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657BFE" w14:textId="77777777" w:rsidR="00F11107" w:rsidRPr="004612B7" w:rsidRDefault="00F11107">
      <w:pPr>
        <w:autoSpaceDE w:val="0"/>
        <w:spacing w:line="360" w:lineRule="auto"/>
        <w:jc w:val="center"/>
        <w:rPr>
          <w:rFonts w:ascii="Tahoma" w:hAnsi="Tahoma" w:cs="Tahoma"/>
          <w:sz w:val="22"/>
          <w:szCs w:val="22"/>
          <w:lang w:eastAsia="it-IT"/>
        </w:rPr>
      </w:pPr>
    </w:p>
    <w:p w14:paraId="5252AFE4" w14:textId="77777777" w:rsidR="00F11107" w:rsidRPr="004612B7" w:rsidRDefault="00F11107">
      <w:pPr>
        <w:autoSpaceDE w:val="0"/>
        <w:spacing w:line="360" w:lineRule="auto"/>
        <w:jc w:val="center"/>
        <w:rPr>
          <w:rFonts w:ascii="Tahoma" w:hAnsi="Tahoma" w:cs="Tahoma"/>
          <w:sz w:val="22"/>
          <w:szCs w:val="22"/>
          <w:lang w:eastAsia="it-IT"/>
        </w:rPr>
      </w:pPr>
    </w:p>
    <w:p w14:paraId="493297E4" w14:textId="77777777" w:rsidR="00F11107" w:rsidRPr="004612B7" w:rsidRDefault="00F11107">
      <w:pPr>
        <w:autoSpaceDE w:val="0"/>
        <w:spacing w:line="360" w:lineRule="auto"/>
        <w:jc w:val="center"/>
        <w:rPr>
          <w:rFonts w:ascii="Tahoma" w:hAnsi="Tahoma" w:cs="Tahoma"/>
          <w:sz w:val="22"/>
          <w:szCs w:val="22"/>
          <w:lang w:eastAsia="it-IT"/>
        </w:rPr>
      </w:pPr>
    </w:p>
    <w:p w14:paraId="34F9EC68" w14:textId="77777777" w:rsidR="00F11107" w:rsidRPr="004612B7" w:rsidRDefault="00F11107">
      <w:pPr>
        <w:autoSpaceDE w:val="0"/>
        <w:spacing w:line="360" w:lineRule="auto"/>
        <w:jc w:val="center"/>
        <w:rPr>
          <w:rFonts w:ascii="Tahoma" w:hAnsi="Tahoma" w:cs="Tahoma"/>
          <w:sz w:val="22"/>
          <w:szCs w:val="22"/>
          <w:lang w:eastAsia="it-IT"/>
        </w:rPr>
      </w:pPr>
    </w:p>
    <w:p w14:paraId="72EF1ECE" w14:textId="77777777" w:rsidR="00F11107" w:rsidRPr="004612B7" w:rsidRDefault="00F11107">
      <w:pPr>
        <w:autoSpaceDE w:val="0"/>
        <w:spacing w:line="360" w:lineRule="auto"/>
        <w:jc w:val="center"/>
        <w:rPr>
          <w:rFonts w:ascii="Tahoma" w:hAnsi="Tahoma" w:cs="Tahoma"/>
          <w:sz w:val="22"/>
          <w:szCs w:val="22"/>
          <w:lang w:eastAsia="it-IT"/>
        </w:rPr>
      </w:pPr>
    </w:p>
    <w:p w14:paraId="5A7DBA8C" w14:textId="77777777" w:rsidR="00F11107" w:rsidRDefault="00F11107">
      <w:pPr>
        <w:autoSpaceDE w:val="0"/>
        <w:spacing w:line="360" w:lineRule="auto"/>
        <w:jc w:val="center"/>
        <w:rPr>
          <w:rFonts w:ascii="Tahoma" w:hAnsi="Tahoma" w:cs="Tahoma"/>
          <w:sz w:val="36"/>
          <w:szCs w:val="36"/>
        </w:rPr>
      </w:pPr>
      <w:r w:rsidRPr="004612B7">
        <w:rPr>
          <w:rFonts w:ascii="Tahoma" w:hAnsi="Tahoma" w:cs="Tahoma"/>
          <w:sz w:val="36"/>
          <w:szCs w:val="36"/>
        </w:rPr>
        <w:t>PIANO DIDATTICO PERSONALIZZATO</w:t>
      </w:r>
    </w:p>
    <w:p w14:paraId="1B636561" w14:textId="6BDB05B2" w:rsidR="00536407" w:rsidRPr="004612B7" w:rsidRDefault="00536407">
      <w:pPr>
        <w:autoSpaceDE w:val="0"/>
        <w:spacing w:line="360" w:lineRule="auto"/>
        <w:jc w:val="center"/>
        <w:rPr>
          <w:rFonts w:ascii="Tahoma" w:hAnsi="Tahoma" w:cs="Tahoma"/>
          <w:sz w:val="36"/>
          <w:szCs w:val="36"/>
        </w:rPr>
      </w:pPr>
      <w:r>
        <w:rPr>
          <w:rFonts w:ascii="Tahoma" w:hAnsi="Tahoma" w:cs="Tahoma"/>
          <w:sz w:val="36"/>
          <w:szCs w:val="36"/>
        </w:rPr>
        <w:t>Scuola Primaria</w:t>
      </w:r>
    </w:p>
    <w:p w14:paraId="65FEF7BA" w14:textId="04CC8414" w:rsidR="00F11107" w:rsidRPr="00536407" w:rsidRDefault="00F11107" w:rsidP="00536407">
      <w:pPr>
        <w:autoSpaceDE w:val="0"/>
        <w:spacing w:line="360" w:lineRule="auto"/>
        <w:jc w:val="center"/>
        <w:rPr>
          <w:rFonts w:ascii="Tahoma" w:hAnsi="Tahoma" w:cs="Tahoma"/>
          <w:sz w:val="36"/>
          <w:szCs w:val="36"/>
        </w:rPr>
      </w:pPr>
      <w:r w:rsidRPr="004612B7">
        <w:rPr>
          <w:rFonts w:ascii="Tahoma" w:hAnsi="Tahoma" w:cs="Tahoma"/>
          <w:sz w:val="36"/>
          <w:szCs w:val="36"/>
        </w:rPr>
        <w:t>ANNO SCOLASTICO _________________</w:t>
      </w:r>
    </w:p>
    <w:p w14:paraId="01729382" w14:textId="77777777" w:rsidR="00F11107" w:rsidRPr="004612B7" w:rsidRDefault="00F11107">
      <w:pPr>
        <w:autoSpaceDE w:val="0"/>
        <w:rPr>
          <w:rFonts w:ascii="Tahoma" w:hAnsi="Tahoma" w:cs="Tahoma"/>
          <w:sz w:val="22"/>
          <w:szCs w:val="22"/>
        </w:rPr>
      </w:pPr>
    </w:p>
    <w:p w14:paraId="23919C26" w14:textId="77777777" w:rsidR="00F11107" w:rsidRPr="004612B7" w:rsidRDefault="00F11107">
      <w:pPr>
        <w:autoSpaceDE w:val="0"/>
        <w:rPr>
          <w:rFonts w:ascii="Tahoma" w:hAnsi="Tahoma" w:cs="Tahoma"/>
          <w:sz w:val="22"/>
          <w:szCs w:val="22"/>
        </w:rPr>
      </w:pPr>
    </w:p>
    <w:p w14:paraId="242020F2" w14:textId="77777777" w:rsidR="00F11107" w:rsidRPr="007C1912" w:rsidRDefault="00F11107">
      <w:pPr>
        <w:numPr>
          <w:ilvl w:val="0"/>
          <w:numId w:val="2"/>
        </w:numPr>
        <w:autoSpaceDE w:val="0"/>
        <w:rPr>
          <w:rFonts w:ascii="Tahoma" w:hAnsi="Tahoma" w:cs="Tahoma"/>
          <w:b/>
        </w:rPr>
      </w:pPr>
      <w:r w:rsidRPr="007C1912">
        <w:rPr>
          <w:rFonts w:ascii="Tahoma" w:hAnsi="Tahoma" w:cs="Tahoma"/>
          <w:b/>
        </w:rPr>
        <w:t>ELEMENTI CONOSCITIVI DELL’ALUNNO</w:t>
      </w:r>
    </w:p>
    <w:p w14:paraId="7F9C994C" w14:textId="77777777" w:rsidR="00F11107" w:rsidRPr="007C1912" w:rsidRDefault="00F11107">
      <w:pPr>
        <w:autoSpaceDE w:val="0"/>
        <w:ind w:left="720"/>
        <w:rPr>
          <w:rFonts w:ascii="Tahoma" w:hAnsi="Tahoma" w:cs="Tahoma"/>
          <w:b/>
        </w:rPr>
      </w:pPr>
    </w:p>
    <w:p w14:paraId="35B1F5B4" w14:textId="77777777" w:rsidR="00F11107" w:rsidRPr="004612B7" w:rsidRDefault="00F11107">
      <w:pPr>
        <w:autoSpaceDE w:val="0"/>
        <w:ind w:left="720"/>
        <w:rPr>
          <w:rFonts w:ascii="Tahoma" w:hAnsi="Tahoma" w:cs="Tahoma"/>
          <w:b/>
          <w:sz w:val="22"/>
          <w:szCs w:val="22"/>
        </w:rPr>
      </w:pPr>
    </w:p>
    <w:tbl>
      <w:tblPr>
        <w:tblW w:w="0" w:type="auto"/>
        <w:tblInd w:w="-373" w:type="dxa"/>
        <w:tblLayout w:type="fixed"/>
        <w:tblLook w:val="0000" w:firstRow="0" w:lastRow="0" w:firstColumn="0" w:lastColumn="0" w:noHBand="0" w:noVBand="0"/>
      </w:tblPr>
      <w:tblGrid>
        <w:gridCol w:w="3403"/>
        <w:gridCol w:w="7198"/>
      </w:tblGrid>
      <w:tr w:rsidR="00F11107" w:rsidRPr="004612B7" w14:paraId="424F5ECC" w14:textId="77777777">
        <w:tc>
          <w:tcPr>
            <w:tcW w:w="10601" w:type="dxa"/>
            <w:gridSpan w:val="2"/>
            <w:tcBorders>
              <w:top w:val="single" w:sz="4" w:space="0" w:color="000000"/>
              <w:left w:val="single" w:sz="4" w:space="0" w:color="000000"/>
              <w:bottom w:val="single" w:sz="4" w:space="0" w:color="000000"/>
              <w:right w:val="single" w:sz="4" w:space="0" w:color="000000"/>
            </w:tcBorders>
            <w:shd w:val="clear" w:color="auto" w:fill="auto"/>
          </w:tcPr>
          <w:p w14:paraId="072BCAA5" w14:textId="77777777" w:rsidR="00F11107" w:rsidRPr="004612B7" w:rsidRDefault="00F11107">
            <w:pPr>
              <w:autoSpaceDE w:val="0"/>
              <w:snapToGrid w:val="0"/>
              <w:jc w:val="center"/>
              <w:rPr>
                <w:rFonts w:ascii="Tahoma" w:hAnsi="Tahoma" w:cs="Tahoma"/>
                <w:b/>
                <w:sz w:val="22"/>
                <w:szCs w:val="22"/>
              </w:rPr>
            </w:pPr>
          </w:p>
          <w:p w14:paraId="3609BDA9" w14:textId="77777777" w:rsidR="00F11107" w:rsidRPr="004612B7" w:rsidRDefault="00F11107">
            <w:pPr>
              <w:autoSpaceDE w:val="0"/>
              <w:jc w:val="center"/>
              <w:rPr>
                <w:rFonts w:ascii="Tahoma" w:hAnsi="Tahoma" w:cs="Tahoma"/>
                <w:b/>
                <w:sz w:val="22"/>
                <w:szCs w:val="22"/>
              </w:rPr>
            </w:pPr>
            <w:r w:rsidRPr="004612B7">
              <w:rPr>
                <w:rFonts w:ascii="Tahoma" w:hAnsi="Tahoma" w:cs="Tahoma"/>
                <w:b/>
                <w:sz w:val="22"/>
                <w:szCs w:val="22"/>
              </w:rPr>
              <w:t>1.1 DATI ANAGRAFICI</w:t>
            </w:r>
          </w:p>
          <w:p w14:paraId="2EBDCC32" w14:textId="77777777" w:rsidR="00F11107" w:rsidRPr="004612B7" w:rsidRDefault="00F11107">
            <w:pPr>
              <w:autoSpaceDE w:val="0"/>
              <w:jc w:val="center"/>
              <w:rPr>
                <w:rFonts w:ascii="Tahoma" w:hAnsi="Tahoma" w:cs="Tahoma"/>
                <w:b/>
                <w:sz w:val="22"/>
                <w:szCs w:val="22"/>
              </w:rPr>
            </w:pPr>
          </w:p>
        </w:tc>
      </w:tr>
      <w:tr w:rsidR="00F11107" w:rsidRPr="004612B7" w14:paraId="3B03611D" w14:textId="77777777">
        <w:trPr>
          <w:trHeight w:hRule="exact" w:val="779"/>
        </w:trPr>
        <w:tc>
          <w:tcPr>
            <w:tcW w:w="3403" w:type="dxa"/>
            <w:tcBorders>
              <w:top w:val="single" w:sz="4" w:space="0" w:color="000000"/>
              <w:left w:val="single" w:sz="4" w:space="0" w:color="000000"/>
              <w:bottom w:val="single" w:sz="4" w:space="0" w:color="000000"/>
            </w:tcBorders>
            <w:shd w:val="clear" w:color="auto" w:fill="auto"/>
          </w:tcPr>
          <w:p w14:paraId="79F4A0A2" w14:textId="77777777" w:rsidR="00F11107" w:rsidRPr="004612B7" w:rsidRDefault="00F11107">
            <w:pPr>
              <w:autoSpaceDE w:val="0"/>
              <w:snapToGrid w:val="0"/>
              <w:rPr>
                <w:rFonts w:ascii="Tahoma" w:hAnsi="Tahoma" w:cs="Tahoma"/>
                <w:b/>
                <w:sz w:val="22"/>
                <w:szCs w:val="22"/>
              </w:rPr>
            </w:pPr>
          </w:p>
          <w:p w14:paraId="38C34F9A" w14:textId="77777777" w:rsidR="00F11107" w:rsidRPr="004612B7" w:rsidRDefault="00F11107">
            <w:pPr>
              <w:autoSpaceDE w:val="0"/>
              <w:rPr>
                <w:rFonts w:ascii="Tahoma" w:hAnsi="Tahoma" w:cs="Tahoma"/>
                <w:b/>
                <w:sz w:val="22"/>
                <w:szCs w:val="22"/>
              </w:rPr>
            </w:pPr>
            <w:r w:rsidRPr="004612B7">
              <w:rPr>
                <w:rFonts w:ascii="Tahoma" w:hAnsi="Tahoma" w:cs="Tahoma"/>
                <w:b/>
                <w:sz w:val="22"/>
                <w:szCs w:val="22"/>
              </w:rPr>
              <w:t>COGNOME E NOME</w:t>
            </w:r>
          </w:p>
          <w:p w14:paraId="37D19E63" w14:textId="77777777" w:rsidR="00F11107" w:rsidRPr="004612B7" w:rsidRDefault="00F11107">
            <w:pPr>
              <w:autoSpaceDE w:val="0"/>
              <w:rPr>
                <w:rFonts w:ascii="Tahoma" w:hAnsi="Tahoma" w:cs="Tahoma"/>
                <w:b/>
                <w:sz w:val="22"/>
                <w:szCs w:val="22"/>
              </w:rPr>
            </w:pPr>
          </w:p>
          <w:p w14:paraId="7FB614D4" w14:textId="77777777" w:rsidR="00F11107" w:rsidRPr="004612B7" w:rsidRDefault="00F11107">
            <w:pPr>
              <w:autoSpaceDE w:val="0"/>
              <w:rPr>
                <w:rFonts w:ascii="Tahoma" w:hAnsi="Tahoma" w:cs="Tahoma"/>
                <w:b/>
                <w:sz w:val="22"/>
                <w:szCs w:val="22"/>
              </w:rPr>
            </w:pPr>
          </w:p>
        </w:tc>
        <w:tc>
          <w:tcPr>
            <w:tcW w:w="7198" w:type="dxa"/>
            <w:tcBorders>
              <w:top w:val="single" w:sz="4" w:space="0" w:color="000000"/>
              <w:left w:val="single" w:sz="4" w:space="0" w:color="000000"/>
              <w:bottom w:val="single" w:sz="4" w:space="0" w:color="000000"/>
              <w:right w:val="single" w:sz="4" w:space="0" w:color="000000"/>
            </w:tcBorders>
            <w:shd w:val="clear" w:color="auto" w:fill="auto"/>
          </w:tcPr>
          <w:p w14:paraId="0749F331" w14:textId="77777777" w:rsidR="00F11107" w:rsidRPr="004612B7" w:rsidRDefault="00F11107">
            <w:pPr>
              <w:autoSpaceDE w:val="0"/>
              <w:snapToGrid w:val="0"/>
              <w:rPr>
                <w:rFonts w:ascii="Tahoma" w:hAnsi="Tahoma" w:cs="Tahoma"/>
                <w:b/>
                <w:sz w:val="22"/>
                <w:szCs w:val="22"/>
              </w:rPr>
            </w:pPr>
          </w:p>
        </w:tc>
      </w:tr>
      <w:tr w:rsidR="00F11107" w:rsidRPr="004612B7" w14:paraId="62350435" w14:textId="77777777">
        <w:trPr>
          <w:trHeight w:hRule="exact" w:val="806"/>
        </w:trPr>
        <w:tc>
          <w:tcPr>
            <w:tcW w:w="3403" w:type="dxa"/>
            <w:tcBorders>
              <w:top w:val="single" w:sz="4" w:space="0" w:color="000000"/>
              <w:left w:val="single" w:sz="4" w:space="0" w:color="000000"/>
              <w:bottom w:val="single" w:sz="4" w:space="0" w:color="000000"/>
            </w:tcBorders>
            <w:shd w:val="clear" w:color="auto" w:fill="auto"/>
          </w:tcPr>
          <w:p w14:paraId="0BB165DD" w14:textId="77777777" w:rsidR="00F11107" w:rsidRPr="004612B7" w:rsidRDefault="00F11107">
            <w:pPr>
              <w:autoSpaceDE w:val="0"/>
              <w:snapToGrid w:val="0"/>
              <w:rPr>
                <w:rFonts w:ascii="Tahoma" w:hAnsi="Tahoma" w:cs="Tahoma"/>
                <w:b/>
                <w:sz w:val="22"/>
                <w:szCs w:val="22"/>
              </w:rPr>
            </w:pPr>
          </w:p>
          <w:p w14:paraId="2F9D77F9" w14:textId="77777777" w:rsidR="00F11107" w:rsidRPr="004612B7" w:rsidRDefault="00F11107">
            <w:pPr>
              <w:autoSpaceDE w:val="0"/>
              <w:rPr>
                <w:rFonts w:ascii="Tahoma" w:hAnsi="Tahoma" w:cs="Tahoma"/>
                <w:b/>
                <w:sz w:val="22"/>
                <w:szCs w:val="22"/>
              </w:rPr>
            </w:pPr>
            <w:r w:rsidRPr="004612B7">
              <w:rPr>
                <w:rFonts w:ascii="Tahoma" w:hAnsi="Tahoma" w:cs="Tahoma"/>
                <w:b/>
                <w:sz w:val="22"/>
                <w:szCs w:val="22"/>
              </w:rPr>
              <w:t>LUOGO E DATA DI NASCITA</w:t>
            </w:r>
          </w:p>
          <w:p w14:paraId="47105722" w14:textId="77777777" w:rsidR="00F11107" w:rsidRPr="004612B7" w:rsidRDefault="00F11107">
            <w:pPr>
              <w:autoSpaceDE w:val="0"/>
              <w:rPr>
                <w:rFonts w:ascii="Tahoma" w:hAnsi="Tahoma" w:cs="Tahoma"/>
                <w:b/>
                <w:sz w:val="22"/>
                <w:szCs w:val="22"/>
              </w:rPr>
            </w:pPr>
          </w:p>
        </w:tc>
        <w:tc>
          <w:tcPr>
            <w:tcW w:w="7198" w:type="dxa"/>
            <w:tcBorders>
              <w:top w:val="single" w:sz="4" w:space="0" w:color="000000"/>
              <w:left w:val="single" w:sz="4" w:space="0" w:color="000000"/>
              <w:bottom w:val="single" w:sz="4" w:space="0" w:color="000000"/>
              <w:right w:val="single" w:sz="4" w:space="0" w:color="000000"/>
            </w:tcBorders>
            <w:shd w:val="clear" w:color="auto" w:fill="auto"/>
          </w:tcPr>
          <w:p w14:paraId="58EB9EB9" w14:textId="77777777" w:rsidR="00F11107" w:rsidRPr="004612B7" w:rsidRDefault="00F11107">
            <w:pPr>
              <w:autoSpaceDE w:val="0"/>
              <w:snapToGrid w:val="0"/>
              <w:rPr>
                <w:rFonts w:ascii="Tahoma" w:hAnsi="Tahoma" w:cs="Tahoma"/>
                <w:b/>
                <w:sz w:val="22"/>
                <w:szCs w:val="22"/>
              </w:rPr>
            </w:pPr>
          </w:p>
        </w:tc>
      </w:tr>
      <w:tr w:rsidR="00F11107" w:rsidRPr="004612B7" w14:paraId="40E4CF7A" w14:textId="77777777">
        <w:trPr>
          <w:trHeight w:hRule="exact" w:val="844"/>
        </w:trPr>
        <w:tc>
          <w:tcPr>
            <w:tcW w:w="3403" w:type="dxa"/>
            <w:tcBorders>
              <w:top w:val="single" w:sz="4" w:space="0" w:color="000000"/>
              <w:left w:val="single" w:sz="4" w:space="0" w:color="000000"/>
              <w:bottom w:val="single" w:sz="4" w:space="0" w:color="000000"/>
            </w:tcBorders>
            <w:shd w:val="clear" w:color="auto" w:fill="auto"/>
          </w:tcPr>
          <w:p w14:paraId="26EF5FC3" w14:textId="77777777" w:rsidR="00F11107" w:rsidRPr="004612B7" w:rsidRDefault="00F11107">
            <w:pPr>
              <w:autoSpaceDE w:val="0"/>
              <w:snapToGrid w:val="0"/>
              <w:rPr>
                <w:rFonts w:ascii="Tahoma" w:hAnsi="Tahoma" w:cs="Tahoma"/>
                <w:b/>
                <w:sz w:val="22"/>
                <w:szCs w:val="22"/>
              </w:rPr>
            </w:pPr>
          </w:p>
          <w:p w14:paraId="48399501" w14:textId="77777777" w:rsidR="00F11107" w:rsidRPr="004612B7" w:rsidRDefault="00F11107">
            <w:pPr>
              <w:autoSpaceDE w:val="0"/>
              <w:rPr>
                <w:rFonts w:ascii="Tahoma" w:hAnsi="Tahoma" w:cs="Tahoma"/>
                <w:b/>
                <w:sz w:val="22"/>
                <w:szCs w:val="22"/>
              </w:rPr>
            </w:pPr>
            <w:r w:rsidRPr="004612B7">
              <w:rPr>
                <w:rFonts w:ascii="Tahoma" w:hAnsi="Tahoma" w:cs="Tahoma"/>
                <w:b/>
                <w:sz w:val="22"/>
                <w:szCs w:val="22"/>
              </w:rPr>
              <w:t>PLESSO</w:t>
            </w:r>
          </w:p>
        </w:tc>
        <w:tc>
          <w:tcPr>
            <w:tcW w:w="7198" w:type="dxa"/>
            <w:tcBorders>
              <w:top w:val="single" w:sz="4" w:space="0" w:color="000000"/>
              <w:left w:val="single" w:sz="4" w:space="0" w:color="000000"/>
              <w:bottom w:val="single" w:sz="4" w:space="0" w:color="000000"/>
              <w:right w:val="single" w:sz="4" w:space="0" w:color="000000"/>
            </w:tcBorders>
            <w:shd w:val="clear" w:color="auto" w:fill="auto"/>
          </w:tcPr>
          <w:p w14:paraId="6416270B" w14:textId="77777777" w:rsidR="00F11107" w:rsidRPr="004612B7" w:rsidRDefault="00F11107">
            <w:pPr>
              <w:autoSpaceDE w:val="0"/>
              <w:snapToGrid w:val="0"/>
              <w:rPr>
                <w:rFonts w:ascii="Tahoma" w:hAnsi="Tahoma" w:cs="Tahoma"/>
                <w:b/>
                <w:sz w:val="22"/>
                <w:szCs w:val="22"/>
              </w:rPr>
            </w:pPr>
          </w:p>
        </w:tc>
      </w:tr>
      <w:tr w:rsidR="00F11107" w:rsidRPr="004612B7" w14:paraId="1ABB44DA" w14:textId="77777777">
        <w:trPr>
          <w:trHeight w:hRule="exact" w:val="975"/>
        </w:trPr>
        <w:tc>
          <w:tcPr>
            <w:tcW w:w="3403" w:type="dxa"/>
            <w:tcBorders>
              <w:top w:val="single" w:sz="4" w:space="0" w:color="000000"/>
              <w:left w:val="single" w:sz="4" w:space="0" w:color="000000"/>
              <w:bottom w:val="single" w:sz="4" w:space="0" w:color="000000"/>
            </w:tcBorders>
            <w:shd w:val="clear" w:color="auto" w:fill="auto"/>
          </w:tcPr>
          <w:p w14:paraId="24F8462D" w14:textId="77777777" w:rsidR="00F11107" w:rsidRPr="004612B7" w:rsidRDefault="00F11107">
            <w:pPr>
              <w:autoSpaceDE w:val="0"/>
              <w:snapToGrid w:val="0"/>
              <w:rPr>
                <w:rFonts w:ascii="Tahoma" w:hAnsi="Tahoma" w:cs="Tahoma"/>
                <w:b/>
                <w:sz w:val="22"/>
                <w:szCs w:val="22"/>
              </w:rPr>
            </w:pPr>
          </w:p>
          <w:p w14:paraId="63A8F16E" w14:textId="77777777" w:rsidR="00F11107" w:rsidRPr="004612B7" w:rsidRDefault="00F11107">
            <w:pPr>
              <w:autoSpaceDE w:val="0"/>
              <w:rPr>
                <w:rFonts w:ascii="Tahoma" w:hAnsi="Tahoma" w:cs="Tahoma"/>
                <w:b/>
                <w:sz w:val="22"/>
                <w:szCs w:val="22"/>
              </w:rPr>
            </w:pPr>
            <w:r w:rsidRPr="004612B7">
              <w:rPr>
                <w:rFonts w:ascii="Tahoma" w:hAnsi="Tahoma" w:cs="Tahoma"/>
                <w:b/>
                <w:sz w:val="22"/>
                <w:szCs w:val="22"/>
              </w:rPr>
              <w:t>CLASSE E SEZIONE</w:t>
            </w:r>
          </w:p>
        </w:tc>
        <w:tc>
          <w:tcPr>
            <w:tcW w:w="7198" w:type="dxa"/>
            <w:tcBorders>
              <w:top w:val="single" w:sz="4" w:space="0" w:color="000000"/>
              <w:left w:val="single" w:sz="4" w:space="0" w:color="000000"/>
              <w:bottom w:val="single" w:sz="4" w:space="0" w:color="000000"/>
              <w:right w:val="single" w:sz="4" w:space="0" w:color="000000"/>
            </w:tcBorders>
            <w:shd w:val="clear" w:color="auto" w:fill="auto"/>
          </w:tcPr>
          <w:p w14:paraId="6342F4EE" w14:textId="77777777" w:rsidR="00F11107" w:rsidRPr="004612B7" w:rsidRDefault="00F11107">
            <w:pPr>
              <w:autoSpaceDE w:val="0"/>
              <w:snapToGrid w:val="0"/>
              <w:rPr>
                <w:rFonts w:ascii="Tahoma" w:hAnsi="Tahoma" w:cs="Tahoma"/>
                <w:b/>
                <w:sz w:val="22"/>
                <w:szCs w:val="22"/>
              </w:rPr>
            </w:pPr>
          </w:p>
        </w:tc>
      </w:tr>
      <w:tr w:rsidR="004910B9" w:rsidRPr="004612B7" w14:paraId="324C9220" w14:textId="77777777">
        <w:trPr>
          <w:trHeight w:hRule="exact" w:val="975"/>
        </w:trPr>
        <w:tc>
          <w:tcPr>
            <w:tcW w:w="3403" w:type="dxa"/>
            <w:tcBorders>
              <w:top w:val="single" w:sz="4" w:space="0" w:color="000000"/>
              <w:left w:val="single" w:sz="4" w:space="0" w:color="000000"/>
              <w:bottom w:val="single" w:sz="4" w:space="0" w:color="000000"/>
            </w:tcBorders>
            <w:shd w:val="clear" w:color="auto" w:fill="auto"/>
          </w:tcPr>
          <w:p w14:paraId="203CD590" w14:textId="0FE945F8" w:rsidR="004910B9" w:rsidRPr="004612B7" w:rsidRDefault="004910B9">
            <w:pPr>
              <w:autoSpaceDE w:val="0"/>
              <w:snapToGrid w:val="0"/>
              <w:rPr>
                <w:rFonts w:ascii="Tahoma" w:hAnsi="Tahoma" w:cs="Tahoma"/>
                <w:b/>
                <w:sz w:val="22"/>
                <w:szCs w:val="22"/>
              </w:rPr>
            </w:pPr>
            <w:r>
              <w:rPr>
                <w:rFonts w:ascii="Tahoma" w:hAnsi="Tahoma" w:cs="Tahoma"/>
                <w:b/>
                <w:sz w:val="22"/>
                <w:szCs w:val="22"/>
              </w:rPr>
              <w:t>TEAMS DOCENTI</w:t>
            </w:r>
          </w:p>
        </w:tc>
        <w:tc>
          <w:tcPr>
            <w:tcW w:w="7198" w:type="dxa"/>
            <w:tcBorders>
              <w:top w:val="single" w:sz="4" w:space="0" w:color="000000"/>
              <w:left w:val="single" w:sz="4" w:space="0" w:color="000000"/>
              <w:bottom w:val="single" w:sz="4" w:space="0" w:color="000000"/>
              <w:right w:val="single" w:sz="4" w:space="0" w:color="000000"/>
            </w:tcBorders>
            <w:shd w:val="clear" w:color="auto" w:fill="auto"/>
          </w:tcPr>
          <w:p w14:paraId="58D9B048" w14:textId="77777777" w:rsidR="004910B9" w:rsidRPr="004612B7" w:rsidRDefault="004910B9">
            <w:pPr>
              <w:autoSpaceDE w:val="0"/>
              <w:snapToGrid w:val="0"/>
              <w:rPr>
                <w:rFonts w:ascii="Tahoma" w:hAnsi="Tahoma" w:cs="Tahoma"/>
                <w:b/>
                <w:sz w:val="22"/>
                <w:szCs w:val="22"/>
              </w:rPr>
            </w:pPr>
          </w:p>
        </w:tc>
      </w:tr>
      <w:tr w:rsidR="00F11107" w:rsidRPr="004612B7" w14:paraId="05D7B827" w14:textId="77777777">
        <w:trPr>
          <w:trHeight w:hRule="exact" w:val="975"/>
        </w:trPr>
        <w:tc>
          <w:tcPr>
            <w:tcW w:w="3403" w:type="dxa"/>
            <w:tcBorders>
              <w:left w:val="single" w:sz="4" w:space="0" w:color="000000"/>
              <w:bottom w:val="single" w:sz="4" w:space="0" w:color="000000"/>
            </w:tcBorders>
            <w:shd w:val="clear" w:color="auto" w:fill="auto"/>
          </w:tcPr>
          <w:p w14:paraId="1D4D1260" w14:textId="77777777" w:rsidR="00F11107" w:rsidRPr="004612B7" w:rsidRDefault="00F11107">
            <w:pPr>
              <w:autoSpaceDE w:val="0"/>
              <w:snapToGrid w:val="0"/>
              <w:rPr>
                <w:rFonts w:ascii="Tahoma" w:hAnsi="Tahoma" w:cs="Tahoma"/>
                <w:b/>
                <w:sz w:val="22"/>
                <w:szCs w:val="22"/>
              </w:rPr>
            </w:pPr>
          </w:p>
          <w:p w14:paraId="7E84EBB9" w14:textId="77777777" w:rsidR="00F11107" w:rsidRDefault="00F11107">
            <w:pPr>
              <w:autoSpaceDE w:val="0"/>
              <w:rPr>
                <w:rFonts w:ascii="Tahoma" w:hAnsi="Tahoma" w:cs="Tahoma"/>
                <w:b/>
                <w:sz w:val="22"/>
                <w:szCs w:val="22"/>
              </w:rPr>
            </w:pPr>
            <w:r w:rsidRPr="004612B7">
              <w:rPr>
                <w:rFonts w:ascii="Tahoma" w:hAnsi="Tahoma" w:cs="Tahoma"/>
                <w:b/>
                <w:sz w:val="22"/>
                <w:szCs w:val="22"/>
              </w:rPr>
              <w:t>DOCENTE COORDINATORE</w:t>
            </w:r>
          </w:p>
          <w:p w14:paraId="30C6A2AD" w14:textId="6BA38790" w:rsidR="00536407" w:rsidRPr="004612B7" w:rsidRDefault="00536407">
            <w:pPr>
              <w:autoSpaceDE w:val="0"/>
              <w:rPr>
                <w:rFonts w:ascii="Tahoma" w:hAnsi="Tahoma" w:cs="Tahoma"/>
                <w:b/>
                <w:sz w:val="22"/>
                <w:szCs w:val="22"/>
              </w:rPr>
            </w:pPr>
          </w:p>
        </w:tc>
        <w:tc>
          <w:tcPr>
            <w:tcW w:w="7198" w:type="dxa"/>
            <w:tcBorders>
              <w:left w:val="single" w:sz="4" w:space="0" w:color="000000"/>
              <w:bottom w:val="single" w:sz="4" w:space="0" w:color="000000"/>
              <w:right w:val="single" w:sz="4" w:space="0" w:color="000000"/>
            </w:tcBorders>
            <w:shd w:val="clear" w:color="auto" w:fill="auto"/>
          </w:tcPr>
          <w:p w14:paraId="4F5B8A5C" w14:textId="77777777" w:rsidR="00F11107" w:rsidRPr="004612B7" w:rsidRDefault="00F11107">
            <w:pPr>
              <w:autoSpaceDE w:val="0"/>
              <w:snapToGrid w:val="0"/>
              <w:rPr>
                <w:rFonts w:ascii="Tahoma" w:hAnsi="Tahoma" w:cs="Tahoma"/>
                <w:b/>
                <w:sz w:val="22"/>
                <w:szCs w:val="22"/>
              </w:rPr>
            </w:pPr>
          </w:p>
        </w:tc>
      </w:tr>
    </w:tbl>
    <w:p w14:paraId="3FC063A5" w14:textId="77777777" w:rsidR="00F11107" w:rsidRPr="004612B7" w:rsidRDefault="00F11107">
      <w:pPr>
        <w:autoSpaceDE w:val="0"/>
        <w:rPr>
          <w:rFonts w:ascii="Tahoma" w:hAnsi="Tahoma" w:cs="Tahoma"/>
          <w:b/>
          <w:sz w:val="22"/>
          <w:szCs w:val="22"/>
        </w:rPr>
      </w:pPr>
    </w:p>
    <w:p w14:paraId="52BB829D" w14:textId="77777777" w:rsidR="00F11107" w:rsidRPr="004612B7" w:rsidRDefault="00F11107">
      <w:pPr>
        <w:autoSpaceDE w:val="0"/>
        <w:rPr>
          <w:rFonts w:ascii="Tahoma" w:hAnsi="Tahoma" w:cs="Tahoma"/>
          <w:b/>
          <w:sz w:val="22"/>
          <w:szCs w:val="22"/>
        </w:rPr>
      </w:pPr>
    </w:p>
    <w:p w14:paraId="7E8E9A6C" w14:textId="77777777" w:rsidR="008B245B" w:rsidRPr="004612B7" w:rsidRDefault="008B245B">
      <w:pPr>
        <w:autoSpaceDE w:val="0"/>
        <w:rPr>
          <w:rFonts w:ascii="Tahoma" w:hAnsi="Tahoma" w:cs="Tahoma"/>
          <w:b/>
          <w:sz w:val="22"/>
          <w:szCs w:val="22"/>
        </w:rPr>
      </w:pPr>
    </w:p>
    <w:p w14:paraId="3FC715D3" w14:textId="77777777" w:rsidR="008B245B" w:rsidRDefault="008B245B">
      <w:pPr>
        <w:autoSpaceDE w:val="0"/>
        <w:rPr>
          <w:rFonts w:ascii="Tahoma" w:hAnsi="Tahoma" w:cs="Tahoma"/>
          <w:b/>
          <w:sz w:val="22"/>
          <w:szCs w:val="22"/>
        </w:rPr>
      </w:pPr>
    </w:p>
    <w:p w14:paraId="539D0B67" w14:textId="77777777" w:rsidR="004612B7" w:rsidRDefault="004612B7">
      <w:pPr>
        <w:autoSpaceDE w:val="0"/>
        <w:rPr>
          <w:rFonts w:ascii="Tahoma" w:hAnsi="Tahoma" w:cs="Tahoma"/>
          <w:b/>
          <w:sz w:val="22"/>
          <w:szCs w:val="22"/>
        </w:rPr>
      </w:pPr>
    </w:p>
    <w:p w14:paraId="4ACB60C2" w14:textId="77777777" w:rsidR="004612B7" w:rsidRDefault="004612B7">
      <w:pPr>
        <w:autoSpaceDE w:val="0"/>
        <w:rPr>
          <w:rFonts w:ascii="Tahoma" w:hAnsi="Tahoma" w:cs="Tahoma"/>
          <w:b/>
          <w:sz w:val="22"/>
          <w:szCs w:val="22"/>
        </w:rPr>
      </w:pPr>
    </w:p>
    <w:p w14:paraId="774BD35B" w14:textId="77777777" w:rsidR="004612B7" w:rsidRDefault="004612B7">
      <w:pPr>
        <w:autoSpaceDE w:val="0"/>
        <w:rPr>
          <w:rFonts w:ascii="Tahoma" w:hAnsi="Tahoma" w:cs="Tahoma"/>
          <w:b/>
          <w:sz w:val="22"/>
          <w:szCs w:val="22"/>
        </w:rPr>
      </w:pPr>
    </w:p>
    <w:p w14:paraId="32F844F1" w14:textId="77777777" w:rsidR="004612B7" w:rsidRDefault="004612B7">
      <w:pPr>
        <w:autoSpaceDE w:val="0"/>
        <w:rPr>
          <w:rFonts w:ascii="Tahoma" w:hAnsi="Tahoma" w:cs="Tahoma"/>
          <w:b/>
          <w:sz w:val="22"/>
          <w:szCs w:val="22"/>
        </w:rPr>
      </w:pPr>
    </w:p>
    <w:p w14:paraId="7979A731" w14:textId="77777777" w:rsidR="004612B7" w:rsidRDefault="004612B7">
      <w:pPr>
        <w:autoSpaceDE w:val="0"/>
        <w:rPr>
          <w:rFonts w:ascii="Tahoma" w:hAnsi="Tahoma" w:cs="Tahoma"/>
          <w:b/>
          <w:sz w:val="22"/>
          <w:szCs w:val="22"/>
        </w:rPr>
      </w:pPr>
    </w:p>
    <w:p w14:paraId="4B0FF43E" w14:textId="77777777" w:rsidR="004612B7" w:rsidRDefault="004612B7">
      <w:pPr>
        <w:autoSpaceDE w:val="0"/>
        <w:rPr>
          <w:rFonts w:ascii="Tahoma" w:hAnsi="Tahoma" w:cs="Tahoma"/>
          <w:b/>
          <w:sz w:val="22"/>
          <w:szCs w:val="22"/>
        </w:rPr>
      </w:pPr>
    </w:p>
    <w:p w14:paraId="3E19C8AA" w14:textId="77777777" w:rsidR="004612B7" w:rsidRDefault="004612B7">
      <w:pPr>
        <w:autoSpaceDE w:val="0"/>
        <w:rPr>
          <w:rFonts w:ascii="Tahoma" w:hAnsi="Tahoma" w:cs="Tahoma"/>
          <w:b/>
          <w:sz w:val="22"/>
          <w:szCs w:val="22"/>
        </w:rPr>
      </w:pPr>
    </w:p>
    <w:p w14:paraId="03FFC54D" w14:textId="77777777" w:rsidR="00536407" w:rsidRDefault="00536407">
      <w:pPr>
        <w:autoSpaceDE w:val="0"/>
        <w:rPr>
          <w:rFonts w:ascii="Tahoma" w:hAnsi="Tahoma" w:cs="Tahoma"/>
          <w:b/>
          <w:sz w:val="22"/>
          <w:szCs w:val="22"/>
        </w:rPr>
      </w:pPr>
    </w:p>
    <w:p w14:paraId="7E33E8F0" w14:textId="77777777" w:rsidR="004612B7" w:rsidRDefault="004612B7">
      <w:pPr>
        <w:autoSpaceDE w:val="0"/>
        <w:rPr>
          <w:rFonts w:ascii="Tahoma" w:hAnsi="Tahoma" w:cs="Tahoma"/>
          <w:b/>
          <w:sz w:val="22"/>
          <w:szCs w:val="22"/>
        </w:rPr>
      </w:pPr>
    </w:p>
    <w:tbl>
      <w:tblPr>
        <w:tblW w:w="10690" w:type="dxa"/>
        <w:tblInd w:w="-421" w:type="dxa"/>
        <w:tblLayout w:type="fixed"/>
        <w:tblLook w:val="0000" w:firstRow="0" w:lastRow="0" w:firstColumn="0" w:lastColumn="0" w:noHBand="0" w:noVBand="0"/>
      </w:tblPr>
      <w:tblGrid>
        <w:gridCol w:w="5836"/>
        <w:gridCol w:w="1639"/>
        <w:gridCol w:w="1661"/>
        <w:gridCol w:w="1554"/>
      </w:tblGrid>
      <w:tr w:rsidR="004612B7" w:rsidRPr="004612B7" w14:paraId="3FA48AF8" w14:textId="77777777" w:rsidTr="004612B7">
        <w:trPr>
          <w:trHeight w:val="879"/>
        </w:trPr>
        <w:tc>
          <w:tcPr>
            <w:tcW w:w="10690" w:type="dxa"/>
            <w:gridSpan w:val="4"/>
            <w:tcBorders>
              <w:top w:val="single" w:sz="4" w:space="0" w:color="000000"/>
              <w:left w:val="single" w:sz="4" w:space="0" w:color="000000"/>
              <w:bottom w:val="single" w:sz="4" w:space="0" w:color="000000"/>
              <w:right w:val="single" w:sz="4" w:space="0" w:color="000000"/>
            </w:tcBorders>
            <w:shd w:val="clear" w:color="auto" w:fill="auto"/>
          </w:tcPr>
          <w:p w14:paraId="287C2E75" w14:textId="77777777" w:rsidR="004612B7" w:rsidRPr="004612B7" w:rsidRDefault="004612B7" w:rsidP="00FB3805">
            <w:pPr>
              <w:tabs>
                <w:tab w:val="left" w:pos="9360"/>
              </w:tabs>
              <w:autoSpaceDE w:val="0"/>
              <w:snapToGrid w:val="0"/>
              <w:spacing w:line="360" w:lineRule="auto"/>
              <w:jc w:val="center"/>
              <w:rPr>
                <w:rFonts w:ascii="Tahoma" w:hAnsi="Tahoma" w:cs="Tahoma"/>
                <w:b/>
                <w:sz w:val="22"/>
                <w:szCs w:val="22"/>
              </w:rPr>
            </w:pPr>
          </w:p>
          <w:p w14:paraId="3F0F0E4E" w14:textId="77777777" w:rsidR="004612B7" w:rsidRPr="004612B7" w:rsidRDefault="004612B7" w:rsidP="00FB3805">
            <w:pPr>
              <w:tabs>
                <w:tab w:val="left" w:pos="9360"/>
              </w:tabs>
              <w:autoSpaceDE w:val="0"/>
              <w:spacing w:line="360" w:lineRule="auto"/>
              <w:jc w:val="center"/>
              <w:rPr>
                <w:rFonts w:ascii="Tahoma" w:hAnsi="Tahoma" w:cs="Tahoma"/>
                <w:sz w:val="22"/>
                <w:szCs w:val="22"/>
              </w:rPr>
            </w:pPr>
            <w:r w:rsidRPr="004612B7">
              <w:rPr>
                <w:rFonts w:ascii="Tahoma" w:hAnsi="Tahoma" w:cs="Tahoma"/>
                <w:b/>
                <w:sz w:val="22"/>
                <w:szCs w:val="22"/>
              </w:rPr>
              <w:t>1.2 INDICE DEL PDP</w:t>
            </w:r>
          </w:p>
        </w:tc>
      </w:tr>
      <w:tr w:rsidR="004612B7" w:rsidRPr="004612B7" w14:paraId="70EF5424" w14:textId="77777777" w:rsidTr="004612B7">
        <w:trPr>
          <w:trHeight w:val="701"/>
        </w:trPr>
        <w:tc>
          <w:tcPr>
            <w:tcW w:w="5836" w:type="dxa"/>
            <w:tcBorders>
              <w:top w:val="single" w:sz="4" w:space="0" w:color="000000"/>
              <w:left w:val="single" w:sz="4" w:space="0" w:color="000000"/>
              <w:bottom w:val="single" w:sz="4" w:space="0" w:color="000000"/>
            </w:tcBorders>
            <w:shd w:val="clear" w:color="auto" w:fill="auto"/>
          </w:tcPr>
          <w:p w14:paraId="2674349F" w14:textId="77777777" w:rsidR="004612B7" w:rsidRPr="004612B7" w:rsidRDefault="004612B7" w:rsidP="00FB3805">
            <w:pPr>
              <w:tabs>
                <w:tab w:val="left" w:pos="9360"/>
              </w:tabs>
              <w:autoSpaceDE w:val="0"/>
              <w:snapToGrid w:val="0"/>
              <w:spacing w:line="360" w:lineRule="auto"/>
              <w:jc w:val="center"/>
              <w:rPr>
                <w:rFonts w:ascii="Tahoma" w:hAnsi="Tahoma" w:cs="Tahoma"/>
                <w:b/>
                <w:sz w:val="22"/>
                <w:szCs w:val="22"/>
              </w:rPr>
            </w:pPr>
          </w:p>
        </w:tc>
        <w:tc>
          <w:tcPr>
            <w:tcW w:w="1639" w:type="dxa"/>
            <w:tcBorders>
              <w:top w:val="single" w:sz="4" w:space="0" w:color="000000"/>
              <w:left w:val="single" w:sz="4" w:space="0" w:color="000000"/>
              <w:bottom w:val="single" w:sz="4" w:space="0" w:color="000000"/>
            </w:tcBorders>
            <w:shd w:val="clear" w:color="auto" w:fill="auto"/>
          </w:tcPr>
          <w:p w14:paraId="53137A26" w14:textId="77777777" w:rsidR="004612B7" w:rsidRPr="004612B7" w:rsidRDefault="004612B7" w:rsidP="00FB3805">
            <w:pPr>
              <w:tabs>
                <w:tab w:val="left" w:pos="9360"/>
              </w:tabs>
              <w:autoSpaceDE w:val="0"/>
              <w:snapToGrid w:val="0"/>
              <w:spacing w:line="360" w:lineRule="auto"/>
              <w:jc w:val="center"/>
              <w:rPr>
                <w:rFonts w:ascii="Tahoma" w:hAnsi="Tahoma" w:cs="Tahoma"/>
                <w:b/>
                <w:sz w:val="22"/>
                <w:szCs w:val="22"/>
              </w:rPr>
            </w:pPr>
          </w:p>
        </w:tc>
        <w:tc>
          <w:tcPr>
            <w:tcW w:w="1661" w:type="dxa"/>
            <w:tcBorders>
              <w:top w:val="single" w:sz="4" w:space="0" w:color="000000"/>
              <w:left w:val="single" w:sz="4" w:space="0" w:color="000000"/>
              <w:bottom w:val="single" w:sz="4" w:space="0" w:color="000000"/>
            </w:tcBorders>
            <w:shd w:val="clear" w:color="auto" w:fill="auto"/>
          </w:tcPr>
          <w:p w14:paraId="2D41DB19" w14:textId="77777777" w:rsidR="004612B7" w:rsidRPr="004612B7" w:rsidRDefault="004612B7" w:rsidP="00FB3805">
            <w:pPr>
              <w:tabs>
                <w:tab w:val="left" w:pos="9360"/>
              </w:tabs>
              <w:autoSpaceDE w:val="0"/>
              <w:snapToGrid w:val="0"/>
              <w:spacing w:line="360" w:lineRule="auto"/>
              <w:jc w:val="center"/>
              <w:rPr>
                <w:rFonts w:ascii="Tahoma" w:hAnsi="Tahoma" w:cs="Tahoma"/>
                <w:b/>
                <w:sz w:val="22"/>
                <w:szCs w:val="22"/>
              </w:rPr>
            </w:pPr>
          </w:p>
        </w:tc>
        <w:tc>
          <w:tcPr>
            <w:tcW w:w="1554" w:type="dxa"/>
            <w:tcBorders>
              <w:top w:val="single" w:sz="4" w:space="0" w:color="000000"/>
              <w:left w:val="single" w:sz="4" w:space="0" w:color="000000"/>
              <w:bottom w:val="single" w:sz="4" w:space="0" w:color="000000"/>
              <w:right w:val="single" w:sz="4" w:space="0" w:color="000000"/>
            </w:tcBorders>
            <w:shd w:val="clear" w:color="auto" w:fill="auto"/>
          </w:tcPr>
          <w:p w14:paraId="527F1902" w14:textId="77777777" w:rsidR="004612B7" w:rsidRPr="004612B7" w:rsidRDefault="004612B7" w:rsidP="00FB3805">
            <w:pPr>
              <w:tabs>
                <w:tab w:val="left" w:pos="9360"/>
              </w:tabs>
              <w:autoSpaceDE w:val="0"/>
              <w:snapToGrid w:val="0"/>
              <w:spacing w:line="360" w:lineRule="auto"/>
              <w:jc w:val="center"/>
              <w:rPr>
                <w:rFonts w:ascii="Tahoma" w:hAnsi="Tahoma" w:cs="Tahoma"/>
                <w:b/>
                <w:sz w:val="22"/>
                <w:szCs w:val="22"/>
              </w:rPr>
            </w:pPr>
          </w:p>
        </w:tc>
      </w:tr>
      <w:tr w:rsidR="004612B7" w:rsidRPr="004612B7" w14:paraId="2F53E3E4" w14:textId="77777777" w:rsidTr="004612B7">
        <w:trPr>
          <w:trHeight w:val="701"/>
        </w:trPr>
        <w:tc>
          <w:tcPr>
            <w:tcW w:w="5836" w:type="dxa"/>
            <w:tcBorders>
              <w:left w:val="single" w:sz="4" w:space="0" w:color="000000"/>
              <w:bottom w:val="single" w:sz="4" w:space="0" w:color="000000"/>
            </w:tcBorders>
            <w:shd w:val="clear" w:color="auto" w:fill="auto"/>
          </w:tcPr>
          <w:p w14:paraId="287BD0EE" w14:textId="77777777" w:rsidR="004612B7" w:rsidRPr="004612B7" w:rsidRDefault="004612B7" w:rsidP="00FB3805">
            <w:pPr>
              <w:autoSpaceDE w:val="0"/>
              <w:spacing w:line="360" w:lineRule="auto"/>
              <w:rPr>
                <w:rFonts w:ascii="Tahoma" w:eastAsia="DejaVu Sans" w:hAnsi="Tahoma" w:cs="Tahoma"/>
                <w:sz w:val="22"/>
                <w:szCs w:val="22"/>
              </w:rPr>
            </w:pPr>
            <w:r w:rsidRPr="004612B7">
              <w:rPr>
                <w:rFonts w:ascii="Tahoma" w:hAnsi="Tahoma" w:cs="Tahoma"/>
                <w:b/>
                <w:sz w:val="22"/>
                <w:szCs w:val="22"/>
              </w:rPr>
              <w:t>1</w:t>
            </w:r>
            <w:r w:rsidRPr="004612B7">
              <w:rPr>
                <w:rFonts w:ascii="Tahoma" w:hAnsi="Tahoma" w:cs="Tahoma"/>
                <w:sz w:val="22"/>
                <w:szCs w:val="22"/>
              </w:rPr>
              <w:t xml:space="preserve"> ELEMENTI CONOSCITIVI</w:t>
            </w:r>
          </w:p>
          <w:p w14:paraId="310B0B03" w14:textId="77777777" w:rsidR="004612B7" w:rsidRPr="004612B7" w:rsidRDefault="004612B7" w:rsidP="00FB3805">
            <w:pPr>
              <w:autoSpaceDE w:val="0"/>
              <w:spacing w:line="360" w:lineRule="auto"/>
              <w:ind w:firstLine="454"/>
              <w:rPr>
                <w:rFonts w:ascii="Tahoma" w:eastAsia="DejaVu Sans" w:hAnsi="Tahoma" w:cs="Tahoma"/>
                <w:sz w:val="22"/>
                <w:szCs w:val="22"/>
              </w:rPr>
            </w:pPr>
            <w:r w:rsidRPr="004612B7">
              <w:rPr>
                <w:rFonts w:ascii="Tahoma" w:eastAsia="DejaVu Sans" w:hAnsi="Tahoma" w:cs="Tahoma"/>
                <w:sz w:val="22"/>
                <w:szCs w:val="22"/>
              </w:rPr>
              <w:t xml:space="preserve">   </w:t>
            </w:r>
            <w:r w:rsidRPr="004612B7">
              <w:rPr>
                <w:rFonts w:ascii="Tahoma" w:hAnsi="Tahoma" w:cs="Tahoma"/>
                <w:sz w:val="22"/>
                <w:szCs w:val="22"/>
              </w:rPr>
              <w:t>1.1 DATI ANAGRAFICI</w:t>
            </w:r>
          </w:p>
          <w:p w14:paraId="0FB22FAF" w14:textId="77777777" w:rsidR="004612B7" w:rsidRPr="004612B7" w:rsidRDefault="004612B7" w:rsidP="00FB3805">
            <w:pPr>
              <w:tabs>
                <w:tab w:val="left" w:pos="9360"/>
              </w:tabs>
              <w:autoSpaceDE w:val="0"/>
              <w:spacing w:line="360" w:lineRule="auto"/>
              <w:ind w:firstLine="454"/>
              <w:rPr>
                <w:rFonts w:ascii="Tahoma" w:hAnsi="Tahoma" w:cs="Tahoma"/>
                <w:sz w:val="22"/>
                <w:szCs w:val="22"/>
              </w:rPr>
            </w:pPr>
            <w:r w:rsidRPr="004612B7">
              <w:rPr>
                <w:rFonts w:ascii="Tahoma" w:eastAsia="DejaVu Sans" w:hAnsi="Tahoma" w:cs="Tahoma"/>
                <w:sz w:val="22"/>
                <w:szCs w:val="22"/>
              </w:rPr>
              <w:t xml:space="preserve">   </w:t>
            </w:r>
            <w:r w:rsidRPr="004612B7">
              <w:rPr>
                <w:rFonts w:ascii="Tahoma" w:hAnsi="Tahoma" w:cs="Tahoma"/>
                <w:sz w:val="22"/>
                <w:szCs w:val="22"/>
              </w:rPr>
              <w:t xml:space="preserve">1.2 INDICE DEL PDP </w:t>
            </w:r>
          </w:p>
        </w:tc>
        <w:tc>
          <w:tcPr>
            <w:tcW w:w="1639" w:type="dxa"/>
            <w:tcBorders>
              <w:left w:val="single" w:sz="4" w:space="0" w:color="000000"/>
              <w:bottom w:val="single" w:sz="4" w:space="0" w:color="000000"/>
            </w:tcBorders>
            <w:shd w:val="clear" w:color="auto" w:fill="auto"/>
          </w:tcPr>
          <w:p w14:paraId="41DC0BE4" w14:textId="77777777" w:rsidR="004612B7" w:rsidRPr="004612B7" w:rsidRDefault="004612B7" w:rsidP="00FB3805">
            <w:pPr>
              <w:tabs>
                <w:tab w:val="left" w:pos="9360"/>
              </w:tabs>
              <w:autoSpaceDE w:val="0"/>
              <w:snapToGrid w:val="0"/>
              <w:spacing w:line="360" w:lineRule="auto"/>
              <w:jc w:val="center"/>
              <w:rPr>
                <w:rFonts w:ascii="Tahoma" w:hAnsi="Tahoma" w:cs="Tahoma"/>
                <w:sz w:val="22"/>
                <w:szCs w:val="22"/>
              </w:rPr>
            </w:pPr>
          </w:p>
        </w:tc>
        <w:tc>
          <w:tcPr>
            <w:tcW w:w="1661" w:type="dxa"/>
            <w:tcBorders>
              <w:left w:val="single" w:sz="4" w:space="0" w:color="000000"/>
              <w:bottom w:val="single" w:sz="4" w:space="0" w:color="000000"/>
            </w:tcBorders>
            <w:shd w:val="clear" w:color="auto" w:fill="auto"/>
          </w:tcPr>
          <w:p w14:paraId="31C0EFF6" w14:textId="77777777" w:rsidR="004612B7" w:rsidRPr="004612B7" w:rsidRDefault="004612B7" w:rsidP="00FB3805">
            <w:pPr>
              <w:tabs>
                <w:tab w:val="left" w:pos="9360"/>
              </w:tabs>
              <w:autoSpaceDE w:val="0"/>
              <w:snapToGrid w:val="0"/>
              <w:spacing w:line="360" w:lineRule="auto"/>
              <w:jc w:val="center"/>
              <w:rPr>
                <w:rFonts w:ascii="Tahoma" w:hAnsi="Tahoma" w:cs="Tahoma"/>
                <w:b/>
                <w:sz w:val="22"/>
                <w:szCs w:val="22"/>
              </w:rPr>
            </w:pPr>
          </w:p>
        </w:tc>
        <w:tc>
          <w:tcPr>
            <w:tcW w:w="1554" w:type="dxa"/>
            <w:tcBorders>
              <w:left w:val="single" w:sz="4" w:space="0" w:color="000000"/>
              <w:bottom w:val="single" w:sz="4" w:space="0" w:color="000000"/>
              <w:right w:val="single" w:sz="4" w:space="0" w:color="000000"/>
            </w:tcBorders>
            <w:shd w:val="clear" w:color="auto" w:fill="auto"/>
          </w:tcPr>
          <w:p w14:paraId="51C28ACE" w14:textId="77777777" w:rsidR="004612B7" w:rsidRPr="004612B7" w:rsidRDefault="004612B7" w:rsidP="00FB3805">
            <w:pPr>
              <w:tabs>
                <w:tab w:val="left" w:pos="9360"/>
              </w:tabs>
              <w:autoSpaceDE w:val="0"/>
              <w:snapToGrid w:val="0"/>
              <w:spacing w:line="360" w:lineRule="auto"/>
              <w:jc w:val="center"/>
              <w:rPr>
                <w:rFonts w:ascii="Tahoma" w:hAnsi="Tahoma" w:cs="Tahoma"/>
                <w:b/>
                <w:sz w:val="22"/>
                <w:szCs w:val="22"/>
              </w:rPr>
            </w:pPr>
          </w:p>
        </w:tc>
      </w:tr>
      <w:tr w:rsidR="004612B7" w:rsidRPr="004612B7" w14:paraId="3112B6B4" w14:textId="77777777" w:rsidTr="004612B7">
        <w:trPr>
          <w:trHeight w:val="701"/>
        </w:trPr>
        <w:tc>
          <w:tcPr>
            <w:tcW w:w="5836" w:type="dxa"/>
            <w:tcBorders>
              <w:left w:val="single" w:sz="4" w:space="0" w:color="000000"/>
              <w:bottom w:val="single" w:sz="4" w:space="0" w:color="000000"/>
            </w:tcBorders>
            <w:shd w:val="clear" w:color="auto" w:fill="auto"/>
          </w:tcPr>
          <w:p w14:paraId="405A809D" w14:textId="77777777" w:rsidR="004612B7" w:rsidRPr="004612B7" w:rsidRDefault="004612B7" w:rsidP="00FB3805">
            <w:pPr>
              <w:autoSpaceDE w:val="0"/>
              <w:spacing w:line="360" w:lineRule="auto"/>
              <w:rPr>
                <w:rFonts w:ascii="Tahoma" w:eastAsia="DejaVu Sans" w:hAnsi="Tahoma" w:cs="Tahoma"/>
                <w:sz w:val="22"/>
                <w:szCs w:val="22"/>
              </w:rPr>
            </w:pPr>
            <w:r w:rsidRPr="004612B7">
              <w:rPr>
                <w:rFonts w:ascii="Tahoma" w:hAnsi="Tahoma" w:cs="Tahoma"/>
                <w:sz w:val="22"/>
                <w:szCs w:val="22"/>
              </w:rPr>
              <w:t>2 INDIVIDUAZIONE E DESCRIZONE DEL BES</w:t>
            </w:r>
          </w:p>
          <w:p w14:paraId="6B04D841" w14:textId="77777777" w:rsidR="004612B7" w:rsidRPr="004612B7" w:rsidRDefault="004612B7" w:rsidP="00FB3805">
            <w:pPr>
              <w:autoSpaceDE w:val="0"/>
              <w:spacing w:line="360" w:lineRule="auto"/>
              <w:rPr>
                <w:rFonts w:ascii="Tahoma" w:hAnsi="Tahoma" w:cs="Tahoma"/>
                <w:sz w:val="22"/>
                <w:szCs w:val="22"/>
              </w:rPr>
            </w:pPr>
            <w:r w:rsidRPr="004612B7">
              <w:rPr>
                <w:rFonts w:ascii="Tahoma" w:eastAsia="DejaVu Sans" w:hAnsi="Tahoma" w:cs="Tahoma"/>
                <w:sz w:val="22"/>
                <w:szCs w:val="22"/>
              </w:rPr>
              <w:t xml:space="preserve">     </w:t>
            </w:r>
            <w:r w:rsidRPr="004612B7">
              <w:rPr>
                <w:rFonts w:ascii="Tahoma" w:hAnsi="Tahoma" w:cs="Tahoma"/>
                <w:sz w:val="22"/>
                <w:szCs w:val="22"/>
              </w:rPr>
              <w:t>2.1 DSA</w:t>
            </w:r>
          </w:p>
          <w:p w14:paraId="33E931EC" w14:textId="77777777" w:rsidR="004612B7" w:rsidRPr="004612B7" w:rsidRDefault="004612B7" w:rsidP="00FB3805">
            <w:pPr>
              <w:autoSpaceDE w:val="0"/>
              <w:spacing w:line="360" w:lineRule="auto"/>
              <w:ind w:firstLine="340"/>
              <w:rPr>
                <w:rFonts w:ascii="Tahoma" w:hAnsi="Tahoma" w:cs="Tahoma"/>
                <w:sz w:val="22"/>
                <w:szCs w:val="22"/>
              </w:rPr>
            </w:pPr>
            <w:r w:rsidRPr="004612B7">
              <w:rPr>
                <w:rFonts w:ascii="Tahoma" w:hAnsi="Tahoma" w:cs="Tahoma"/>
                <w:sz w:val="22"/>
                <w:szCs w:val="22"/>
              </w:rPr>
              <w:t>2.2 DISTURBI EVOLUTIVI SPECIFICI</w:t>
            </w:r>
          </w:p>
          <w:p w14:paraId="142CEB67" w14:textId="77777777" w:rsidR="004612B7" w:rsidRPr="004612B7" w:rsidRDefault="004612B7" w:rsidP="00FB3805">
            <w:pPr>
              <w:autoSpaceDE w:val="0"/>
              <w:spacing w:line="360" w:lineRule="auto"/>
              <w:ind w:firstLine="340"/>
              <w:rPr>
                <w:rFonts w:ascii="Tahoma" w:hAnsi="Tahoma" w:cs="Tahoma"/>
                <w:sz w:val="22"/>
                <w:szCs w:val="22"/>
              </w:rPr>
            </w:pPr>
            <w:r w:rsidRPr="004612B7">
              <w:rPr>
                <w:rFonts w:ascii="Tahoma" w:hAnsi="Tahoma" w:cs="Tahoma"/>
                <w:sz w:val="22"/>
                <w:szCs w:val="22"/>
              </w:rPr>
              <w:t>2.3 SVANTAGIO SOCIO ECONOMICO</w:t>
            </w:r>
          </w:p>
          <w:p w14:paraId="1A4F7888" w14:textId="77777777" w:rsidR="004612B7" w:rsidRPr="004612B7" w:rsidRDefault="004612B7" w:rsidP="00FB3805">
            <w:pPr>
              <w:autoSpaceDE w:val="0"/>
              <w:spacing w:line="360" w:lineRule="auto"/>
              <w:ind w:firstLine="340"/>
              <w:rPr>
                <w:rFonts w:ascii="Tahoma" w:hAnsi="Tahoma" w:cs="Tahoma"/>
                <w:sz w:val="22"/>
                <w:szCs w:val="22"/>
              </w:rPr>
            </w:pPr>
            <w:r w:rsidRPr="004612B7">
              <w:rPr>
                <w:rFonts w:ascii="Tahoma" w:hAnsi="Tahoma" w:cs="Tahoma"/>
                <w:sz w:val="22"/>
                <w:szCs w:val="22"/>
              </w:rPr>
              <w:t>2,4 ALTRE DIFFICOLTA'</w:t>
            </w:r>
          </w:p>
          <w:p w14:paraId="75CFB007" w14:textId="77777777" w:rsidR="004612B7" w:rsidRPr="004612B7" w:rsidRDefault="004612B7" w:rsidP="004612B7">
            <w:pPr>
              <w:tabs>
                <w:tab w:val="left" w:pos="9360"/>
              </w:tabs>
              <w:autoSpaceDE w:val="0"/>
              <w:spacing w:line="360" w:lineRule="auto"/>
              <w:ind w:firstLine="340"/>
              <w:rPr>
                <w:rFonts w:ascii="Tahoma" w:hAnsi="Tahoma" w:cs="Tahoma"/>
                <w:sz w:val="22"/>
                <w:szCs w:val="22"/>
              </w:rPr>
            </w:pPr>
            <w:r w:rsidRPr="004612B7">
              <w:rPr>
                <w:rFonts w:ascii="Tahoma" w:hAnsi="Tahoma" w:cs="Tahoma"/>
                <w:sz w:val="22"/>
                <w:szCs w:val="22"/>
              </w:rPr>
              <w:t>2.5 ALUNNI NON ITALIOFONI</w:t>
            </w:r>
          </w:p>
        </w:tc>
        <w:tc>
          <w:tcPr>
            <w:tcW w:w="1639" w:type="dxa"/>
            <w:tcBorders>
              <w:left w:val="single" w:sz="4" w:space="0" w:color="000000"/>
              <w:bottom w:val="single" w:sz="4" w:space="0" w:color="000000"/>
            </w:tcBorders>
            <w:shd w:val="clear" w:color="auto" w:fill="auto"/>
          </w:tcPr>
          <w:p w14:paraId="3BA0E658" w14:textId="77777777" w:rsidR="004612B7" w:rsidRPr="004612B7" w:rsidRDefault="004612B7" w:rsidP="00FB3805">
            <w:pPr>
              <w:tabs>
                <w:tab w:val="left" w:pos="9360"/>
              </w:tabs>
              <w:autoSpaceDE w:val="0"/>
              <w:snapToGrid w:val="0"/>
              <w:spacing w:line="360" w:lineRule="auto"/>
              <w:jc w:val="center"/>
              <w:rPr>
                <w:rFonts w:ascii="Tahoma" w:hAnsi="Tahoma" w:cs="Tahoma"/>
                <w:sz w:val="22"/>
                <w:szCs w:val="22"/>
              </w:rPr>
            </w:pPr>
          </w:p>
        </w:tc>
        <w:tc>
          <w:tcPr>
            <w:tcW w:w="1661" w:type="dxa"/>
            <w:tcBorders>
              <w:left w:val="single" w:sz="4" w:space="0" w:color="000000"/>
              <w:bottom w:val="single" w:sz="4" w:space="0" w:color="000000"/>
            </w:tcBorders>
            <w:shd w:val="clear" w:color="auto" w:fill="auto"/>
          </w:tcPr>
          <w:p w14:paraId="26B183BB" w14:textId="77777777" w:rsidR="004612B7" w:rsidRPr="004612B7" w:rsidRDefault="004612B7" w:rsidP="00FB3805">
            <w:pPr>
              <w:tabs>
                <w:tab w:val="left" w:pos="9360"/>
              </w:tabs>
              <w:autoSpaceDE w:val="0"/>
              <w:snapToGrid w:val="0"/>
              <w:spacing w:line="360" w:lineRule="auto"/>
              <w:jc w:val="center"/>
              <w:rPr>
                <w:rFonts w:ascii="Tahoma" w:hAnsi="Tahoma" w:cs="Tahoma"/>
                <w:b/>
                <w:sz w:val="22"/>
                <w:szCs w:val="22"/>
              </w:rPr>
            </w:pPr>
          </w:p>
        </w:tc>
        <w:tc>
          <w:tcPr>
            <w:tcW w:w="1554" w:type="dxa"/>
            <w:tcBorders>
              <w:left w:val="single" w:sz="4" w:space="0" w:color="000000"/>
              <w:bottom w:val="single" w:sz="4" w:space="0" w:color="000000"/>
              <w:right w:val="single" w:sz="4" w:space="0" w:color="000000"/>
            </w:tcBorders>
            <w:shd w:val="clear" w:color="auto" w:fill="auto"/>
          </w:tcPr>
          <w:p w14:paraId="03175489" w14:textId="77777777" w:rsidR="004612B7" w:rsidRPr="004612B7" w:rsidRDefault="004612B7" w:rsidP="00FB3805">
            <w:pPr>
              <w:tabs>
                <w:tab w:val="left" w:pos="9360"/>
              </w:tabs>
              <w:autoSpaceDE w:val="0"/>
              <w:snapToGrid w:val="0"/>
              <w:spacing w:line="360" w:lineRule="auto"/>
              <w:jc w:val="center"/>
              <w:rPr>
                <w:rFonts w:ascii="Tahoma" w:hAnsi="Tahoma" w:cs="Tahoma"/>
                <w:b/>
                <w:sz w:val="22"/>
                <w:szCs w:val="22"/>
              </w:rPr>
            </w:pPr>
          </w:p>
        </w:tc>
      </w:tr>
      <w:tr w:rsidR="004612B7" w:rsidRPr="004612B7" w14:paraId="68E3B766" w14:textId="77777777" w:rsidTr="007C1912">
        <w:trPr>
          <w:trHeight w:val="2008"/>
        </w:trPr>
        <w:tc>
          <w:tcPr>
            <w:tcW w:w="5836" w:type="dxa"/>
            <w:tcBorders>
              <w:left w:val="single" w:sz="4" w:space="0" w:color="000000"/>
              <w:bottom w:val="single" w:sz="4" w:space="0" w:color="000000"/>
            </w:tcBorders>
            <w:shd w:val="clear" w:color="auto" w:fill="auto"/>
          </w:tcPr>
          <w:p w14:paraId="35F7F44E" w14:textId="77777777" w:rsidR="004612B7" w:rsidRPr="004612B7" w:rsidRDefault="004612B7" w:rsidP="00FB3805">
            <w:pPr>
              <w:autoSpaceDE w:val="0"/>
              <w:spacing w:line="360" w:lineRule="auto"/>
              <w:rPr>
                <w:rFonts w:ascii="Tahoma" w:hAnsi="Tahoma" w:cs="Tahoma"/>
                <w:sz w:val="22"/>
                <w:szCs w:val="22"/>
              </w:rPr>
            </w:pPr>
            <w:r w:rsidRPr="004612B7">
              <w:rPr>
                <w:rFonts w:ascii="Tahoma" w:hAnsi="Tahoma" w:cs="Tahoma"/>
                <w:sz w:val="22"/>
                <w:szCs w:val="22"/>
              </w:rPr>
              <w:t>3 OSSERVAZIONI</w:t>
            </w:r>
          </w:p>
          <w:p w14:paraId="046427CF" w14:textId="77777777" w:rsidR="004612B7" w:rsidRPr="004612B7" w:rsidRDefault="004612B7" w:rsidP="00FB3805">
            <w:pPr>
              <w:autoSpaceDE w:val="0"/>
              <w:spacing w:line="360" w:lineRule="auto"/>
              <w:ind w:firstLine="454"/>
              <w:rPr>
                <w:rFonts w:ascii="Tahoma" w:hAnsi="Tahoma" w:cs="Tahoma"/>
                <w:sz w:val="22"/>
                <w:szCs w:val="22"/>
              </w:rPr>
            </w:pPr>
            <w:r w:rsidRPr="004612B7">
              <w:rPr>
                <w:rFonts w:ascii="Tahoma" w:hAnsi="Tahoma" w:cs="Tahoma"/>
                <w:sz w:val="22"/>
                <w:szCs w:val="22"/>
              </w:rPr>
              <w:t>3.1 PRESTAZIONI SCOLASTICHE</w:t>
            </w:r>
          </w:p>
          <w:p w14:paraId="1157F104" w14:textId="77777777" w:rsidR="004612B7" w:rsidRPr="004612B7" w:rsidRDefault="004612B7" w:rsidP="00FB3805">
            <w:pPr>
              <w:autoSpaceDE w:val="0"/>
              <w:spacing w:line="360" w:lineRule="auto"/>
              <w:ind w:firstLine="454"/>
              <w:rPr>
                <w:rFonts w:ascii="Tahoma" w:hAnsi="Tahoma" w:cs="Tahoma"/>
                <w:sz w:val="22"/>
                <w:szCs w:val="22"/>
              </w:rPr>
            </w:pPr>
            <w:r w:rsidRPr="004612B7">
              <w:rPr>
                <w:rFonts w:ascii="Tahoma" w:hAnsi="Tahoma" w:cs="Tahoma"/>
                <w:sz w:val="22"/>
                <w:szCs w:val="22"/>
              </w:rPr>
              <w:t>3.2 ABILITA' STRUMENTALI</w:t>
            </w:r>
          </w:p>
          <w:p w14:paraId="75C5DE7F" w14:textId="77777777" w:rsidR="004612B7" w:rsidRPr="004612B7" w:rsidRDefault="004612B7" w:rsidP="007C1912">
            <w:pPr>
              <w:tabs>
                <w:tab w:val="left" w:pos="1064"/>
              </w:tabs>
              <w:autoSpaceDE w:val="0"/>
              <w:spacing w:line="360" w:lineRule="auto"/>
              <w:ind w:left="1020" w:right="-624" w:hanging="510"/>
              <w:rPr>
                <w:rFonts w:ascii="Tahoma" w:hAnsi="Tahoma" w:cs="Tahoma"/>
                <w:sz w:val="22"/>
                <w:szCs w:val="22"/>
              </w:rPr>
            </w:pPr>
            <w:r w:rsidRPr="004612B7">
              <w:rPr>
                <w:rFonts w:ascii="Tahoma" w:hAnsi="Tahoma" w:cs="Tahoma"/>
                <w:sz w:val="22"/>
                <w:szCs w:val="22"/>
              </w:rPr>
              <w:t>3.3 CARATTERISTICHE DEL PROCESSO DI APPRENDIMENTO</w:t>
            </w:r>
          </w:p>
        </w:tc>
        <w:tc>
          <w:tcPr>
            <w:tcW w:w="1639" w:type="dxa"/>
            <w:tcBorders>
              <w:left w:val="single" w:sz="4" w:space="0" w:color="000000"/>
              <w:bottom w:val="single" w:sz="4" w:space="0" w:color="000000"/>
            </w:tcBorders>
            <w:shd w:val="clear" w:color="auto" w:fill="auto"/>
          </w:tcPr>
          <w:p w14:paraId="42F5A93E" w14:textId="77777777" w:rsidR="004612B7" w:rsidRPr="004612B7" w:rsidRDefault="004612B7" w:rsidP="00FB3805">
            <w:pPr>
              <w:tabs>
                <w:tab w:val="left" w:pos="9360"/>
              </w:tabs>
              <w:autoSpaceDE w:val="0"/>
              <w:snapToGrid w:val="0"/>
              <w:spacing w:line="360" w:lineRule="auto"/>
              <w:jc w:val="center"/>
              <w:rPr>
                <w:rFonts w:ascii="Tahoma" w:hAnsi="Tahoma" w:cs="Tahoma"/>
                <w:sz w:val="22"/>
                <w:szCs w:val="22"/>
              </w:rPr>
            </w:pPr>
          </w:p>
        </w:tc>
        <w:tc>
          <w:tcPr>
            <w:tcW w:w="1661" w:type="dxa"/>
            <w:tcBorders>
              <w:left w:val="single" w:sz="4" w:space="0" w:color="000000"/>
              <w:bottom w:val="single" w:sz="4" w:space="0" w:color="000000"/>
            </w:tcBorders>
            <w:shd w:val="clear" w:color="auto" w:fill="auto"/>
          </w:tcPr>
          <w:p w14:paraId="656A9A25" w14:textId="77777777" w:rsidR="004612B7" w:rsidRPr="004612B7" w:rsidRDefault="004612B7" w:rsidP="00FB3805">
            <w:pPr>
              <w:tabs>
                <w:tab w:val="left" w:pos="9360"/>
              </w:tabs>
              <w:autoSpaceDE w:val="0"/>
              <w:snapToGrid w:val="0"/>
              <w:spacing w:line="360" w:lineRule="auto"/>
              <w:jc w:val="center"/>
              <w:rPr>
                <w:rFonts w:ascii="Tahoma" w:hAnsi="Tahoma" w:cs="Tahoma"/>
                <w:b/>
                <w:sz w:val="22"/>
                <w:szCs w:val="22"/>
              </w:rPr>
            </w:pPr>
          </w:p>
        </w:tc>
        <w:tc>
          <w:tcPr>
            <w:tcW w:w="1554" w:type="dxa"/>
            <w:tcBorders>
              <w:left w:val="single" w:sz="4" w:space="0" w:color="000000"/>
              <w:bottom w:val="single" w:sz="4" w:space="0" w:color="000000"/>
              <w:right w:val="single" w:sz="4" w:space="0" w:color="000000"/>
            </w:tcBorders>
            <w:shd w:val="clear" w:color="auto" w:fill="auto"/>
          </w:tcPr>
          <w:p w14:paraId="45A8697D" w14:textId="77777777" w:rsidR="004612B7" w:rsidRPr="004612B7" w:rsidRDefault="004612B7" w:rsidP="00FB3805">
            <w:pPr>
              <w:tabs>
                <w:tab w:val="left" w:pos="9360"/>
              </w:tabs>
              <w:autoSpaceDE w:val="0"/>
              <w:snapToGrid w:val="0"/>
              <w:spacing w:line="360" w:lineRule="auto"/>
              <w:jc w:val="center"/>
              <w:rPr>
                <w:rFonts w:ascii="Tahoma" w:hAnsi="Tahoma" w:cs="Tahoma"/>
                <w:b/>
                <w:sz w:val="22"/>
                <w:szCs w:val="22"/>
              </w:rPr>
            </w:pPr>
          </w:p>
        </w:tc>
      </w:tr>
      <w:tr w:rsidR="004612B7" w:rsidRPr="004612B7" w14:paraId="3A7F2BB6" w14:textId="77777777" w:rsidTr="004612B7">
        <w:trPr>
          <w:trHeight w:val="701"/>
        </w:trPr>
        <w:tc>
          <w:tcPr>
            <w:tcW w:w="5836" w:type="dxa"/>
            <w:tcBorders>
              <w:left w:val="single" w:sz="4" w:space="0" w:color="000000"/>
              <w:bottom w:val="single" w:sz="4" w:space="0" w:color="000000"/>
            </w:tcBorders>
            <w:shd w:val="clear" w:color="auto" w:fill="auto"/>
          </w:tcPr>
          <w:p w14:paraId="02FFBFD7" w14:textId="77777777" w:rsidR="004612B7" w:rsidRPr="004612B7" w:rsidRDefault="004612B7" w:rsidP="00FB3805">
            <w:pPr>
              <w:autoSpaceDE w:val="0"/>
              <w:spacing w:line="360" w:lineRule="auto"/>
              <w:rPr>
                <w:rFonts w:ascii="Tahoma" w:hAnsi="Tahoma" w:cs="Tahoma"/>
                <w:sz w:val="22"/>
                <w:szCs w:val="22"/>
              </w:rPr>
            </w:pPr>
            <w:r w:rsidRPr="004612B7">
              <w:rPr>
                <w:rFonts w:ascii="Tahoma" w:hAnsi="Tahoma" w:cs="Tahoma"/>
                <w:sz w:val="22"/>
                <w:szCs w:val="22"/>
              </w:rPr>
              <w:t>4 DEFINIZIONE DEGLI OBIETTIVI DIDATTICI</w:t>
            </w:r>
          </w:p>
          <w:p w14:paraId="286F5148" w14:textId="77777777" w:rsidR="004612B7" w:rsidRPr="004612B7" w:rsidRDefault="004612B7" w:rsidP="00FB3805">
            <w:pPr>
              <w:autoSpaceDE w:val="0"/>
              <w:spacing w:line="360" w:lineRule="auto"/>
              <w:ind w:firstLine="624"/>
              <w:rPr>
                <w:rFonts w:ascii="Tahoma" w:hAnsi="Tahoma" w:cs="Tahoma"/>
                <w:sz w:val="22"/>
                <w:szCs w:val="22"/>
              </w:rPr>
            </w:pPr>
            <w:r w:rsidRPr="004612B7">
              <w:rPr>
                <w:rFonts w:ascii="Tahoma" w:hAnsi="Tahoma" w:cs="Tahoma"/>
                <w:sz w:val="22"/>
                <w:szCs w:val="22"/>
              </w:rPr>
              <w:t>4.1 LIVELLO DEGLI OBIETTIVI</w:t>
            </w:r>
          </w:p>
          <w:p w14:paraId="518DF726" w14:textId="77777777" w:rsidR="004612B7" w:rsidRPr="004612B7" w:rsidRDefault="004612B7" w:rsidP="00FB3805">
            <w:pPr>
              <w:autoSpaceDE w:val="0"/>
              <w:spacing w:line="360" w:lineRule="auto"/>
              <w:ind w:firstLine="624"/>
              <w:rPr>
                <w:rFonts w:ascii="Tahoma" w:hAnsi="Tahoma" w:cs="Tahoma"/>
                <w:sz w:val="22"/>
                <w:szCs w:val="22"/>
              </w:rPr>
            </w:pPr>
            <w:r w:rsidRPr="004612B7">
              <w:rPr>
                <w:rFonts w:ascii="Tahoma" w:hAnsi="Tahoma" w:cs="Tahoma"/>
                <w:sz w:val="22"/>
                <w:szCs w:val="22"/>
              </w:rPr>
              <w:t>4.2 STRATEGIE COMPENSATIVE</w:t>
            </w:r>
          </w:p>
          <w:p w14:paraId="4E4F3BEE" w14:textId="77777777" w:rsidR="004612B7" w:rsidRPr="004612B7" w:rsidRDefault="004612B7" w:rsidP="00FB3805">
            <w:pPr>
              <w:autoSpaceDE w:val="0"/>
              <w:spacing w:line="360" w:lineRule="auto"/>
              <w:ind w:firstLine="624"/>
              <w:rPr>
                <w:rFonts w:ascii="Tahoma" w:hAnsi="Tahoma" w:cs="Tahoma"/>
                <w:sz w:val="22"/>
                <w:szCs w:val="22"/>
              </w:rPr>
            </w:pPr>
            <w:r w:rsidRPr="004612B7">
              <w:rPr>
                <w:rFonts w:ascii="Tahoma" w:hAnsi="Tahoma" w:cs="Tahoma"/>
                <w:sz w:val="22"/>
                <w:szCs w:val="22"/>
              </w:rPr>
              <w:t>4.3 STRUMENTI COMPENSATIVI</w:t>
            </w:r>
          </w:p>
          <w:p w14:paraId="50BAEC1B" w14:textId="77777777" w:rsidR="004612B7" w:rsidRPr="004612B7" w:rsidRDefault="004612B7" w:rsidP="00FB3805">
            <w:pPr>
              <w:autoSpaceDE w:val="0"/>
              <w:spacing w:line="360" w:lineRule="auto"/>
              <w:ind w:firstLine="624"/>
              <w:rPr>
                <w:rFonts w:ascii="Tahoma" w:hAnsi="Tahoma" w:cs="Tahoma"/>
                <w:sz w:val="22"/>
                <w:szCs w:val="22"/>
              </w:rPr>
            </w:pPr>
            <w:r w:rsidRPr="004612B7">
              <w:rPr>
                <w:rFonts w:ascii="Tahoma" w:hAnsi="Tahoma" w:cs="Tahoma"/>
                <w:sz w:val="22"/>
                <w:szCs w:val="22"/>
              </w:rPr>
              <w:t>4.4 MISURE DISPENSATIVE</w:t>
            </w:r>
          </w:p>
          <w:p w14:paraId="2E00AF10" w14:textId="77777777" w:rsidR="004612B7" w:rsidRPr="004612B7" w:rsidRDefault="004612B7" w:rsidP="00FB3805">
            <w:pPr>
              <w:autoSpaceDE w:val="0"/>
              <w:spacing w:line="360" w:lineRule="auto"/>
              <w:ind w:firstLine="624"/>
              <w:rPr>
                <w:rFonts w:ascii="Tahoma" w:hAnsi="Tahoma" w:cs="Tahoma"/>
                <w:sz w:val="22"/>
                <w:szCs w:val="22"/>
              </w:rPr>
            </w:pPr>
            <w:r w:rsidRPr="004612B7">
              <w:rPr>
                <w:rFonts w:ascii="Tahoma" w:hAnsi="Tahoma" w:cs="Tahoma"/>
                <w:sz w:val="22"/>
                <w:szCs w:val="22"/>
              </w:rPr>
              <w:t>4.5 RILEVAZIONE PUNTI DI FORZA</w:t>
            </w:r>
          </w:p>
          <w:p w14:paraId="6B48B7D3" w14:textId="77777777" w:rsidR="004612B7" w:rsidRPr="004612B7" w:rsidRDefault="004612B7" w:rsidP="00FB3805">
            <w:pPr>
              <w:autoSpaceDE w:val="0"/>
              <w:spacing w:line="360" w:lineRule="auto"/>
              <w:ind w:firstLine="624"/>
              <w:rPr>
                <w:rFonts w:ascii="Tahoma" w:hAnsi="Tahoma" w:cs="Tahoma"/>
                <w:sz w:val="22"/>
                <w:szCs w:val="22"/>
              </w:rPr>
            </w:pPr>
            <w:r w:rsidRPr="004612B7">
              <w:rPr>
                <w:rFonts w:ascii="Tahoma" w:hAnsi="Tahoma" w:cs="Tahoma"/>
                <w:sz w:val="22"/>
                <w:szCs w:val="22"/>
              </w:rPr>
              <w:t>4.6 MODALITA' SVOLGIMENTO VERIFICHE</w:t>
            </w:r>
          </w:p>
          <w:p w14:paraId="5FC110A3" w14:textId="77777777" w:rsidR="004612B7" w:rsidRPr="004612B7" w:rsidRDefault="004612B7" w:rsidP="00FB3805">
            <w:pPr>
              <w:autoSpaceDE w:val="0"/>
              <w:spacing w:line="360" w:lineRule="auto"/>
              <w:ind w:firstLine="624"/>
              <w:rPr>
                <w:rFonts w:ascii="Tahoma" w:hAnsi="Tahoma" w:cs="Tahoma"/>
                <w:sz w:val="22"/>
                <w:szCs w:val="22"/>
              </w:rPr>
            </w:pPr>
            <w:r w:rsidRPr="004612B7">
              <w:rPr>
                <w:rFonts w:ascii="Tahoma" w:hAnsi="Tahoma" w:cs="Tahoma"/>
                <w:sz w:val="22"/>
                <w:szCs w:val="22"/>
              </w:rPr>
              <w:t>4.7 CRITERI DI CORREZIONE</w:t>
            </w:r>
          </w:p>
          <w:p w14:paraId="0CA82824" w14:textId="77777777" w:rsidR="004612B7" w:rsidRPr="004612B7" w:rsidRDefault="004612B7" w:rsidP="00FB3805">
            <w:pPr>
              <w:autoSpaceDE w:val="0"/>
              <w:spacing w:line="360" w:lineRule="auto"/>
              <w:ind w:firstLine="624"/>
              <w:rPr>
                <w:rFonts w:ascii="Tahoma" w:hAnsi="Tahoma" w:cs="Tahoma"/>
                <w:sz w:val="22"/>
                <w:szCs w:val="22"/>
              </w:rPr>
            </w:pPr>
            <w:r w:rsidRPr="004612B7">
              <w:rPr>
                <w:rFonts w:ascii="Tahoma" w:hAnsi="Tahoma" w:cs="Tahoma"/>
                <w:sz w:val="22"/>
                <w:szCs w:val="22"/>
              </w:rPr>
              <w:t>4.8 CRITERI DI VALUTAZIONE</w:t>
            </w:r>
          </w:p>
          <w:p w14:paraId="2A18A846" w14:textId="77777777" w:rsidR="004612B7" w:rsidRPr="004612B7" w:rsidRDefault="004612B7" w:rsidP="00FB3805">
            <w:pPr>
              <w:tabs>
                <w:tab w:val="left" w:pos="9360"/>
              </w:tabs>
              <w:autoSpaceDE w:val="0"/>
              <w:spacing w:line="360" w:lineRule="auto"/>
              <w:ind w:firstLine="624"/>
              <w:rPr>
                <w:rFonts w:ascii="Tahoma" w:hAnsi="Tahoma" w:cs="Tahoma"/>
                <w:sz w:val="22"/>
                <w:szCs w:val="22"/>
              </w:rPr>
            </w:pPr>
            <w:r w:rsidRPr="004612B7">
              <w:rPr>
                <w:rFonts w:ascii="Tahoma" w:hAnsi="Tahoma" w:cs="Tahoma"/>
                <w:sz w:val="22"/>
                <w:szCs w:val="22"/>
              </w:rPr>
              <w:t>4.9 INFORMAZIONI DALLA FAMIGLIA</w:t>
            </w:r>
          </w:p>
        </w:tc>
        <w:tc>
          <w:tcPr>
            <w:tcW w:w="1639" w:type="dxa"/>
            <w:tcBorders>
              <w:left w:val="single" w:sz="4" w:space="0" w:color="000000"/>
              <w:bottom w:val="single" w:sz="4" w:space="0" w:color="000000"/>
            </w:tcBorders>
            <w:shd w:val="clear" w:color="auto" w:fill="auto"/>
          </w:tcPr>
          <w:p w14:paraId="0EFC4BF1" w14:textId="77777777" w:rsidR="004612B7" w:rsidRPr="004612B7" w:rsidRDefault="004612B7" w:rsidP="00FB3805">
            <w:pPr>
              <w:tabs>
                <w:tab w:val="left" w:pos="9360"/>
              </w:tabs>
              <w:autoSpaceDE w:val="0"/>
              <w:snapToGrid w:val="0"/>
              <w:spacing w:line="360" w:lineRule="auto"/>
              <w:jc w:val="center"/>
              <w:rPr>
                <w:rFonts w:ascii="Tahoma" w:hAnsi="Tahoma" w:cs="Tahoma"/>
                <w:sz w:val="22"/>
                <w:szCs w:val="22"/>
              </w:rPr>
            </w:pPr>
          </w:p>
        </w:tc>
        <w:tc>
          <w:tcPr>
            <w:tcW w:w="1661" w:type="dxa"/>
            <w:tcBorders>
              <w:left w:val="single" w:sz="4" w:space="0" w:color="000000"/>
              <w:bottom w:val="single" w:sz="4" w:space="0" w:color="000000"/>
            </w:tcBorders>
            <w:shd w:val="clear" w:color="auto" w:fill="auto"/>
          </w:tcPr>
          <w:p w14:paraId="7FFA0D1A" w14:textId="77777777" w:rsidR="004612B7" w:rsidRPr="004612B7" w:rsidRDefault="004612B7" w:rsidP="00FB3805">
            <w:pPr>
              <w:tabs>
                <w:tab w:val="left" w:pos="9360"/>
              </w:tabs>
              <w:autoSpaceDE w:val="0"/>
              <w:snapToGrid w:val="0"/>
              <w:spacing w:line="360" w:lineRule="auto"/>
              <w:jc w:val="center"/>
              <w:rPr>
                <w:rFonts w:ascii="Tahoma" w:hAnsi="Tahoma" w:cs="Tahoma"/>
                <w:b/>
                <w:sz w:val="22"/>
                <w:szCs w:val="22"/>
              </w:rPr>
            </w:pPr>
          </w:p>
        </w:tc>
        <w:tc>
          <w:tcPr>
            <w:tcW w:w="1554" w:type="dxa"/>
            <w:tcBorders>
              <w:left w:val="single" w:sz="4" w:space="0" w:color="000000"/>
              <w:bottom w:val="single" w:sz="4" w:space="0" w:color="000000"/>
              <w:right w:val="single" w:sz="4" w:space="0" w:color="000000"/>
            </w:tcBorders>
            <w:shd w:val="clear" w:color="auto" w:fill="auto"/>
          </w:tcPr>
          <w:p w14:paraId="36D59342" w14:textId="77777777" w:rsidR="004612B7" w:rsidRPr="004612B7" w:rsidRDefault="004612B7" w:rsidP="00FB3805">
            <w:pPr>
              <w:tabs>
                <w:tab w:val="left" w:pos="9360"/>
              </w:tabs>
              <w:autoSpaceDE w:val="0"/>
              <w:snapToGrid w:val="0"/>
              <w:spacing w:line="360" w:lineRule="auto"/>
              <w:jc w:val="center"/>
              <w:rPr>
                <w:rFonts w:ascii="Tahoma" w:hAnsi="Tahoma" w:cs="Tahoma"/>
                <w:b/>
                <w:sz w:val="22"/>
                <w:szCs w:val="22"/>
              </w:rPr>
            </w:pPr>
          </w:p>
        </w:tc>
      </w:tr>
      <w:tr w:rsidR="004612B7" w:rsidRPr="004612B7" w14:paraId="18317EDE" w14:textId="77777777" w:rsidTr="004612B7">
        <w:trPr>
          <w:trHeight w:val="701"/>
        </w:trPr>
        <w:tc>
          <w:tcPr>
            <w:tcW w:w="5836" w:type="dxa"/>
            <w:tcBorders>
              <w:left w:val="single" w:sz="4" w:space="0" w:color="000000"/>
              <w:bottom w:val="single" w:sz="4" w:space="0" w:color="000000"/>
            </w:tcBorders>
            <w:shd w:val="clear" w:color="auto" w:fill="auto"/>
          </w:tcPr>
          <w:p w14:paraId="3BBCABB3" w14:textId="77777777" w:rsidR="004612B7" w:rsidRPr="004612B7" w:rsidRDefault="004612B7" w:rsidP="00FB3805">
            <w:pPr>
              <w:tabs>
                <w:tab w:val="left" w:pos="9360"/>
              </w:tabs>
              <w:autoSpaceDE w:val="0"/>
              <w:snapToGrid w:val="0"/>
              <w:spacing w:line="360" w:lineRule="auto"/>
              <w:rPr>
                <w:rFonts w:ascii="Tahoma" w:hAnsi="Tahoma" w:cs="Tahoma"/>
                <w:sz w:val="16"/>
                <w:szCs w:val="16"/>
              </w:rPr>
            </w:pPr>
          </w:p>
          <w:p w14:paraId="5013CFE9" w14:textId="77777777" w:rsidR="004612B7" w:rsidRPr="004612B7" w:rsidRDefault="004612B7" w:rsidP="00FB3805">
            <w:pPr>
              <w:tabs>
                <w:tab w:val="left" w:pos="9360"/>
              </w:tabs>
              <w:autoSpaceDE w:val="0"/>
              <w:spacing w:line="360" w:lineRule="auto"/>
              <w:rPr>
                <w:rFonts w:ascii="Tahoma" w:hAnsi="Tahoma" w:cs="Tahoma"/>
                <w:sz w:val="22"/>
                <w:szCs w:val="22"/>
              </w:rPr>
            </w:pPr>
            <w:r w:rsidRPr="004612B7">
              <w:rPr>
                <w:rFonts w:ascii="Tahoma" w:hAnsi="Tahoma" w:cs="Tahoma"/>
                <w:sz w:val="22"/>
                <w:szCs w:val="22"/>
              </w:rPr>
              <w:t>5 PATTO CON LA FAMIGLIA</w:t>
            </w:r>
          </w:p>
        </w:tc>
        <w:tc>
          <w:tcPr>
            <w:tcW w:w="1639" w:type="dxa"/>
            <w:tcBorders>
              <w:left w:val="single" w:sz="4" w:space="0" w:color="000000"/>
              <w:bottom w:val="single" w:sz="4" w:space="0" w:color="000000"/>
            </w:tcBorders>
            <w:shd w:val="clear" w:color="auto" w:fill="auto"/>
          </w:tcPr>
          <w:p w14:paraId="231C0E57" w14:textId="77777777" w:rsidR="004612B7" w:rsidRPr="004612B7" w:rsidRDefault="004612B7" w:rsidP="00FB3805">
            <w:pPr>
              <w:tabs>
                <w:tab w:val="left" w:pos="9360"/>
              </w:tabs>
              <w:autoSpaceDE w:val="0"/>
              <w:snapToGrid w:val="0"/>
              <w:spacing w:line="360" w:lineRule="auto"/>
              <w:jc w:val="center"/>
              <w:rPr>
                <w:rFonts w:ascii="Tahoma" w:hAnsi="Tahoma" w:cs="Tahoma"/>
                <w:sz w:val="22"/>
                <w:szCs w:val="22"/>
              </w:rPr>
            </w:pPr>
          </w:p>
        </w:tc>
        <w:tc>
          <w:tcPr>
            <w:tcW w:w="1661" w:type="dxa"/>
            <w:tcBorders>
              <w:left w:val="single" w:sz="4" w:space="0" w:color="000000"/>
              <w:bottom w:val="single" w:sz="4" w:space="0" w:color="000000"/>
            </w:tcBorders>
            <w:shd w:val="clear" w:color="auto" w:fill="auto"/>
          </w:tcPr>
          <w:p w14:paraId="065EDA47" w14:textId="77777777" w:rsidR="004612B7" w:rsidRPr="004612B7" w:rsidRDefault="004612B7" w:rsidP="00FB3805">
            <w:pPr>
              <w:tabs>
                <w:tab w:val="left" w:pos="9360"/>
              </w:tabs>
              <w:autoSpaceDE w:val="0"/>
              <w:snapToGrid w:val="0"/>
              <w:spacing w:line="360" w:lineRule="auto"/>
              <w:jc w:val="center"/>
              <w:rPr>
                <w:rFonts w:ascii="Tahoma" w:hAnsi="Tahoma" w:cs="Tahoma"/>
                <w:b/>
                <w:sz w:val="22"/>
                <w:szCs w:val="22"/>
              </w:rPr>
            </w:pPr>
          </w:p>
        </w:tc>
        <w:tc>
          <w:tcPr>
            <w:tcW w:w="1554" w:type="dxa"/>
            <w:tcBorders>
              <w:left w:val="single" w:sz="4" w:space="0" w:color="000000"/>
              <w:bottom w:val="single" w:sz="4" w:space="0" w:color="000000"/>
              <w:right w:val="single" w:sz="4" w:space="0" w:color="000000"/>
            </w:tcBorders>
            <w:shd w:val="clear" w:color="auto" w:fill="auto"/>
          </w:tcPr>
          <w:p w14:paraId="7FE891E2" w14:textId="77777777" w:rsidR="004612B7" w:rsidRPr="004612B7" w:rsidRDefault="004612B7" w:rsidP="00FB3805">
            <w:pPr>
              <w:tabs>
                <w:tab w:val="left" w:pos="9360"/>
              </w:tabs>
              <w:autoSpaceDE w:val="0"/>
              <w:snapToGrid w:val="0"/>
              <w:spacing w:line="360" w:lineRule="auto"/>
              <w:jc w:val="center"/>
              <w:rPr>
                <w:rFonts w:ascii="Tahoma" w:hAnsi="Tahoma" w:cs="Tahoma"/>
                <w:b/>
                <w:sz w:val="22"/>
                <w:szCs w:val="22"/>
              </w:rPr>
            </w:pPr>
          </w:p>
        </w:tc>
      </w:tr>
      <w:tr w:rsidR="004612B7" w:rsidRPr="004612B7" w14:paraId="13E84BBA" w14:textId="77777777" w:rsidTr="004612B7">
        <w:trPr>
          <w:trHeight w:val="701"/>
        </w:trPr>
        <w:tc>
          <w:tcPr>
            <w:tcW w:w="5836" w:type="dxa"/>
            <w:tcBorders>
              <w:left w:val="single" w:sz="4" w:space="0" w:color="000000"/>
              <w:bottom w:val="single" w:sz="4" w:space="0" w:color="000000"/>
            </w:tcBorders>
            <w:shd w:val="clear" w:color="auto" w:fill="auto"/>
          </w:tcPr>
          <w:p w14:paraId="3DDCD68D" w14:textId="77777777" w:rsidR="004612B7" w:rsidRPr="004612B7" w:rsidRDefault="004612B7" w:rsidP="00FB3805">
            <w:pPr>
              <w:autoSpaceDE w:val="0"/>
              <w:rPr>
                <w:rFonts w:ascii="Tahoma" w:hAnsi="Tahoma" w:cs="Tahoma"/>
                <w:sz w:val="16"/>
                <w:szCs w:val="16"/>
              </w:rPr>
            </w:pPr>
          </w:p>
          <w:p w14:paraId="5C1FB923" w14:textId="77777777" w:rsidR="004612B7" w:rsidRPr="004612B7" w:rsidRDefault="004612B7" w:rsidP="00FB3805">
            <w:pPr>
              <w:autoSpaceDE w:val="0"/>
              <w:rPr>
                <w:rFonts w:ascii="Tahoma" w:hAnsi="Tahoma" w:cs="Tahoma"/>
                <w:b/>
                <w:sz w:val="22"/>
                <w:szCs w:val="22"/>
              </w:rPr>
            </w:pPr>
            <w:r w:rsidRPr="004612B7">
              <w:rPr>
                <w:rFonts w:ascii="Tahoma" w:hAnsi="Tahoma" w:cs="Tahoma"/>
                <w:sz w:val="22"/>
                <w:szCs w:val="22"/>
              </w:rPr>
              <w:t>6 SOTTOSCRITTORI</w:t>
            </w:r>
          </w:p>
          <w:p w14:paraId="480E4C5B" w14:textId="77777777" w:rsidR="004612B7" w:rsidRPr="004612B7" w:rsidRDefault="004612B7" w:rsidP="00FB3805">
            <w:pPr>
              <w:autoSpaceDE w:val="0"/>
              <w:rPr>
                <w:rFonts w:ascii="Tahoma" w:hAnsi="Tahoma" w:cs="Tahoma"/>
                <w:sz w:val="22"/>
                <w:szCs w:val="22"/>
              </w:rPr>
            </w:pPr>
          </w:p>
        </w:tc>
        <w:tc>
          <w:tcPr>
            <w:tcW w:w="1639" w:type="dxa"/>
            <w:tcBorders>
              <w:left w:val="single" w:sz="4" w:space="0" w:color="000000"/>
              <w:bottom w:val="single" w:sz="4" w:space="0" w:color="000000"/>
            </w:tcBorders>
            <w:shd w:val="clear" w:color="auto" w:fill="auto"/>
          </w:tcPr>
          <w:p w14:paraId="67941453" w14:textId="77777777" w:rsidR="004612B7" w:rsidRPr="004612B7" w:rsidRDefault="004612B7" w:rsidP="00FB3805">
            <w:pPr>
              <w:tabs>
                <w:tab w:val="left" w:pos="9360"/>
              </w:tabs>
              <w:autoSpaceDE w:val="0"/>
              <w:snapToGrid w:val="0"/>
              <w:spacing w:line="360" w:lineRule="auto"/>
              <w:jc w:val="center"/>
              <w:rPr>
                <w:rFonts w:ascii="Tahoma" w:hAnsi="Tahoma" w:cs="Tahoma"/>
                <w:sz w:val="22"/>
                <w:szCs w:val="22"/>
              </w:rPr>
            </w:pPr>
          </w:p>
        </w:tc>
        <w:tc>
          <w:tcPr>
            <w:tcW w:w="1661" w:type="dxa"/>
            <w:tcBorders>
              <w:left w:val="single" w:sz="4" w:space="0" w:color="000000"/>
              <w:bottom w:val="single" w:sz="4" w:space="0" w:color="000000"/>
            </w:tcBorders>
            <w:shd w:val="clear" w:color="auto" w:fill="auto"/>
          </w:tcPr>
          <w:p w14:paraId="36DCA91E" w14:textId="77777777" w:rsidR="004612B7" w:rsidRPr="004612B7" w:rsidRDefault="004612B7" w:rsidP="00FB3805">
            <w:pPr>
              <w:tabs>
                <w:tab w:val="left" w:pos="9360"/>
              </w:tabs>
              <w:autoSpaceDE w:val="0"/>
              <w:snapToGrid w:val="0"/>
              <w:spacing w:line="360" w:lineRule="auto"/>
              <w:jc w:val="center"/>
              <w:rPr>
                <w:rFonts w:ascii="Tahoma" w:hAnsi="Tahoma" w:cs="Tahoma"/>
                <w:b/>
                <w:sz w:val="22"/>
                <w:szCs w:val="22"/>
              </w:rPr>
            </w:pPr>
          </w:p>
        </w:tc>
        <w:tc>
          <w:tcPr>
            <w:tcW w:w="1554" w:type="dxa"/>
            <w:tcBorders>
              <w:left w:val="single" w:sz="4" w:space="0" w:color="000000"/>
              <w:bottom w:val="single" w:sz="4" w:space="0" w:color="000000"/>
              <w:right w:val="single" w:sz="4" w:space="0" w:color="000000"/>
            </w:tcBorders>
            <w:shd w:val="clear" w:color="auto" w:fill="auto"/>
          </w:tcPr>
          <w:p w14:paraId="4A50AC21" w14:textId="77777777" w:rsidR="004612B7" w:rsidRPr="004612B7" w:rsidRDefault="004612B7" w:rsidP="00FB3805">
            <w:pPr>
              <w:tabs>
                <w:tab w:val="left" w:pos="9360"/>
              </w:tabs>
              <w:autoSpaceDE w:val="0"/>
              <w:snapToGrid w:val="0"/>
              <w:spacing w:line="360" w:lineRule="auto"/>
              <w:jc w:val="center"/>
              <w:rPr>
                <w:rFonts w:ascii="Tahoma" w:hAnsi="Tahoma" w:cs="Tahoma"/>
                <w:b/>
                <w:sz w:val="22"/>
                <w:szCs w:val="22"/>
              </w:rPr>
            </w:pPr>
          </w:p>
        </w:tc>
      </w:tr>
      <w:tr w:rsidR="004612B7" w:rsidRPr="004612B7" w14:paraId="19395F86" w14:textId="77777777" w:rsidTr="004612B7">
        <w:trPr>
          <w:trHeight w:val="701"/>
        </w:trPr>
        <w:tc>
          <w:tcPr>
            <w:tcW w:w="5836" w:type="dxa"/>
            <w:tcBorders>
              <w:left w:val="single" w:sz="4" w:space="0" w:color="000000"/>
              <w:bottom w:val="single" w:sz="4" w:space="0" w:color="000000"/>
            </w:tcBorders>
            <w:shd w:val="clear" w:color="auto" w:fill="auto"/>
          </w:tcPr>
          <w:p w14:paraId="51ADDAF6" w14:textId="77777777" w:rsidR="004612B7" w:rsidRPr="004612B7" w:rsidRDefault="004612B7" w:rsidP="00FB3805">
            <w:pPr>
              <w:autoSpaceDE w:val="0"/>
              <w:rPr>
                <w:rFonts w:ascii="Tahoma" w:hAnsi="Tahoma" w:cs="Tahoma"/>
                <w:sz w:val="16"/>
                <w:szCs w:val="16"/>
              </w:rPr>
            </w:pPr>
          </w:p>
          <w:p w14:paraId="15B5F8A5" w14:textId="77777777" w:rsidR="004612B7" w:rsidRPr="004612B7" w:rsidRDefault="004612B7" w:rsidP="00FB3805">
            <w:pPr>
              <w:autoSpaceDE w:val="0"/>
              <w:rPr>
                <w:rFonts w:ascii="Tahoma" w:hAnsi="Tahoma" w:cs="Tahoma"/>
                <w:sz w:val="22"/>
                <w:szCs w:val="22"/>
              </w:rPr>
            </w:pPr>
            <w:r w:rsidRPr="004612B7">
              <w:rPr>
                <w:rFonts w:ascii="Tahoma" w:hAnsi="Tahoma" w:cs="Tahoma"/>
                <w:sz w:val="22"/>
                <w:szCs w:val="22"/>
              </w:rPr>
              <w:t>7 ADEGUAMENTO</w:t>
            </w:r>
          </w:p>
        </w:tc>
        <w:tc>
          <w:tcPr>
            <w:tcW w:w="1639" w:type="dxa"/>
            <w:tcBorders>
              <w:left w:val="single" w:sz="4" w:space="0" w:color="000000"/>
              <w:bottom w:val="single" w:sz="4" w:space="0" w:color="000000"/>
            </w:tcBorders>
            <w:shd w:val="clear" w:color="auto" w:fill="auto"/>
          </w:tcPr>
          <w:p w14:paraId="01108D4A" w14:textId="77777777" w:rsidR="004612B7" w:rsidRPr="004612B7" w:rsidRDefault="004612B7" w:rsidP="00FB3805">
            <w:pPr>
              <w:tabs>
                <w:tab w:val="left" w:pos="9360"/>
              </w:tabs>
              <w:autoSpaceDE w:val="0"/>
              <w:snapToGrid w:val="0"/>
              <w:spacing w:line="360" w:lineRule="auto"/>
              <w:jc w:val="center"/>
              <w:rPr>
                <w:rFonts w:ascii="Tahoma" w:hAnsi="Tahoma" w:cs="Tahoma"/>
                <w:sz w:val="22"/>
                <w:szCs w:val="22"/>
              </w:rPr>
            </w:pPr>
          </w:p>
        </w:tc>
        <w:tc>
          <w:tcPr>
            <w:tcW w:w="1661" w:type="dxa"/>
            <w:tcBorders>
              <w:left w:val="single" w:sz="4" w:space="0" w:color="000000"/>
              <w:bottom w:val="single" w:sz="4" w:space="0" w:color="000000"/>
            </w:tcBorders>
            <w:shd w:val="clear" w:color="auto" w:fill="auto"/>
          </w:tcPr>
          <w:p w14:paraId="7308FDF6" w14:textId="77777777" w:rsidR="004612B7" w:rsidRPr="004612B7" w:rsidRDefault="004612B7" w:rsidP="00FB3805">
            <w:pPr>
              <w:tabs>
                <w:tab w:val="left" w:pos="9360"/>
              </w:tabs>
              <w:autoSpaceDE w:val="0"/>
              <w:snapToGrid w:val="0"/>
              <w:spacing w:line="360" w:lineRule="auto"/>
              <w:jc w:val="center"/>
              <w:rPr>
                <w:rFonts w:ascii="Tahoma" w:hAnsi="Tahoma" w:cs="Tahoma"/>
                <w:b/>
                <w:sz w:val="22"/>
                <w:szCs w:val="22"/>
              </w:rPr>
            </w:pPr>
          </w:p>
        </w:tc>
        <w:tc>
          <w:tcPr>
            <w:tcW w:w="1554" w:type="dxa"/>
            <w:tcBorders>
              <w:left w:val="single" w:sz="4" w:space="0" w:color="000000"/>
              <w:bottom w:val="single" w:sz="4" w:space="0" w:color="000000"/>
              <w:right w:val="single" w:sz="4" w:space="0" w:color="000000"/>
            </w:tcBorders>
            <w:shd w:val="clear" w:color="auto" w:fill="auto"/>
          </w:tcPr>
          <w:p w14:paraId="3B03BB68" w14:textId="77777777" w:rsidR="004612B7" w:rsidRPr="004612B7" w:rsidRDefault="004612B7" w:rsidP="00FB3805">
            <w:pPr>
              <w:tabs>
                <w:tab w:val="left" w:pos="9360"/>
              </w:tabs>
              <w:autoSpaceDE w:val="0"/>
              <w:snapToGrid w:val="0"/>
              <w:spacing w:line="360" w:lineRule="auto"/>
              <w:jc w:val="center"/>
              <w:rPr>
                <w:rFonts w:ascii="Tahoma" w:hAnsi="Tahoma" w:cs="Tahoma"/>
                <w:b/>
                <w:sz w:val="22"/>
                <w:szCs w:val="22"/>
              </w:rPr>
            </w:pPr>
          </w:p>
        </w:tc>
      </w:tr>
    </w:tbl>
    <w:p w14:paraId="491249E2" w14:textId="77777777" w:rsidR="004612B7" w:rsidRDefault="004612B7">
      <w:pPr>
        <w:autoSpaceDE w:val="0"/>
        <w:rPr>
          <w:rFonts w:ascii="Tahoma" w:hAnsi="Tahoma" w:cs="Tahoma"/>
          <w:b/>
          <w:sz w:val="22"/>
          <w:szCs w:val="22"/>
        </w:rPr>
      </w:pPr>
    </w:p>
    <w:p w14:paraId="5DA93166" w14:textId="77777777" w:rsidR="004612B7" w:rsidRDefault="004612B7">
      <w:pPr>
        <w:autoSpaceDE w:val="0"/>
        <w:rPr>
          <w:rFonts w:ascii="Tahoma" w:hAnsi="Tahoma" w:cs="Tahoma"/>
          <w:b/>
          <w:sz w:val="22"/>
          <w:szCs w:val="22"/>
        </w:rPr>
      </w:pPr>
    </w:p>
    <w:p w14:paraId="3ED90F24" w14:textId="77777777" w:rsidR="007C1912" w:rsidRDefault="007C1912">
      <w:pPr>
        <w:autoSpaceDE w:val="0"/>
        <w:rPr>
          <w:rFonts w:ascii="Tahoma" w:hAnsi="Tahoma" w:cs="Tahoma"/>
          <w:b/>
          <w:sz w:val="22"/>
          <w:szCs w:val="22"/>
        </w:rPr>
      </w:pPr>
    </w:p>
    <w:p w14:paraId="28269FF0" w14:textId="77777777" w:rsidR="007C1912" w:rsidRPr="004612B7" w:rsidRDefault="007C1912">
      <w:pPr>
        <w:autoSpaceDE w:val="0"/>
        <w:rPr>
          <w:rFonts w:ascii="Tahoma" w:hAnsi="Tahoma" w:cs="Tahoma"/>
          <w:b/>
          <w:sz w:val="22"/>
          <w:szCs w:val="22"/>
        </w:rPr>
      </w:pPr>
    </w:p>
    <w:p w14:paraId="6CD27514" w14:textId="77777777" w:rsidR="00F11107" w:rsidRPr="004612B7" w:rsidRDefault="00F11107">
      <w:pPr>
        <w:autoSpaceDE w:val="0"/>
        <w:rPr>
          <w:rFonts w:ascii="Tahoma" w:hAnsi="Tahoma" w:cs="Tahoma"/>
          <w:b/>
          <w:sz w:val="22"/>
          <w:szCs w:val="22"/>
        </w:rPr>
      </w:pPr>
    </w:p>
    <w:p w14:paraId="60E277A0" w14:textId="77777777" w:rsidR="00F11107" w:rsidRPr="007C1912" w:rsidRDefault="00F11107">
      <w:pPr>
        <w:autoSpaceDE w:val="0"/>
        <w:jc w:val="center"/>
        <w:rPr>
          <w:rFonts w:ascii="Tahoma" w:hAnsi="Tahoma" w:cs="Tahoma"/>
          <w:b/>
        </w:rPr>
      </w:pPr>
      <w:r w:rsidRPr="007C1912">
        <w:rPr>
          <w:rFonts w:ascii="Tahoma" w:hAnsi="Tahoma" w:cs="Tahoma"/>
          <w:b/>
        </w:rPr>
        <w:t>2. INDIVIDUAZIONE E DESCRIZIONE DEL BISOGNO EDUCATIVO SPECIALE</w:t>
      </w:r>
    </w:p>
    <w:p w14:paraId="6B141C99" w14:textId="77777777" w:rsidR="00F11107" w:rsidRPr="004612B7" w:rsidRDefault="00F11107">
      <w:pPr>
        <w:autoSpaceDE w:val="0"/>
        <w:rPr>
          <w:rFonts w:ascii="Tahoma" w:hAnsi="Tahoma" w:cs="Tahoma"/>
          <w:b/>
          <w:sz w:val="22"/>
          <w:szCs w:val="22"/>
        </w:rPr>
      </w:pPr>
    </w:p>
    <w:tbl>
      <w:tblPr>
        <w:tblW w:w="0" w:type="auto"/>
        <w:tblInd w:w="-373" w:type="dxa"/>
        <w:tblLayout w:type="fixed"/>
        <w:tblLook w:val="0000" w:firstRow="0" w:lastRow="0" w:firstColumn="0" w:lastColumn="0" w:noHBand="0" w:noVBand="0"/>
      </w:tblPr>
      <w:tblGrid>
        <w:gridCol w:w="2325"/>
        <w:gridCol w:w="5044"/>
        <w:gridCol w:w="3226"/>
      </w:tblGrid>
      <w:tr w:rsidR="00F11107" w:rsidRPr="004612B7" w14:paraId="5B188367" w14:textId="77777777">
        <w:trPr>
          <w:trHeight w:val="879"/>
        </w:trPr>
        <w:tc>
          <w:tcPr>
            <w:tcW w:w="10595" w:type="dxa"/>
            <w:gridSpan w:val="3"/>
            <w:tcBorders>
              <w:top w:val="single" w:sz="4" w:space="0" w:color="000000"/>
              <w:left w:val="single" w:sz="4" w:space="0" w:color="000000"/>
              <w:bottom w:val="single" w:sz="4" w:space="0" w:color="000000"/>
              <w:right w:val="single" w:sz="4" w:space="0" w:color="000000"/>
            </w:tcBorders>
            <w:shd w:val="clear" w:color="auto" w:fill="auto"/>
          </w:tcPr>
          <w:p w14:paraId="7D9A13DD" w14:textId="77777777" w:rsidR="00F11107" w:rsidRPr="004612B7" w:rsidRDefault="00F11107">
            <w:pPr>
              <w:tabs>
                <w:tab w:val="left" w:pos="9360"/>
              </w:tabs>
              <w:autoSpaceDE w:val="0"/>
              <w:snapToGrid w:val="0"/>
              <w:spacing w:line="360" w:lineRule="auto"/>
              <w:jc w:val="center"/>
              <w:rPr>
                <w:rFonts w:ascii="Tahoma" w:hAnsi="Tahoma" w:cs="Tahoma"/>
                <w:b/>
                <w:sz w:val="22"/>
                <w:szCs w:val="22"/>
              </w:rPr>
            </w:pPr>
          </w:p>
          <w:p w14:paraId="1AF8EFE9" w14:textId="77777777" w:rsidR="00F11107" w:rsidRPr="004612B7" w:rsidRDefault="00F11107">
            <w:pPr>
              <w:tabs>
                <w:tab w:val="left" w:pos="9360"/>
              </w:tabs>
              <w:autoSpaceDE w:val="0"/>
              <w:spacing w:line="360" w:lineRule="auto"/>
              <w:jc w:val="center"/>
              <w:rPr>
                <w:rFonts w:ascii="Tahoma" w:hAnsi="Tahoma" w:cs="Tahoma"/>
                <w:sz w:val="22"/>
                <w:szCs w:val="22"/>
              </w:rPr>
            </w:pPr>
            <w:r w:rsidRPr="004612B7">
              <w:rPr>
                <w:rFonts w:ascii="Tahoma" w:hAnsi="Tahoma" w:cs="Tahoma"/>
                <w:b/>
                <w:sz w:val="22"/>
                <w:szCs w:val="22"/>
              </w:rPr>
              <w:t>2.1 DSA</w:t>
            </w:r>
          </w:p>
        </w:tc>
      </w:tr>
      <w:tr w:rsidR="00F11107" w:rsidRPr="004612B7" w14:paraId="4179680B" w14:textId="77777777">
        <w:trPr>
          <w:trHeight w:val="434"/>
        </w:trPr>
        <w:tc>
          <w:tcPr>
            <w:tcW w:w="2325" w:type="dxa"/>
            <w:tcBorders>
              <w:top w:val="single" w:sz="4" w:space="0" w:color="000000"/>
              <w:left w:val="single" w:sz="4" w:space="0" w:color="000000"/>
              <w:bottom w:val="single" w:sz="4" w:space="0" w:color="000000"/>
            </w:tcBorders>
            <w:shd w:val="clear" w:color="auto" w:fill="auto"/>
          </w:tcPr>
          <w:p w14:paraId="5675E461" w14:textId="77777777" w:rsidR="00F11107" w:rsidRPr="004612B7" w:rsidRDefault="00F11107">
            <w:pPr>
              <w:tabs>
                <w:tab w:val="left" w:pos="9360"/>
              </w:tabs>
              <w:autoSpaceDE w:val="0"/>
              <w:spacing w:line="360" w:lineRule="auto"/>
              <w:jc w:val="center"/>
              <w:rPr>
                <w:rFonts w:ascii="Tahoma" w:hAnsi="Tahoma" w:cs="Tahoma"/>
                <w:b/>
                <w:sz w:val="22"/>
                <w:szCs w:val="22"/>
              </w:rPr>
            </w:pPr>
            <w:r w:rsidRPr="004612B7">
              <w:rPr>
                <w:rFonts w:ascii="Tahoma" w:hAnsi="Tahoma" w:cs="Tahoma"/>
                <w:b/>
                <w:sz w:val="22"/>
                <w:szCs w:val="22"/>
              </w:rPr>
              <w:t>AREA BES</w:t>
            </w:r>
          </w:p>
        </w:tc>
        <w:tc>
          <w:tcPr>
            <w:tcW w:w="5044" w:type="dxa"/>
            <w:tcBorders>
              <w:top w:val="single" w:sz="4" w:space="0" w:color="000000"/>
              <w:left w:val="single" w:sz="4" w:space="0" w:color="000000"/>
              <w:bottom w:val="single" w:sz="4" w:space="0" w:color="000000"/>
            </w:tcBorders>
            <w:shd w:val="clear" w:color="auto" w:fill="auto"/>
          </w:tcPr>
          <w:p w14:paraId="03C72E8A" w14:textId="77777777" w:rsidR="00F11107" w:rsidRPr="004612B7" w:rsidRDefault="00F11107">
            <w:pPr>
              <w:tabs>
                <w:tab w:val="left" w:pos="9360"/>
              </w:tabs>
              <w:autoSpaceDE w:val="0"/>
              <w:spacing w:line="360" w:lineRule="auto"/>
              <w:jc w:val="center"/>
              <w:rPr>
                <w:rFonts w:ascii="Tahoma" w:hAnsi="Tahoma" w:cs="Tahoma"/>
                <w:b/>
                <w:sz w:val="22"/>
                <w:szCs w:val="22"/>
              </w:rPr>
            </w:pPr>
            <w:r w:rsidRPr="004612B7">
              <w:rPr>
                <w:rFonts w:ascii="Tahoma" w:hAnsi="Tahoma" w:cs="Tahoma"/>
                <w:b/>
                <w:sz w:val="22"/>
                <w:szCs w:val="22"/>
              </w:rPr>
              <w:t>INDIVIDUAZIONE</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0B511AAF" w14:textId="77777777" w:rsidR="00F11107" w:rsidRPr="004612B7" w:rsidRDefault="00F11107">
            <w:pPr>
              <w:tabs>
                <w:tab w:val="left" w:pos="9360"/>
              </w:tabs>
              <w:autoSpaceDE w:val="0"/>
              <w:spacing w:line="360" w:lineRule="auto"/>
              <w:jc w:val="center"/>
              <w:rPr>
                <w:rFonts w:ascii="Tahoma" w:hAnsi="Tahoma" w:cs="Tahoma"/>
                <w:sz w:val="22"/>
                <w:szCs w:val="22"/>
              </w:rPr>
            </w:pPr>
            <w:r w:rsidRPr="004612B7">
              <w:rPr>
                <w:rFonts w:ascii="Tahoma" w:hAnsi="Tahoma" w:cs="Tahoma"/>
                <w:b/>
                <w:sz w:val="22"/>
                <w:szCs w:val="22"/>
              </w:rPr>
              <w:t>TIPOLOGIA</w:t>
            </w:r>
          </w:p>
        </w:tc>
      </w:tr>
      <w:tr w:rsidR="00F11107" w:rsidRPr="004612B7" w14:paraId="0B86E836" w14:textId="77777777" w:rsidTr="004910B9">
        <w:trPr>
          <w:trHeight w:val="58"/>
        </w:trPr>
        <w:tc>
          <w:tcPr>
            <w:tcW w:w="2325" w:type="dxa"/>
            <w:tcBorders>
              <w:top w:val="single" w:sz="4" w:space="0" w:color="000000"/>
              <w:left w:val="single" w:sz="4" w:space="0" w:color="000000"/>
              <w:bottom w:val="single" w:sz="4" w:space="0" w:color="000000"/>
            </w:tcBorders>
            <w:shd w:val="clear" w:color="auto" w:fill="auto"/>
          </w:tcPr>
          <w:p w14:paraId="699937E0" w14:textId="77777777" w:rsidR="00F11107" w:rsidRPr="004612B7" w:rsidRDefault="00F11107">
            <w:pPr>
              <w:tabs>
                <w:tab w:val="left" w:pos="9360"/>
              </w:tabs>
              <w:autoSpaceDE w:val="0"/>
              <w:snapToGrid w:val="0"/>
              <w:spacing w:line="360" w:lineRule="auto"/>
              <w:jc w:val="center"/>
              <w:rPr>
                <w:rFonts w:ascii="Tahoma" w:hAnsi="Tahoma" w:cs="Tahoma"/>
                <w:b/>
                <w:sz w:val="22"/>
                <w:szCs w:val="22"/>
              </w:rPr>
            </w:pPr>
          </w:p>
          <w:p w14:paraId="360169F6" w14:textId="77777777" w:rsidR="00F11107" w:rsidRPr="004612B7" w:rsidRDefault="00F11107">
            <w:pPr>
              <w:tabs>
                <w:tab w:val="left" w:pos="9360"/>
              </w:tabs>
              <w:autoSpaceDE w:val="0"/>
              <w:spacing w:line="360" w:lineRule="auto"/>
              <w:jc w:val="center"/>
              <w:rPr>
                <w:rFonts w:ascii="Tahoma" w:hAnsi="Tahoma" w:cs="Tahoma"/>
                <w:b/>
                <w:sz w:val="22"/>
                <w:szCs w:val="22"/>
              </w:rPr>
            </w:pPr>
          </w:p>
          <w:p w14:paraId="6F4AD72F" w14:textId="77777777" w:rsidR="00F11107" w:rsidRPr="004612B7" w:rsidRDefault="00F11107">
            <w:pPr>
              <w:tabs>
                <w:tab w:val="left" w:pos="9360"/>
              </w:tabs>
              <w:autoSpaceDE w:val="0"/>
              <w:spacing w:line="360" w:lineRule="auto"/>
              <w:jc w:val="center"/>
              <w:rPr>
                <w:rFonts w:ascii="Tahoma" w:hAnsi="Tahoma" w:cs="Tahoma"/>
                <w:b/>
                <w:sz w:val="22"/>
                <w:szCs w:val="22"/>
              </w:rPr>
            </w:pPr>
          </w:p>
          <w:p w14:paraId="252E1798" w14:textId="77777777" w:rsidR="00F11107" w:rsidRPr="004612B7" w:rsidRDefault="00F11107">
            <w:pPr>
              <w:tabs>
                <w:tab w:val="left" w:pos="9360"/>
              </w:tabs>
              <w:autoSpaceDE w:val="0"/>
              <w:spacing w:line="360" w:lineRule="auto"/>
              <w:jc w:val="center"/>
              <w:rPr>
                <w:rFonts w:ascii="Tahoma" w:hAnsi="Tahoma" w:cs="Tahoma"/>
                <w:b/>
                <w:sz w:val="22"/>
                <w:szCs w:val="22"/>
              </w:rPr>
            </w:pPr>
          </w:p>
          <w:p w14:paraId="744BDCE2" w14:textId="77777777" w:rsidR="00F11107" w:rsidRPr="004612B7" w:rsidRDefault="00F11107">
            <w:pPr>
              <w:tabs>
                <w:tab w:val="left" w:pos="9360"/>
              </w:tabs>
              <w:autoSpaceDE w:val="0"/>
              <w:spacing w:line="360" w:lineRule="auto"/>
              <w:jc w:val="center"/>
              <w:rPr>
                <w:rFonts w:ascii="Tahoma" w:hAnsi="Tahoma" w:cs="Tahoma"/>
                <w:b/>
                <w:sz w:val="22"/>
                <w:szCs w:val="22"/>
              </w:rPr>
            </w:pPr>
          </w:p>
          <w:p w14:paraId="1D65D2EC" w14:textId="77777777" w:rsidR="00F11107" w:rsidRPr="004612B7" w:rsidRDefault="00F11107">
            <w:pPr>
              <w:tabs>
                <w:tab w:val="left" w:pos="9360"/>
              </w:tabs>
              <w:autoSpaceDE w:val="0"/>
              <w:spacing w:line="360" w:lineRule="auto"/>
              <w:jc w:val="center"/>
              <w:rPr>
                <w:rFonts w:ascii="Tahoma" w:hAnsi="Tahoma" w:cs="Tahoma"/>
                <w:b/>
                <w:sz w:val="22"/>
                <w:szCs w:val="22"/>
              </w:rPr>
            </w:pPr>
            <w:r w:rsidRPr="004612B7">
              <w:rPr>
                <w:rFonts w:ascii="Tahoma" w:hAnsi="Tahoma" w:cs="Tahoma"/>
                <w:b/>
                <w:sz w:val="22"/>
                <w:szCs w:val="22"/>
              </w:rPr>
              <w:t>DISTURBI EVOLUTIVI SPECIFICI</w:t>
            </w:r>
          </w:p>
          <w:p w14:paraId="66597548" w14:textId="77777777" w:rsidR="00F11107" w:rsidRPr="004612B7" w:rsidRDefault="00F11107">
            <w:pPr>
              <w:tabs>
                <w:tab w:val="left" w:pos="9360"/>
              </w:tabs>
              <w:autoSpaceDE w:val="0"/>
              <w:spacing w:line="360" w:lineRule="auto"/>
              <w:jc w:val="center"/>
              <w:rPr>
                <w:rFonts w:ascii="Tahoma" w:hAnsi="Tahoma" w:cs="Tahoma"/>
                <w:sz w:val="22"/>
                <w:szCs w:val="22"/>
              </w:rPr>
            </w:pPr>
            <w:r w:rsidRPr="004612B7">
              <w:rPr>
                <w:rFonts w:ascii="Tahoma" w:hAnsi="Tahoma" w:cs="Tahoma"/>
                <w:b/>
                <w:sz w:val="22"/>
                <w:szCs w:val="22"/>
              </w:rPr>
              <w:t>DSA</w:t>
            </w:r>
          </w:p>
          <w:p w14:paraId="10F54B49" w14:textId="77777777" w:rsidR="00F11107" w:rsidRPr="004612B7" w:rsidRDefault="00F11107" w:rsidP="004612B7">
            <w:pPr>
              <w:tabs>
                <w:tab w:val="left" w:pos="9360"/>
              </w:tabs>
              <w:autoSpaceDE w:val="0"/>
              <w:spacing w:line="360" w:lineRule="auto"/>
              <w:jc w:val="center"/>
              <w:rPr>
                <w:rFonts w:ascii="Tahoma" w:hAnsi="Tahoma" w:cs="Tahoma"/>
                <w:b/>
                <w:sz w:val="22"/>
                <w:szCs w:val="22"/>
              </w:rPr>
            </w:pPr>
            <w:r w:rsidRPr="004612B7">
              <w:rPr>
                <w:rFonts w:ascii="Tahoma" w:hAnsi="Tahoma" w:cs="Tahoma"/>
                <w:sz w:val="22"/>
                <w:szCs w:val="22"/>
              </w:rPr>
              <w:t>Documentati con diagnosi clinica</w:t>
            </w:r>
          </w:p>
        </w:tc>
        <w:tc>
          <w:tcPr>
            <w:tcW w:w="5044" w:type="dxa"/>
            <w:tcBorders>
              <w:top w:val="single" w:sz="4" w:space="0" w:color="000000"/>
              <w:left w:val="single" w:sz="4" w:space="0" w:color="000000"/>
              <w:bottom w:val="single" w:sz="4" w:space="0" w:color="000000"/>
            </w:tcBorders>
            <w:shd w:val="clear" w:color="auto" w:fill="auto"/>
          </w:tcPr>
          <w:p w14:paraId="2D55FA39" w14:textId="77777777" w:rsidR="004612B7" w:rsidRDefault="004612B7">
            <w:pPr>
              <w:tabs>
                <w:tab w:val="left" w:pos="9360"/>
              </w:tabs>
              <w:autoSpaceDE w:val="0"/>
              <w:spacing w:line="360" w:lineRule="auto"/>
              <w:rPr>
                <w:rFonts w:ascii="Tahoma" w:hAnsi="Tahoma" w:cs="Tahoma"/>
                <w:b/>
                <w:sz w:val="22"/>
                <w:szCs w:val="22"/>
              </w:rPr>
            </w:pPr>
          </w:p>
          <w:p w14:paraId="566D3A37"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b/>
                <w:sz w:val="22"/>
                <w:szCs w:val="22"/>
              </w:rPr>
              <w:t>Segnalazione diagnostica</w:t>
            </w:r>
            <w:r w:rsidRPr="004612B7">
              <w:rPr>
                <w:rFonts w:ascii="Tahoma" w:hAnsi="Tahoma" w:cs="Tahoma"/>
                <w:sz w:val="22"/>
                <w:szCs w:val="22"/>
              </w:rPr>
              <w:t xml:space="preserve"> alla scuola redatta da:</w:t>
            </w:r>
          </w:p>
          <w:p w14:paraId="375F4432"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(ASL o struttura accreditata)</w:t>
            </w:r>
          </w:p>
          <w:p w14:paraId="5CC80170" w14:textId="77777777" w:rsidR="00F11107" w:rsidRPr="004612B7" w:rsidRDefault="00F11107">
            <w:pPr>
              <w:tabs>
                <w:tab w:val="left" w:pos="9360"/>
              </w:tabs>
              <w:autoSpaceDE w:val="0"/>
              <w:spacing w:line="360" w:lineRule="auto"/>
              <w:rPr>
                <w:rFonts w:ascii="Tahoma" w:hAnsi="Tahoma" w:cs="Tahoma"/>
                <w:sz w:val="22"/>
                <w:szCs w:val="22"/>
              </w:rPr>
            </w:pPr>
          </w:p>
          <w:p w14:paraId="7FEC0644"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rPr>
              <w:t>………………………………………………</w:t>
            </w:r>
          </w:p>
          <w:p w14:paraId="1CB96414" w14:textId="77777777" w:rsidR="00F11107" w:rsidRPr="004612B7" w:rsidRDefault="00F11107">
            <w:pPr>
              <w:tabs>
                <w:tab w:val="left" w:pos="9360"/>
              </w:tabs>
              <w:autoSpaceDE w:val="0"/>
              <w:spacing w:line="360" w:lineRule="auto"/>
              <w:rPr>
                <w:rFonts w:ascii="Tahoma" w:hAnsi="Tahoma" w:cs="Tahoma"/>
                <w:sz w:val="22"/>
                <w:szCs w:val="22"/>
              </w:rPr>
            </w:pPr>
          </w:p>
          <w:p w14:paraId="0F411308"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(da specialista privato in attesa di rilascio di certificazione da parte di struttura sanitaria pubblica o accreditata)</w:t>
            </w:r>
          </w:p>
          <w:p w14:paraId="4E83E37C" w14:textId="77777777" w:rsidR="00F11107" w:rsidRPr="004612B7" w:rsidRDefault="00F11107">
            <w:pPr>
              <w:tabs>
                <w:tab w:val="left" w:pos="9360"/>
              </w:tabs>
              <w:autoSpaceDE w:val="0"/>
              <w:spacing w:line="360" w:lineRule="auto"/>
              <w:rPr>
                <w:rFonts w:ascii="Tahoma" w:hAnsi="Tahoma" w:cs="Tahoma"/>
                <w:sz w:val="22"/>
                <w:szCs w:val="22"/>
              </w:rPr>
            </w:pPr>
          </w:p>
          <w:p w14:paraId="34BAF420"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Il………………………………………………</w:t>
            </w:r>
          </w:p>
          <w:p w14:paraId="03342E92"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a………………………………………………</w:t>
            </w:r>
          </w:p>
          <w:p w14:paraId="03EB3A56"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 xml:space="preserve">dal </w:t>
            </w:r>
            <w:proofErr w:type="spellStart"/>
            <w:r w:rsidRPr="004612B7">
              <w:rPr>
                <w:rFonts w:ascii="Tahoma" w:hAnsi="Tahoma" w:cs="Tahoma"/>
                <w:sz w:val="22"/>
                <w:szCs w:val="22"/>
              </w:rPr>
              <w:t>dott</w:t>
            </w:r>
            <w:proofErr w:type="spellEnd"/>
            <w:r w:rsidRPr="004612B7">
              <w:rPr>
                <w:rFonts w:ascii="Tahoma" w:hAnsi="Tahoma" w:cs="Tahoma"/>
                <w:sz w:val="22"/>
                <w:szCs w:val="22"/>
              </w:rPr>
              <w:t>………………………………………</w:t>
            </w:r>
          </w:p>
          <w:p w14:paraId="7229978F"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in qualità di…………………………………………</w:t>
            </w:r>
          </w:p>
          <w:p w14:paraId="40A84120"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 xml:space="preserve">(neuropsichiatra – psicologo - </w:t>
            </w:r>
          </w:p>
          <w:p w14:paraId="11D740D2"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ALTRO SPECIFICRE)</w:t>
            </w:r>
          </w:p>
          <w:p w14:paraId="09DE63C0" w14:textId="77777777" w:rsidR="00F11107" w:rsidRPr="004612B7" w:rsidRDefault="00F11107">
            <w:pPr>
              <w:tabs>
                <w:tab w:val="left" w:pos="9360"/>
              </w:tabs>
              <w:autoSpaceDE w:val="0"/>
              <w:spacing w:line="360" w:lineRule="auto"/>
              <w:rPr>
                <w:rFonts w:ascii="Tahoma" w:hAnsi="Tahoma" w:cs="Tahoma"/>
                <w:sz w:val="22"/>
                <w:szCs w:val="22"/>
              </w:rPr>
            </w:pPr>
          </w:p>
          <w:p w14:paraId="33A57DB7" w14:textId="77777777" w:rsidR="00F11107" w:rsidRPr="004612B7" w:rsidRDefault="00F11107">
            <w:pPr>
              <w:tabs>
                <w:tab w:val="left" w:pos="9360"/>
              </w:tabs>
              <w:autoSpaceDE w:val="0"/>
              <w:spacing w:line="360" w:lineRule="auto"/>
              <w:rPr>
                <w:rFonts w:ascii="Tahoma" w:hAnsi="Tahoma" w:cs="Tahoma"/>
                <w:sz w:val="22"/>
                <w:szCs w:val="22"/>
              </w:rPr>
            </w:pPr>
          </w:p>
          <w:p w14:paraId="6ED49B76"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DIAGNOSI DA AGGIORNARE ENTRO</w:t>
            </w:r>
          </w:p>
          <w:p w14:paraId="6D5CF0BB" w14:textId="77777777" w:rsidR="00F11107" w:rsidRPr="004612B7" w:rsidRDefault="00F11107">
            <w:pPr>
              <w:tabs>
                <w:tab w:val="left" w:pos="9360"/>
              </w:tabs>
              <w:autoSpaceDE w:val="0"/>
              <w:spacing w:line="360" w:lineRule="auto"/>
              <w:rPr>
                <w:rFonts w:ascii="Tahoma" w:hAnsi="Tahoma" w:cs="Tahoma"/>
                <w:sz w:val="22"/>
                <w:szCs w:val="22"/>
              </w:rPr>
            </w:pPr>
          </w:p>
          <w:p w14:paraId="218C214F"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w:t>
            </w:r>
            <w:r w:rsidR="004612B7">
              <w:rPr>
                <w:rFonts w:ascii="Tahoma" w:hAnsi="Tahoma" w:cs="Tahoma"/>
                <w:sz w:val="22"/>
                <w:szCs w:val="22"/>
              </w:rPr>
              <w:t>---------------</w:t>
            </w:r>
          </w:p>
          <w:p w14:paraId="17E6926B" w14:textId="77777777" w:rsidR="00F11107" w:rsidRPr="004612B7" w:rsidRDefault="00F11107">
            <w:pPr>
              <w:tabs>
                <w:tab w:val="left" w:pos="9360"/>
              </w:tabs>
              <w:autoSpaceDE w:val="0"/>
              <w:spacing w:line="360" w:lineRule="auto"/>
              <w:rPr>
                <w:rFonts w:ascii="Tahoma" w:hAnsi="Tahoma" w:cs="Tahoma"/>
                <w:sz w:val="22"/>
                <w:szCs w:val="22"/>
              </w:rPr>
            </w:pP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038BC7A0" w14:textId="77777777" w:rsidR="00F11107" w:rsidRPr="004612B7" w:rsidRDefault="00F11107">
            <w:pPr>
              <w:tabs>
                <w:tab w:val="left" w:pos="9360"/>
              </w:tabs>
              <w:autoSpaceDE w:val="0"/>
              <w:snapToGrid w:val="0"/>
              <w:spacing w:line="360" w:lineRule="auto"/>
              <w:rPr>
                <w:rFonts w:ascii="Tahoma" w:hAnsi="Tahoma" w:cs="Tahoma"/>
                <w:sz w:val="22"/>
                <w:szCs w:val="22"/>
              </w:rPr>
            </w:pPr>
          </w:p>
          <w:p w14:paraId="2475F3CF"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b/>
                <w:sz w:val="22"/>
                <w:szCs w:val="22"/>
              </w:rPr>
              <w:t>Codice ICD10</w:t>
            </w:r>
            <w:r w:rsidRPr="004612B7">
              <w:rPr>
                <w:rFonts w:ascii="Tahoma" w:hAnsi="Tahoma" w:cs="Tahoma"/>
                <w:sz w:val="22"/>
                <w:szCs w:val="22"/>
              </w:rPr>
              <w:t xml:space="preserve"> </w:t>
            </w:r>
          </w:p>
          <w:p w14:paraId="5C1705E5" w14:textId="77777777" w:rsidR="00F11107" w:rsidRPr="004612B7" w:rsidRDefault="00F11107">
            <w:pPr>
              <w:tabs>
                <w:tab w:val="left" w:pos="9360"/>
              </w:tabs>
              <w:autoSpaceDE w:val="0"/>
              <w:spacing w:line="360" w:lineRule="auto"/>
              <w:rPr>
                <w:rFonts w:ascii="Tahoma" w:eastAsia="Symbol" w:hAnsi="Tahoma" w:cs="Tahoma"/>
                <w:sz w:val="22"/>
                <w:szCs w:val="22"/>
              </w:rPr>
            </w:pPr>
            <w:r w:rsidRPr="004612B7">
              <w:rPr>
                <w:rFonts w:ascii="Tahoma" w:hAnsi="Tahoma" w:cs="Tahoma"/>
                <w:sz w:val="22"/>
                <w:szCs w:val="22"/>
              </w:rPr>
              <w:t>(riportato in diagnosi):</w:t>
            </w:r>
          </w:p>
          <w:p w14:paraId="7A49F6C8" w14:textId="77777777" w:rsidR="00F11107" w:rsidRPr="004612B7" w:rsidRDefault="00F11107">
            <w:pPr>
              <w:tabs>
                <w:tab w:val="left" w:pos="9360"/>
              </w:tabs>
              <w:autoSpaceDE w:val="0"/>
              <w:spacing w:line="360" w:lineRule="auto"/>
              <w:rPr>
                <w:rFonts w:ascii="Tahoma" w:eastAsia="Calibri" w:hAnsi="Tahoma" w:cs="Tahoma"/>
                <w:sz w:val="22"/>
                <w:szCs w:val="22"/>
              </w:rPr>
            </w:pPr>
            <w:r w:rsidRPr="004612B7">
              <w:rPr>
                <w:rFonts w:ascii="Tahoma" w:eastAsia="Calibri" w:hAnsi="Tahoma" w:cs="Tahoma"/>
                <w:sz w:val="22"/>
                <w:szCs w:val="22"/>
              </w:rPr>
              <w:t xml:space="preserve"> □ </w:t>
            </w:r>
            <w:r w:rsidRPr="004612B7">
              <w:rPr>
                <w:rFonts w:ascii="Tahoma" w:hAnsi="Tahoma" w:cs="Tahoma"/>
                <w:b/>
                <w:sz w:val="22"/>
                <w:szCs w:val="22"/>
              </w:rPr>
              <w:t>F.81.0</w:t>
            </w:r>
            <w:r w:rsidRPr="004612B7">
              <w:rPr>
                <w:rFonts w:ascii="Tahoma" w:hAnsi="Tahoma" w:cs="Tahoma"/>
                <w:sz w:val="22"/>
                <w:szCs w:val="22"/>
              </w:rPr>
              <w:t xml:space="preserve"> </w:t>
            </w:r>
          </w:p>
          <w:p w14:paraId="028D59A3"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rPr>
              <w:t xml:space="preserve"> </w:t>
            </w:r>
            <w:r w:rsidRPr="004612B7">
              <w:rPr>
                <w:rFonts w:ascii="Tahoma" w:hAnsi="Tahoma" w:cs="Tahoma"/>
                <w:sz w:val="22"/>
                <w:szCs w:val="22"/>
              </w:rPr>
              <w:t>specifico della lettura (</w:t>
            </w:r>
            <w:r w:rsidRPr="004612B7">
              <w:rPr>
                <w:rFonts w:ascii="Tahoma" w:hAnsi="Tahoma" w:cs="Tahoma"/>
                <w:b/>
                <w:sz w:val="22"/>
                <w:szCs w:val="22"/>
              </w:rPr>
              <w:t>Dislessia</w:t>
            </w:r>
            <w:r w:rsidRPr="004612B7">
              <w:rPr>
                <w:rFonts w:ascii="Tahoma" w:hAnsi="Tahoma" w:cs="Tahoma"/>
                <w:sz w:val="22"/>
                <w:szCs w:val="22"/>
              </w:rPr>
              <w:t>)</w:t>
            </w:r>
          </w:p>
          <w:p w14:paraId="03B462D0" w14:textId="77777777" w:rsidR="00F11107" w:rsidRPr="004612B7" w:rsidRDefault="00F11107">
            <w:pPr>
              <w:tabs>
                <w:tab w:val="left" w:pos="9360"/>
              </w:tabs>
              <w:autoSpaceDE w:val="0"/>
              <w:spacing w:line="360" w:lineRule="auto"/>
              <w:rPr>
                <w:rFonts w:ascii="Tahoma" w:hAnsi="Tahoma" w:cs="Tahoma"/>
                <w:sz w:val="22"/>
                <w:szCs w:val="22"/>
              </w:rPr>
            </w:pPr>
          </w:p>
          <w:p w14:paraId="3A3F7991"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rPr>
              <w:t xml:space="preserve"> □ </w:t>
            </w:r>
            <w:r w:rsidRPr="004612B7">
              <w:rPr>
                <w:rFonts w:ascii="Tahoma" w:hAnsi="Tahoma" w:cs="Tahoma"/>
                <w:b/>
                <w:sz w:val="22"/>
                <w:szCs w:val="22"/>
              </w:rPr>
              <w:t>F.81.1</w:t>
            </w:r>
            <w:r w:rsidRPr="004612B7">
              <w:rPr>
                <w:rFonts w:ascii="Tahoma" w:hAnsi="Tahoma" w:cs="Tahoma"/>
                <w:sz w:val="22"/>
                <w:szCs w:val="22"/>
              </w:rPr>
              <w:t xml:space="preserve"> </w:t>
            </w:r>
          </w:p>
          <w:p w14:paraId="30277C65"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disturbo specifico della scrittura (</w:t>
            </w:r>
            <w:r w:rsidRPr="004612B7">
              <w:rPr>
                <w:rFonts w:ascii="Tahoma" w:hAnsi="Tahoma" w:cs="Tahoma"/>
                <w:b/>
                <w:sz w:val="22"/>
                <w:szCs w:val="22"/>
              </w:rPr>
              <w:t>Disortografia</w:t>
            </w:r>
            <w:r w:rsidRPr="004612B7">
              <w:rPr>
                <w:rFonts w:ascii="Tahoma" w:hAnsi="Tahoma" w:cs="Tahoma"/>
                <w:sz w:val="22"/>
                <w:szCs w:val="22"/>
              </w:rPr>
              <w:t>)</w:t>
            </w:r>
          </w:p>
          <w:p w14:paraId="75DBF93E" w14:textId="77777777" w:rsidR="00F11107" w:rsidRPr="004612B7" w:rsidRDefault="00F11107">
            <w:pPr>
              <w:tabs>
                <w:tab w:val="left" w:pos="9360"/>
              </w:tabs>
              <w:autoSpaceDE w:val="0"/>
              <w:spacing w:line="360" w:lineRule="auto"/>
              <w:rPr>
                <w:rFonts w:ascii="Tahoma" w:hAnsi="Tahoma" w:cs="Tahoma"/>
                <w:sz w:val="22"/>
                <w:szCs w:val="22"/>
              </w:rPr>
            </w:pPr>
          </w:p>
          <w:p w14:paraId="12F5B577" w14:textId="77777777" w:rsidR="00F11107" w:rsidRPr="004612B7" w:rsidRDefault="00F11107">
            <w:pPr>
              <w:tabs>
                <w:tab w:val="left" w:pos="9360"/>
              </w:tabs>
              <w:autoSpaceDE w:val="0"/>
              <w:spacing w:line="360" w:lineRule="auto"/>
              <w:rPr>
                <w:rFonts w:ascii="Tahoma" w:eastAsia="Calibri" w:hAnsi="Tahoma" w:cs="Tahoma"/>
                <w:sz w:val="22"/>
                <w:szCs w:val="22"/>
              </w:rPr>
            </w:pPr>
            <w:r w:rsidRPr="004612B7">
              <w:rPr>
                <w:rFonts w:ascii="Tahoma" w:eastAsia="Calibri" w:hAnsi="Tahoma" w:cs="Tahoma"/>
                <w:b/>
                <w:sz w:val="22"/>
                <w:szCs w:val="22"/>
              </w:rPr>
              <w:t xml:space="preserve">□ </w:t>
            </w:r>
            <w:r w:rsidRPr="004612B7">
              <w:rPr>
                <w:rFonts w:ascii="Tahoma" w:hAnsi="Tahoma" w:cs="Tahoma"/>
                <w:b/>
                <w:sz w:val="22"/>
                <w:szCs w:val="22"/>
              </w:rPr>
              <w:t>F.81.2</w:t>
            </w:r>
          </w:p>
          <w:p w14:paraId="773F461B"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rPr>
              <w:t xml:space="preserve"> </w:t>
            </w:r>
            <w:r w:rsidRPr="004612B7">
              <w:rPr>
                <w:rFonts w:ascii="Tahoma" w:hAnsi="Tahoma" w:cs="Tahoma"/>
                <w:sz w:val="22"/>
                <w:szCs w:val="22"/>
              </w:rPr>
              <w:t>disturbo specifico delle abilità aritmetiche (</w:t>
            </w:r>
            <w:r w:rsidRPr="004612B7">
              <w:rPr>
                <w:rFonts w:ascii="Tahoma" w:hAnsi="Tahoma" w:cs="Tahoma"/>
                <w:b/>
                <w:sz w:val="22"/>
                <w:szCs w:val="22"/>
              </w:rPr>
              <w:t>Discalculia</w:t>
            </w:r>
            <w:r w:rsidRPr="004612B7">
              <w:rPr>
                <w:rFonts w:ascii="Tahoma" w:hAnsi="Tahoma" w:cs="Tahoma"/>
                <w:sz w:val="22"/>
                <w:szCs w:val="22"/>
              </w:rPr>
              <w:t>)</w:t>
            </w:r>
          </w:p>
          <w:p w14:paraId="51717CA2" w14:textId="77777777" w:rsidR="00F11107" w:rsidRPr="004612B7" w:rsidRDefault="00F11107">
            <w:pPr>
              <w:tabs>
                <w:tab w:val="left" w:pos="9360"/>
              </w:tabs>
              <w:autoSpaceDE w:val="0"/>
              <w:spacing w:line="360" w:lineRule="auto"/>
              <w:rPr>
                <w:rFonts w:ascii="Tahoma" w:hAnsi="Tahoma" w:cs="Tahoma"/>
                <w:sz w:val="22"/>
                <w:szCs w:val="22"/>
              </w:rPr>
            </w:pPr>
          </w:p>
          <w:p w14:paraId="09C73264"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rPr>
              <w:t xml:space="preserve"> □ </w:t>
            </w:r>
            <w:r w:rsidRPr="004612B7">
              <w:rPr>
                <w:rFonts w:ascii="Tahoma" w:hAnsi="Tahoma" w:cs="Tahoma"/>
                <w:b/>
                <w:sz w:val="22"/>
                <w:szCs w:val="22"/>
              </w:rPr>
              <w:t>F.81.3</w:t>
            </w:r>
            <w:r w:rsidRPr="004612B7">
              <w:rPr>
                <w:rFonts w:ascii="Tahoma" w:hAnsi="Tahoma" w:cs="Tahoma"/>
                <w:sz w:val="22"/>
                <w:szCs w:val="22"/>
              </w:rPr>
              <w:t xml:space="preserve"> </w:t>
            </w:r>
          </w:p>
          <w:p w14:paraId="39E4CA25" w14:textId="77777777" w:rsidR="00F11107" w:rsidRPr="004612B7" w:rsidRDefault="00F11107">
            <w:pPr>
              <w:tabs>
                <w:tab w:val="left" w:pos="9360"/>
              </w:tabs>
              <w:autoSpaceDE w:val="0"/>
              <w:spacing w:line="360" w:lineRule="auto"/>
              <w:rPr>
                <w:rFonts w:ascii="Tahoma" w:eastAsia="Symbol" w:hAnsi="Tahoma" w:cs="Tahoma"/>
                <w:sz w:val="22"/>
                <w:szCs w:val="22"/>
              </w:rPr>
            </w:pPr>
            <w:r w:rsidRPr="004612B7">
              <w:rPr>
                <w:rFonts w:ascii="Tahoma" w:hAnsi="Tahoma" w:cs="Tahoma"/>
                <w:sz w:val="22"/>
                <w:szCs w:val="22"/>
              </w:rPr>
              <w:t>disturbo misto delle abilità scolastiche</w:t>
            </w:r>
          </w:p>
          <w:p w14:paraId="192BC08A" w14:textId="77777777" w:rsidR="00F11107" w:rsidRPr="004612B7" w:rsidRDefault="00F11107">
            <w:pPr>
              <w:tabs>
                <w:tab w:val="left" w:pos="9360"/>
              </w:tabs>
              <w:autoSpaceDE w:val="0"/>
              <w:spacing w:line="360" w:lineRule="auto"/>
              <w:rPr>
                <w:rFonts w:ascii="Tahoma" w:eastAsia="Calibri" w:hAnsi="Tahoma" w:cs="Tahoma"/>
                <w:b/>
                <w:sz w:val="22"/>
                <w:szCs w:val="22"/>
              </w:rPr>
            </w:pPr>
            <w:r w:rsidRPr="004612B7">
              <w:rPr>
                <w:rFonts w:ascii="Tahoma" w:eastAsia="Symbol" w:hAnsi="Tahoma" w:cs="Tahoma"/>
                <w:sz w:val="22"/>
                <w:szCs w:val="22"/>
              </w:rPr>
              <w:t></w:t>
            </w:r>
            <w:r w:rsidRPr="004612B7">
              <w:rPr>
                <w:rFonts w:ascii="Tahoma" w:eastAsia="Calibri" w:hAnsi="Tahoma" w:cs="Tahoma"/>
                <w:sz w:val="22"/>
                <w:szCs w:val="22"/>
              </w:rPr>
              <w:t xml:space="preserve"> </w:t>
            </w:r>
          </w:p>
          <w:p w14:paraId="3E863278"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b/>
                <w:sz w:val="22"/>
                <w:szCs w:val="22"/>
              </w:rPr>
              <w:t xml:space="preserve">□ </w:t>
            </w:r>
            <w:r w:rsidRPr="004612B7">
              <w:rPr>
                <w:rFonts w:ascii="Tahoma" w:hAnsi="Tahoma" w:cs="Tahoma"/>
                <w:b/>
                <w:sz w:val="22"/>
                <w:szCs w:val="22"/>
              </w:rPr>
              <w:t>F.81.8</w:t>
            </w:r>
            <w:r w:rsidRPr="004612B7">
              <w:rPr>
                <w:rFonts w:ascii="Tahoma" w:hAnsi="Tahoma" w:cs="Tahoma"/>
                <w:sz w:val="22"/>
                <w:szCs w:val="22"/>
              </w:rPr>
              <w:t xml:space="preserve"> altri disturbi evolutivi delle capacità</w:t>
            </w:r>
          </w:p>
          <w:p w14:paraId="3D4AF23F" w14:textId="77777777" w:rsidR="00F11107" w:rsidRPr="004612B7" w:rsidRDefault="00F11107">
            <w:pPr>
              <w:tabs>
                <w:tab w:val="left" w:pos="9360"/>
              </w:tabs>
              <w:autoSpaceDE w:val="0"/>
              <w:spacing w:line="360" w:lineRule="auto"/>
              <w:rPr>
                <w:rFonts w:ascii="Tahoma" w:eastAsia="Symbol" w:hAnsi="Tahoma" w:cs="Tahoma"/>
                <w:sz w:val="22"/>
                <w:szCs w:val="22"/>
              </w:rPr>
            </w:pPr>
            <w:r w:rsidRPr="004612B7">
              <w:rPr>
                <w:rFonts w:ascii="Tahoma" w:hAnsi="Tahoma" w:cs="Tahoma"/>
                <w:sz w:val="22"/>
                <w:szCs w:val="22"/>
              </w:rPr>
              <w:t>scolastiche (</w:t>
            </w:r>
            <w:r w:rsidRPr="004612B7">
              <w:rPr>
                <w:rFonts w:ascii="Tahoma" w:hAnsi="Tahoma" w:cs="Tahoma"/>
                <w:b/>
                <w:sz w:val="22"/>
                <w:szCs w:val="22"/>
              </w:rPr>
              <w:t>Disgrafia</w:t>
            </w:r>
            <w:r w:rsidRPr="004612B7">
              <w:rPr>
                <w:rFonts w:ascii="Tahoma" w:hAnsi="Tahoma" w:cs="Tahoma"/>
                <w:sz w:val="22"/>
                <w:szCs w:val="22"/>
              </w:rPr>
              <w:t>)</w:t>
            </w:r>
          </w:p>
          <w:p w14:paraId="7F3C2DC1" w14:textId="77777777" w:rsidR="00F11107" w:rsidRPr="004612B7" w:rsidRDefault="00F11107">
            <w:pPr>
              <w:tabs>
                <w:tab w:val="left" w:pos="9360"/>
              </w:tabs>
              <w:autoSpaceDE w:val="0"/>
              <w:spacing w:line="360" w:lineRule="auto"/>
              <w:rPr>
                <w:rFonts w:ascii="Tahoma" w:eastAsia="Calibri" w:hAnsi="Tahoma" w:cs="Tahoma"/>
                <w:b/>
                <w:sz w:val="22"/>
                <w:szCs w:val="22"/>
              </w:rPr>
            </w:pPr>
            <w:r w:rsidRPr="004612B7">
              <w:rPr>
                <w:rFonts w:ascii="Tahoma" w:eastAsia="Symbol" w:hAnsi="Tahoma" w:cs="Tahoma"/>
                <w:sz w:val="22"/>
                <w:szCs w:val="22"/>
              </w:rPr>
              <w:t></w:t>
            </w:r>
            <w:r w:rsidRPr="004612B7">
              <w:rPr>
                <w:rFonts w:ascii="Tahoma" w:eastAsia="Calibri" w:hAnsi="Tahoma" w:cs="Tahoma"/>
                <w:sz w:val="22"/>
                <w:szCs w:val="22"/>
              </w:rPr>
              <w:t xml:space="preserve"> </w:t>
            </w:r>
          </w:p>
          <w:p w14:paraId="42B44145"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b/>
                <w:sz w:val="22"/>
                <w:szCs w:val="22"/>
              </w:rPr>
              <w:t xml:space="preserve">□ </w:t>
            </w:r>
            <w:r w:rsidRPr="004612B7">
              <w:rPr>
                <w:rFonts w:ascii="Tahoma" w:hAnsi="Tahoma" w:cs="Tahoma"/>
                <w:b/>
                <w:sz w:val="22"/>
                <w:szCs w:val="22"/>
              </w:rPr>
              <w:t>F.81.9</w:t>
            </w:r>
            <w:r w:rsidRPr="004612B7">
              <w:rPr>
                <w:rFonts w:ascii="Tahoma" w:hAnsi="Tahoma" w:cs="Tahoma"/>
                <w:sz w:val="22"/>
                <w:szCs w:val="22"/>
              </w:rPr>
              <w:t xml:space="preserve"> </w:t>
            </w:r>
          </w:p>
          <w:p w14:paraId="1838CD29"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disturbi evolutivi delle abilità scolastiche non specificati</w:t>
            </w:r>
          </w:p>
          <w:p w14:paraId="5623503F" w14:textId="77777777" w:rsidR="00F11107" w:rsidRPr="004612B7" w:rsidRDefault="00F11107">
            <w:pPr>
              <w:tabs>
                <w:tab w:val="left" w:pos="9360"/>
              </w:tabs>
              <w:autoSpaceDE w:val="0"/>
              <w:spacing w:line="360" w:lineRule="auto"/>
              <w:rPr>
                <w:rFonts w:ascii="Tahoma" w:hAnsi="Tahoma" w:cs="Tahoma"/>
                <w:sz w:val="22"/>
                <w:szCs w:val="22"/>
              </w:rPr>
            </w:pPr>
          </w:p>
          <w:p w14:paraId="23CA5D20" w14:textId="77777777" w:rsidR="00F11107" w:rsidRDefault="00F11107">
            <w:pPr>
              <w:tabs>
                <w:tab w:val="left" w:pos="9360"/>
              </w:tabs>
              <w:autoSpaceDE w:val="0"/>
              <w:spacing w:line="360" w:lineRule="auto"/>
              <w:rPr>
                <w:rFonts w:ascii="Tahoma" w:hAnsi="Tahoma" w:cs="Tahoma"/>
                <w:b/>
                <w:bCs/>
                <w:sz w:val="22"/>
                <w:szCs w:val="22"/>
              </w:rPr>
            </w:pPr>
            <w:r w:rsidRPr="004612B7">
              <w:rPr>
                <w:rFonts w:ascii="Tahoma" w:hAnsi="Tahoma" w:cs="Tahoma"/>
                <w:b/>
                <w:bCs/>
                <w:sz w:val="22"/>
                <w:szCs w:val="22"/>
              </w:rPr>
              <w:t>ALTRI CODICI ASSOCIATI</w:t>
            </w:r>
          </w:p>
          <w:p w14:paraId="25635F1B" w14:textId="77777777" w:rsidR="007C1912" w:rsidRDefault="007C1912">
            <w:pPr>
              <w:tabs>
                <w:tab w:val="left" w:pos="9360"/>
              </w:tabs>
              <w:autoSpaceDE w:val="0"/>
              <w:spacing w:line="360" w:lineRule="auto"/>
              <w:rPr>
                <w:rFonts w:ascii="Tahoma" w:hAnsi="Tahoma" w:cs="Tahoma"/>
                <w:b/>
                <w:bCs/>
                <w:sz w:val="22"/>
                <w:szCs w:val="22"/>
              </w:rPr>
            </w:pPr>
          </w:p>
          <w:p w14:paraId="3B64225C" w14:textId="77777777" w:rsidR="00F11107" w:rsidRPr="004612B7" w:rsidRDefault="00F11107">
            <w:pPr>
              <w:tabs>
                <w:tab w:val="left" w:pos="9360"/>
              </w:tabs>
              <w:autoSpaceDE w:val="0"/>
              <w:spacing w:line="360" w:lineRule="auto"/>
              <w:rPr>
                <w:rFonts w:ascii="Tahoma" w:hAnsi="Tahoma" w:cs="Tahoma"/>
                <w:sz w:val="22"/>
                <w:szCs w:val="22"/>
              </w:rPr>
            </w:pPr>
          </w:p>
        </w:tc>
      </w:tr>
    </w:tbl>
    <w:p w14:paraId="5187095A" w14:textId="77777777" w:rsidR="004612B7" w:rsidRDefault="004612B7">
      <w:pPr>
        <w:autoSpaceDE w:val="0"/>
        <w:rPr>
          <w:rFonts w:ascii="Tahoma" w:hAnsi="Tahoma" w:cs="Tahoma"/>
          <w:b/>
          <w:sz w:val="22"/>
          <w:szCs w:val="22"/>
        </w:rPr>
      </w:pPr>
    </w:p>
    <w:p w14:paraId="447EA234" w14:textId="77777777" w:rsidR="004612B7" w:rsidRPr="004612B7" w:rsidRDefault="004612B7">
      <w:pPr>
        <w:autoSpaceDE w:val="0"/>
        <w:rPr>
          <w:rFonts w:ascii="Tahoma" w:hAnsi="Tahoma" w:cs="Tahoma"/>
          <w:b/>
          <w:sz w:val="22"/>
          <w:szCs w:val="22"/>
        </w:rPr>
      </w:pPr>
    </w:p>
    <w:tbl>
      <w:tblPr>
        <w:tblW w:w="0" w:type="auto"/>
        <w:tblInd w:w="-373" w:type="dxa"/>
        <w:tblLayout w:type="fixed"/>
        <w:tblLook w:val="0000" w:firstRow="0" w:lastRow="0" w:firstColumn="0" w:lastColumn="0" w:noHBand="0" w:noVBand="0"/>
      </w:tblPr>
      <w:tblGrid>
        <w:gridCol w:w="2733"/>
        <w:gridCol w:w="670"/>
        <w:gridCol w:w="4530"/>
        <w:gridCol w:w="2680"/>
      </w:tblGrid>
      <w:tr w:rsidR="00F11107" w:rsidRPr="004612B7" w14:paraId="599C2F52" w14:textId="77777777" w:rsidTr="004612B7">
        <w:trPr>
          <w:trHeight w:val="687"/>
        </w:trPr>
        <w:tc>
          <w:tcPr>
            <w:tcW w:w="10613" w:type="dxa"/>
            <w:gridSpan w:val="4"/>
            <w:tcBorders>
              <w:top w:val="single" w:sz="4" w:space="0" w:color="000000"/>
              <w:left w:val="single" w:sz="4" w:space="0" w:color="000000"/>
              <w:bottom w:val="single" w:sz="4" w:space="0" w:color="000000"/>
              <w:right w:val="single" w:sz="4" w:space="0" w:color="000000"/>
            </w:tcBorders>
            <w:shd w:val="clear" w:color="auto" w:fill="auto"/>
          </w:tcPr>
          <w:p w14:paraId="49217CEE" w14:textId="77777777" w:rsidR="00F11107" w:rsidRPr="004612B7" w:rsidRDefault="00F11107">
            <w:pPr>
              <w:tabs>
                <w:tab w:val="left" w:pos="9360"/>
              </w:tabs>
              <w:autoSpaceDE w:val="0"/>
              <w:snapToGrid w:val="0"/>
              <w:spacing w:line="360" w:lineRule="auto"/>
              <w:jc w:val="center"/>
              <w:rPr>
                <w:rFonts w:ascii="Tahoma" w:hAnsi="Tahoma" w:cs="Tahoma"/>
                <w:b/>
                <w:sz w:val="16"/>
                <w:szCs w:val="16"/>
              </w:rPr>
            </w:pPr>
          </w:p>
          <w:p w14:paraId="24C2A0B6" w14:textId="77777777" w:rsidR="00F11107" w:rsidRPr="004612B7" w:rsidRDefault="00F11107">
            <w:pPr>
              <w:tabs>
                <w:tab w:val="left" w:pos="9360"/>
              </w:tabs>
              <w:autoSpaceDE w:val="0"/>
              <w:spacing w:line="360" w:lineRule="auto"/>
              <w:jc w:val="center"/>
              <w:rPr>
                <w:rFonts w:ascii="Tahoma" w:hAnsi="Tahoma" w:cs="Tahoma"/>
                <w:sz w:val="22"/>
                <w:szCs w:val="22"/>
              </w:rPr>
            </w:pPr>
            <w:r w:rsidRPr="004612B7">
              <w:rPr>
                <w:rFonts w:ascii="Tahoma" w:hAnsi="Tahoma" w:cs="Tahoma"/>
                <w:b/>
                <w:sz w:val="22"/>
                <w:szCs w:val="22"/>
              </w:rPr>
              <w:t>2.2 DISTURBI EVOLUTIVI SPECIFICI</w:t>
            </w:r>
          </w:p>
        </w:tc>
      </w:tr>
      <w:tr w:rsidR="00F11107" w:rsidRPr="004612B7" w14:paraId="584554F3" w14:textId="77777777">
        <w:trPr>
          <w:trHeight w:val="879"/>
        </w:trPr>
        <w:tc>
          <w:tcPr>
            <w:tcW w:w="2733" w:type="dxa"/>
            <w:tcBorders>
              <w:top w:val="single" w:sz="4" w:space="0" w:color="000000"/>
              <w:left w:val="single" w:sz="4" w:space="0" w:color="000000"/>
              <w:bottom w:val="single" w:sz="4" w:space="0" w:color="000000"/>
            </w:tcBorders>
            <w:shd w:val="clear" w:color="auto" w:fill="auto"/>
          </w:tcPr>
          <w:p w14:paraId="57D04863" w14:textId="77777777" w:rsidR="00F11107" w:rsidRPr="004612B7" w:rsidRDefault="00F11107">
            <w:pPr>
              <w:tabs>
                <w:tab w:val="left" w:pos="9360"/>
              </w:tabs>
              <w:autoSpaceDE w:val="0"/>
              <w:spacing w:line="360" w:lineRule="auto"/>
              <w:jc w:val="center"/>
              <w:rPr>
                <w:rFonts w:ascii="Tahoma" w:hAnsi="Tahoma" w:cs="Tahoma"/>
                <w:b/>
                <w:sz w:val="22"/>
                <w:szCs w:val="22"/>
              </w:rPr>
            </w:pPr>
            <w:r w:rsidRPr="004612B7">
              <w:rPr>
                <w:rFonts w:ascii="Tahoma" w:hAnsi="Tahoma" w:cs="Tahoma"/>
                <w:b/>
                <w:sz w:val="22"/>
                <w:szCs w:val="22"/>
              </w:rPr>
              <w:t>AREA BES</w:t>
            </w:r>
          </w:p>
        </w:tc>
        <w:tc>
          <w:tcPr>
            <w:tcW w:w="5200" w:type="dxa"/>
            <w:gridSpan w:val="2"/>
            <w:tcBorders>
              <w:top w:val="single" w:sz="4" w:space="0" w:color="000000"/>
              <w:left w:val="single" w:sz="4" w:space="0" w:color="000000"/>
              <w:bottom w:val="single" w:sz="4" w:space="0" w:color="000000"/>
            </w:tcBorders>
            <w:shd w:val="clear" w:color="auto" w:fill="auto"/>
          </w:tcPr>
          <w:p w14:paraId="6C75D182" w14:textId="77777777" w:rsidR="00F11107" w:rsidRPr="004612B7" w:rsidRDefault="00F11107">
            <w:pPr>
              <w:tabs>
                <w:tab w:val="left" w:pos="9360"/>
              </w:tabs>
              <w:autoSpaceDE w:val="0"/>
              <w:spacing w:line="360" w:lineRule="auto"/>
              <w:jc w:val="center"/>
              <w:rPr>
                <w:rFonts w:ascii="Tahoma" w:hAnsi="Tahoma" w:cs="Tahoma"/>
                <w:b/>
                <w:sz w:val="22"/>
                <w:szCs w:val="22"/>
              </w:rPr>
            </w:pPr>
            <w:r w:rsidRPr="004612B7">
              <w:rPr>
                <w:rFonts w:ascii="Tahoma" w:hAnsi="Tahoma" w:cs="Tahoma"/>
                <w:b/>
                <w:sz w:val="22"/>
                <w:szCs w:val="22"/>
              </w:rPr>
              <w:t>INDIVIDUAZIONE</w:t>
            </w:r>
          </w:p>
        </w:tc>
        <w:tc>
          <w:tcPr>
            <w:tcW w:w="2680" w:type="dxa"/>
            <w:tcBorders>
              <w:top w:val="single" w:sz="4" w:space="0" w:color="000000"/>
              <w:left w:val="single" w:sz="4" w:space="0" w:color="000000"/>
              <w:bottom w:val="single" w:sz="4" w:space="0" w:color="000000"/>
              <w:right w:val="single" w:sz="4" w:space="0" w:color="000000"/>
            </w:tcBorders>
            <w:shd w:val="clear" w:color="auto" w:fill="auto"/>
          </w:tcPr>
          <w:p w14:paraId="7EF3565E" w14:textId="77777777" w:rsidR="00F11107" w:rsidRPr="004612B7" w:rsidRDefault="00F11107">
            <w:pPr>
              <w:tabs>
                <w:tab w:val="left" w:pos="9360"/>
              </w:tabs>
              <w:autoSpaceDE w:val="0"/>
              <w:spacing w:line="360" w:lineRule="auto"/>
              <w:jc w:val="center"/>
              <w:rPr>
                <w:rFonts w:ascii="Tahoma" w:hAnsi="Tahoma" w:cs="Tahoma"/>
                <w:sz w:val="22"/>
                <w:szCs w:val="22"/>
              </w:rPr>
            </w:pPr>
            <w:r w:rsidRPr="004612B7">
              <w:rPr>
                <w:rFonts w:ascii="Tahoma" w:hAnsi="Tahoma" w:cs="Tahoma"/>
                <w:b/>
                <w:sz w:val="22"/>
                <w:szCs w:val="22"/>
              </w:rPr>
              <w:t>TIPOLOGIA</w:t>
            </w:r>
          </w:p>
        </w:tc>
      </w:tr>
      <w:tr w:rsidR="00F11107" w:rsidRPr="004612B7" w14:paraId="6B7E8ADC" w14:textId="77777777">
        <w:trPr>
          <w:trHeight w:val="2246"/>
        </w:trPr>
        <w:tc>
          <w:tcPr>
            <w:tcW w:w="2733" w:type="dxa"/>
            <w:tcBorders>
              <w:top w:val="single" w:sz="4" w:space="0" w:color="000000"/>
              <w:left w:val="single" w:sz="4" w:space="0" w:color="000000"/>
              <w:bottom w:val="single" w:sz="4" w:space="0" w:color="000000"/>
            </w:tcBorders>
            <w:shd w:val="clear" w:color="auto" w:fill="auto"/>
          </w:tcPr>
          <w:p w14:paraId="76D8D168" w14:textId="77777777" w:rsidR="00F11107" w:rsidRPr="004612B7" w:rsidRDefault="00F11107">
            <w:pPr>
              <w:tabs>
                <w:tab w:val="left" w:pos="9360"/>
              </w:tabs>
              <w:autoSpaceDE w:val="0"/>
              <w:snapToGrid w:val="0"/>
              <w:spacing w:line="360" w:lineRule="auto"/>
              <w:jc w:val="center"/>
              <w:rPr>
                <w:rFonts w:ascii="Tahoma" w:hAnsi="Tahoma" w:cs="Tahoma"/>
                <w:b/>
                <w:sz w:val="22"/>
                <w:szCs w:val="22"/>
              </w:rPr>
            </w:pPr>
          </w:p>
          <w:p w14:paraId="76E66888" w14:textId="77777777" w:rsidR="00F11107" w:rsidRPr="004612B7" w:rsidRDefault="00F11107">
            <w:pPr>
              <w:tabs>
                <w:tab w:val="left" w:pos="9360"/>
              </w:tabs>
              <w:autoSpaceDE w:val="0"/>
              <w:spacing w:line="360" w:lineRule="auto"/>
              <w:jc w:val="center"/>
              <w:rPr>
                <w:rFonts w:ascii="Tahoma" w:hAnsi="Tahoma" w:cs="Tahoma"/>
                <w:b/>
                <w:sz w:val="22"/>
                <w:szCs w:val="22"/>
              </w:rPr>
            </w:pPr>
          </w:p>
          <w:p w14:paraId="00451D06" w14:textId="77777777" w:rsidR="00F11107" w:rsidRPr="004612B7" w:rsidRDefault="00F11107">
            <w:pPr>
              <w:tabs>
                <w:tab w:val="left" w:pos="9360"/>
              </w:tabs>
              <w:autoSpaceDE w:val="0"/>
              <w:spacing w:line="360" w:lineRule="auto"/>
              <w:jc w:val="center"/>
              <w:rPr>
                <w:rFonts w:ascii="Tahoma" w:hAnsi="Tahoma" w:cs="Tahoma"/>
                <w:b/>
                <w:sz w:val="22"/>
                <w:szCs w:val="22"/>
              </w:rPr>
            </w:pPr>
          </w:p>
          <w:p w14:paraId="76772D24" w14:textId="77777777" w:rsidR="00F11107" w:rsidRPr="004612B7" w:rsidRDefault="00F11107">
            <w:pPr>
              <w:tabs>
                <w:tab w:val="left" w:pos="9360"/>
              </w:tabs>
              <w:autoSpaceDE w:val="0"/>
              <w:spacing w:line="360" w:lineRule="auto"/>
              <w:jc w:val="center"/>
              <w:rPr>
                <w:rFonts w:ascii="Tahoma" w:hAnsi="Tahoma" w:cs="Tahoma"/>
                <w:b/>
                <w:sz w:val="22"/>
                <w:szCs w:val="22"/>
              </w:rPr>
            </w:pPr>
            <w:r w:rsidRPr="004612B7">
              <w:rPr>
                <w:rFonts w:ascii="Tahoma" w:hAnsi="Tahoma" w:cs="Tahoma"/>
                <w:b/>
                <w:sz w:val="22"/>
                <w:szCs w:val="22"/>
              </w:rPr>
              <w:t>DISTURBI EVOLUTIVI SPECIFICI</w:t>
            </w:r>
          </w:p>
          <w:p w14:paraId="550BC699" w14:textId="77777777" w:rsidR="00F11107" w:rsidRPr="004612B7" w:rsidRDefault="00F11107">
            <w:pPr>
              <w:tabs>
                <w:tab w:val="left" w:pos="9360"/>
              </w:tabs>
              <w:autoSpaceDE w:val="0"/>
              <w:spacing w:line="360" w:lineRule="auto"/>
              <w:jc w:val="center"/>
              <w:rPr>
                <w:rFonts w:ascii="Tahoma" w:hAnsi="Tahoma" w:cs="Tahoma"/>
                <w:sz w:val="22"/>
                <w:szCs w:val="22"/>
              </w:rPr>
            </w:pPr>
            <w:r w:rsidRPr="004612B7">
              <w:rPr>
                <w:rFonts w:ascii="Tahoma" w:hAnsi="Tahoma" w:cs="Tahoma"/>
                <w:b/>
                <w:sz w:val="22"/>
                <w:szCs w:val="22"/>
              </w:rPr>
              <w:t>ALTRA TIPOLOGIA</w:t>
            </w:r>
          </w:p>
          <w:p w14:paraId="3FCEC1DC" w14:textId="77777777" w:rsidR="00F11107" w:rsidRPr="004612B7" w:rsidRDefault="00F11107">
            <w:pPr>
              <w:tabs>
                <w:tab w:val="left" w:pos="9360"/>
              </w:tabs>
              <w:autoSpaceDE w:val="0"/>
              <w:spacing w:line="360" w:lineRule="auto"/>
              <w:rPr>
                <w:rFonts w:ascii="Tahoma" w:hAnsi="Tahoma" w:cs="Tahoma"/>
                <w:b/>
                <w:sz w:val="22"/>
                <w:szCs w:val="22"/>
              </w:rPr>
            </w:pPr>
            <w:r w:rsidRPr="004612B7">
              <w:rPr>
                <w:rFonts w:ascii="Tahoma" w:hAnsi="Tahoma" w:cs="Tahoma"/>
                <w:sz w:val="22"/>
                <w:szCs w:val="22"/>
              </w:rPr>
              <w:t>Documentati con diagnosi clinica  e considerazioni pedagogiche e didattiche verbalizzate dal consiglio di classe o team docenti.</w:t>
            </w:r>
          </w:p>
        </w:tc>
        <w:tc>
          <w:tcPr>
            <w:tcW w:w="5200" w:type="dxa"/>
            <w:gridSpan w:val="2"/>
            <w:tcBorders>
              <w:top w:val="single" w:sz="4" w:space="0" w:color="000000"/>
              <w:left w:val="single" w:sz="4" w:space="0" w:color="000000"/>
              <w:bottom w:val="single" w:sz="4" w:space="0" w:color="000000"/>
            </w:tcBorders>
            <w:shd w:val="clear" w:color="auto" w:fill="auto"/>
          </w:tcPr>
          <w:p w14:paraId="79EFEC6F"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b/>
                <w:sz w:val="22"/>
                <w:szCs w:val="22"/>
              </w:rPr>
              <w:t>Segnalazione diagnostica</w:t>
            </w:r>
            <w:r w:rsidRPr="004612B7">
              <w:rPr>
                <w:rFonts w:ascii="Tahoma" w:hAnsi="Tahoma" w:cs="Tahoma"/>
                <w:sz w:val="22"/>
                <w:szCs w:val="22"/>
              </w:rPr>
              <w:t xml:space="preserve"> alla scuola redatta da:</w:t>
            </w:r>
          </w:p>
          <w:p w14:paraId="044E6486"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(ASL o struttura accreditata)</w:t>
            </w:r>
          </w:p>
          <w:p w14:paraId="4E732871" w14:textId="77777777" w:rsidR="00F11107" w:rsidRPr="004612B7" w:rsidRDefault="00F11107">
            <w:pPr>
              <w:tabs>
                <w:tab w:val="left" w:pos="9360"/>
              </w:tabs>
              <w:autoSpaceDE w:val="0"/>
              <w:spacing w:line="360" w:lineRule="auto"/>
              <w:rPr>
                <w:rFonts w:ascii="Tahoma" w:hAnsi="Tahoma" w:cs="Tahoma"/>
                <w:sz w:val="22"/>
                <w:szCs w:val="22"/>
              </w:rPr>
            </w:pPr>
          </w:p>
          <w:p w14:paraId="32E366FF"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rPr>
              <w:t>………………………………………………</w:t>
            </w:r>
          </w:p>
          <w:p w14:paraId="58F30659"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(da specialista privato)</w:t>
            </w:r>
          </w:p>
          <w:p w14:paraId="7E4769A2"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Il………………………………………………</w:t>
            </w:r>
          </w:p>
          <w:p w14:paraId="14AC5BDF"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a………………………………………………</w:t>
            </w:r>
          </w:p>
          <w:p w14:paraId="334D42C5"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 xml:space="preserve">dal </w:t>
            </w:r>
            <w:proofErr w:type="spellStart"/>
            <w:r w:rsidRPr="004612B7">
              <w:rPr>
                <w:rFonts w:ascii="Tahoma" w:hAnsi="Tahoma" w:cs="Tahoma"/>
                <w:sz w:val="22"/>
                <w:szCs w:val="22"/>
              </w:rPr>
              <w:t>dott</w:t>
            </w:r>
            <w:proofErr w:type="spellEnd"/>
            <w:r w:rsidRPr="004612B7">
              <w:rPr>
                <w:rFonts w:ascii="Tahoma" w:hAnsi="Tahoma" w:cs="Tahoma"/>
                <w:sz w:val="22"/>
                <w:szCs w:val="22"/>
              </w:rPr>
              <w:t>…………………………………………</w:t>
            </w:r>
          </w:p>
          <w:p w14:paraId="3607415B"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in qualità di……………………………………………</w:t>
            </w:r>
          </w:p>
          <w:p w14:paraId="4F6305F7"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(neuropsichiatra o psicologo ALTRO SPECIFICRE  )</w:t>
            </w:r>
          </w:p>
          <w:p w14:paraId="24E8C0A1" w14:textId="77777777" w:rsidR="00F11107" w:rsidRPr="004612B7" w:rsidRDefault="00F11107">
            <w:pPr>
              <w:tabs>
                <w:tab w:val="left" w:pos="9360"/>
              </w:tabs>
              <w:autoSpaceDE w:val="0"/>
              <w:spacing w:line="360" w:lineRule="auto"/>
              <w:rPr>
                <w:rFonts w:ascii="Tahoma" w:hAnsi="Tahoma" w:cs="Tahoma"/>
                <w:sz w:val="22"/>
                <w:szCs w:val="22"/>
              </w:rPr>
            </w:pPr>
          </w:p>
          <w:p w14:paraId="1032A98C"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b/>
                <w:sz w:val="22"/>
                <w:szCs w:val="22"/>
              </w:rPr>
              <w:t>Osservazioni e motivazione del consiglio di Classe/team docente</w:t>
            </w:r>
          </w:p>
          <w:p w14:paraId="029F1729" w14:textId="77777777" w:rsidR="00F11107" w:rsidRPr="004612B7" w:rsidRDefault="00F11107">
            <w:pPr>
              <w:rPr>
                <w:rFonts w:ascii="Tahoma" w:hAnsi="Tahoma" w:cs="Tahoma"/>
                <w:sz w:val="22"/>
                <w:szCs w:val="22"/>
              </w:rPr>
            </w:pPr>
          </w:p>
          <w:p w14:paraId="2C483552" w14:textId="77777777" w:rsidR="00F11107" w:rsidRPr="004612B7" w:rsidRDefault="00F11107" w:rsidP="004612B7">
            <w:pPr>
              <w:rPr>
                <w:rFonts w:ascii="Tahoma" w:hAnsi="Tahoma" w:cs="Tahoma"/>
                <w:sz w:val="22"/>
                <w:szCs w:val="22"/>
              </w:rPr>
            </w:pPr>
            <w:r w:rsidRPr="004612B7">
              <w:rPr>
                <w:rFonts w:ascii="Tahoma" w:hAnsi="Tahoma" w:cs="Tahoma"/>
                <w:sz w:val="22"/>
                <w:szCs w:val="22"/>
              </w:rPr>
              <w:t>NOTE</w:t>
            </w:r>
          </w:p>
        </w:tc>
        <w:tc>
          <w:tcPr>
            <w:tcW w:w="2680" w:type="dxa"/>
            <w:tcBorders>
              <w:top w:val="single" w:sz="4" w:space="0" w:color="000000"/>
              <w:left w:val="single" w:sz="4" w:space="0" w:color="000000"/>
              <w:bottom w:val="single" w:sz="4" w:space="0" w:color="000000"/>
              <w:right w:val="single" w:sz="4" w:space="0" w:color="000000"/>
            </w:tcBorders>
            <w:shd w:val="clear" w:color="auto" w:fill="auto"/>
          </w:tcPr>
          <w:p w14:paraId="693251D2" w14:textId="77777777" w:rsidR="004612B7" w:rsidRDefault="004612B7">
            <w:pPr>
              <w:tabs>
                <w:tab w:val="left" w:pos="9360"/>
              </w:tabs>
              <w:autoSpaceDE w:val="0"/>
              <w:spacing w:line="360" w:lineRule="auto"/>
              <w:rPr>
                <w:rFonts w:ascii="Tahoma" w:eastAsia="Calibri" w:hAnsi="Tahoma" w:cs="Tahoma"/>
                <w:sz w:val="22"/>
                <w:szCs w:val="22"/>
              </w:rPr>
            </w:pPr>
          </w:p>
          <w:p w14:paraId="4A79DDA0"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rPr>
              <w:t>□</w:t>
            </w:r>
            <w:r w:rsidR="004612B7">
              <w:rPr>
                <w:rFonts w:ascii="Tahoma" w:eastAsia="Calibri" w:hAnsi="Tahoma" w:cs="Tahoma"/>
                <w:sz w:val="22"/>
                <w:szCs w:val="22"/>
              </w:rPr>
              <w:t xml:space="preserve"> </w:t>
            </w:r>
            <w:r w:rsidRPr="004612B7">
              <w:rPr>
                <w:rFonts w:ascii="Tahoma" w:hAnsi="Tahoma" w:cs="Tahoma"/>
                <w:sz w:val="22"/>
                <w:szCs w:val="22"/>
              </w:rPr>
              <w:t>Disturbi specifici linguaggio</w:t>
            </w:r>
          </w:p>
          <w:p w14:paraId="40381206" w14:textId="77777777" w:rsidR="00F11107" w:rsidRPr="004612B7" w:rsidRDefault="00F11107">
            <w:pPr>
              <w:tabs>
                <w:tab w:val="left" w:pos="9360"/>
              </w:tabs>
              <w:autoSpaceDE w:val="0"/>
              <w:spacing w:line="360" w:lineRule="auto"/>
              <w:rPr>
                <w:rFonts w:ascii="Tahoma" w:hAnsi="Tahoma" w:cs="Tahoma"/>
                <w:sz w:val="16"/>
                <w:szCs w:val="16"/>
              </w:rPr>
            </w:pPr>
          </w:p>
          <w:p w14:paraId="42185449"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rPr>
              <w:t xml:space="preserve"> □ </w:t>
            </w:r>
            <w:r w:rsidRPr="004612B7">
              <w:rPr>
                <w:rFonts w:ascii="Tahoma" w:hAnsi="Tahoma" w:cs="Tahoma"/>
                <w:sz w:val="22"/>
                <w:szCs w:val="22"/>
              </w:rPr>
              <w:t>Disturbo della coordinazione motoria</w:t>
            </w:r>
          </w:p>
          <w:p w14:paraId="3A6641C5" w14:textId="77777777" w:rsidR="00F11107" w:rsidRPr="004612B7" w:rsidRDefault="00F11107">
            <w:pPr>
              <w:tabs>
                <w:tab w:val="left" w:pos="9360"/>
              </w:tabs>
              <w:autoSpaceDE w:val="0"/>
              <w:spacing w:line="360" w:lineRule="auto"/>
              <w:rPr>
                <w:rFonts w:ascii="Tahoma" w:hAnsi="Tahoma" w:cs="Tahoma"/>
                <w:sz w:val="16"/>
                <w:szCs w:val="16"/>
              </w:rPr>
            </w:pPr>
          </w:p>
          <w:p w14:paraId="7FF606D1"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rPr>
              <w:t xml:space="preserve">□ </w:t>
            </w:r>
            <w:r w:rsidRPr="004612B7">
              <w:rPr>
                <w:rFonts w:ascii="Tahoma" w:hAnsi="Tahoma" w:cs="Tahoma"/>
                <w:sz w:val="22"/>
                <w:szCs w:val="22"/>
              </w:rPr>
              <w:t>Disprassia</w:t>
            </w:r>
          </w:p>
          <w:p w14:paraId="1C70817B" w14:textId="77777777" w:rsidR="004612B7" w:rsidRPr="004612B7" w:rsidRDefault="004612B7">
            <w:pPr>
              <w:tabs>
                <w:tab w:val="left" w:pos="9360"/>
              </w:tabs>
              <w:autoSpaceDE w:val="0"/>
              <w:spacing w:line="360" w:lineRule="auto"/>
              <w:rPr>
                <w:rFonts w:ascii="Tahoma" w:eastAsia="Calibri" w:hAnsi="Tahoma" w:cs="Tahoma"/>
                <w:sz w:val="16"/>
                <w:szCs w:val="16"/>
              </w:rPr>
            </w:pPr>
          </w:p>
          <w:p w14:paraId="23240169"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rPr>
              <w:t>□</w:t>
            </w:r>
            <w:r w:rsidRPr="004612B7">
              <w:rPr>
                <w:rFonts w:ascii="Tahoma" w:hAnsi="Tahoma" w:cs="Tahoma"/>
                <w:sz w:val="22"/>
                <w:szCs w:val="22"/>
              </w:rPr>
              <w:t>Disturbo non verbale</w:t>
            </w:r>
          </w:p>
          <w:p w14:paraId="3756D5B0" w14:textId="77777777" w:rsidR="00F11107" w:rsidRPr="004612B7" w:rsidRDefault="00F11107">
            <w:pPr>
              <w:tabs>
                <w:tab w:val="left" w:pos="9360"/>
              </w:tabs>
              <w:autoSpaceDE w:val="0"/>
              <w:spacing w:line="360" w:lineRule="auto"/>
              <w:rPr>
                <w:rFonts w:ascii="Tahoma" w:hAnsi="Tahoma" w:cs="Tahoma"/>
                <w:sz w:val="16"/>
                <w:szCs w:val="16"/>
              </w:rPr>
            </w:pPr>
          </w:p>
          <w:p w14:paraId="195091CA" w14:textId="77777777" w:rsidR="00F1110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rPr>
              <w:t xml:space="preserve">□ </w:t>
            </w:r>
            <w:r w:rsidRPr="004612B7">
              <w:rPr>
                <w:rFonts w:ascii="Tahoma" w:hAnsi="Tahoma" w:cs="Tahoma"/>
                <w:sz w:val="22"/>
                <w:szCs w:val="22"/>
              </w:rPr>
              <w:t>Disturbo dello spettro autisti stico lieve</w:t>
            </w:r>
          </w:p>
          <w:p w14:paraId="42F5A57C" w14:textId="77777777" w:rsidR="004612B7" w:rsidRPr="004612B7" w:rsidRDefault="004612B7">
            <w:pPr>
              <w:tabs>
                <w:tab w:val="left" w:pos="9360"/>
              </w:tabs>
              <w:autoSpaceDE w:val="0"/>
              <w:spacing w:line="360" w:lineRule="auto"/>
              <w:rPr>
                <w:rFonts w:ascii="Tahoma" w:hAnsi="Tahoma" w:cs="Tahoma"/>
                <w:sz w:val="16"/>
                <w:szCs w:val="16"/>
              </w:rPr>
            </w:pPr>
          </w:p>
          <w:p w14:paraId="64DA5B3D" w14:textId="77777777" w:rsidR="004612B7" w:rsidRPr="004612B7" w:rsidRDefault="004612B7">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rPr>
              <w:t>□</w:t>
            </w:r>
            <w:r>
              <w:rPr>
                <w:rFonts w:ascii="Tahoma" w:eastAsia="Calibri" w:hAnsi="Tahoma" w:cs="Tahoma"/>
                <w:sz w:val="22"/>
                <w:szCs w:val="22"/>
              </w:rPr>
              <w:t>Disturbo Oppositivo Provocatorio (DOP)</w:t>
            </w:r>
          </w:p>
          <w:p w14:paraId="27EB2128" w14:textId="77777777" w:rsidR="00F11107" w:rsidRPr="004612B7" w:rsidRDefault="00F11107">
            <w:pPr>
              <w:tabs>
                <w:tab w:val="left" w:pos="9360"/>
              </w:tabs>
              <w:autoSpaceDE w:val="0"/>
              <w:spacing w:line="360" w:lineRule="auto"/>
              <w:rPr>
                <w:rFonts w:ascii="Tahoma" w:hAnsi="Tahoma" w:cs="Tahoma"/>
                <w:sz w:val="16"/>
                <w:szCs w:val="16"/>
              </w:rPr>
            </w:pPr>
          </w:p>
          <w:p w14:paraId="0263C7E3"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rPr>
              <w:t xml:space="preserve"> □ </w:t>
            </w:r>
            <w:r w:rsidRPr="004612B7">
              <w:rPr>
                <w:rFonts w:ascii="Tahoma" w:hAnsi="Tahoma" w:cs="Tahoma"/>
                <w:sz w:val="22"/>
                <w:szCs w:val="22"/>
              </w:rPr>
              <w:t>A.D.H.D. Disturbo dell’attenzione e iperattività di tipo lieve</w:t>
            </w:r>
          </w:p>
          <w:p w14:paraId="48F80676" w14:textId="77777777" w:rsidR="00F11107" w:rsidRPr="004612B7" w:rsidRDefault="00F11107">
            <w:pPr>
              <w:tabs>
                <w:tab w:val="left" w:pos="9360"/>
              </w:tabs>
              <w:autoSpaceDE w:val="0"/>
              <w:spacing w:line="360" w:lineRule="auto"/>
              <w:rPr>
                <w:rFonts w:ascii="Tahoma" w:hAnsi="Tahoma" w:cs="Tahoma"/>
                <w:sz w:val="16"/>
                <w:szCs w:val="16"/>
              </w:rPr>
            </w:pPr>
          </w:p>
          <w:p w14:paraId="6E1CC325"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rPr>
              <w:t xml:space="preserve"> □  </w:t>
            </w:r>
            <w:r w:rsidRPr="004612B7">
              <w:rPr>
                <w:rFonts w:ascii="Tahoma" w:hAnsi="Tahoma" w:cs="Tahoma"/>
                <w:sz w:val="22"/>
                <w:szCs w:val="22"/>
              </w:rPr>
              <w:t xml:space="preserve">Funzionamento </w:t>
            </w:r>
            <w:r w:rsidR="004612B7">
              <w:rPr>
                <w:rFonts w:ascii="Tahoma" w:hAnsi="Tahoma" w:cs="Tahoma"/>
                <w:sz w:val="22"/>
                <w:szCs w:val="22"/>
              </w:rPr>
              <w:t>Intellettivo L</w:t>
            </w:r>
            <w:r w:rsidRPr="004612B7">
              <w:rPr>
                <w:rFonts w:ascii="Tahoma" w:hAnsi="Tahoma" w:cs="Tahoma"/>
                <w:sz w:val="22"/>
                <w:szCs w:val="22"/>
              </w:rPr>
              <w:t>imite (borderline cognitivo)</w:t>
            </w:r>
          </w:p>
          <w:p w14:paraId="607750F6" w14:textId="77777777" w:rsidR="00F11107" w:rsidRPr="004612B7" w:rsidRDefault="00F11107">
            <w:pPr>
              <w:tabs>
                <w:tab w:val="left" w:pos="9360"/>
              </w:tabs>
              <w:autoSpaceDE w:val="0"/>
              <w:spacing w:line="360" w:lineRule="auto"/>
              <w:rPr>
                <w:rFonts w:ascii="Tahoma" w:hAnsi="Tahoma" w:cs="Tahoma"/>
                <w:sz w:val="16"/>
                <w:szCs w:val="16"/>
              </w:rPr>
            </w:pPr>
          </w:p>
          <w:p w14:paraId="5C69C435" w14:textId="77777777" w:rsidR="00F1110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rPr>
              <w:t xml:space="preserve"> </w:t>
            </w:r>
            <w:r w:rsidR="004612B7" w:rsidRPr="004612B7">
              <w:rPr>
                <w:rFonts w:ascii="Tahoma" w:eastAsia="Calibri" w:hAnsi="Tahoma" w:cs="Tahoma"/>
                <w:sz w:val="22"/>
                <w:szCs w:val="22"/>
              </w:rPr>
              <w:t>□</w:t>
            </w:r>
            <w:r w:rsidR="004612B7">
              <w:rPr>
                <w:rFonts w:ascii="Tahoma" w:eastAsia="Calibri" w:hAnsi="Tahoma" w:cs="Tahoma"/>
                <w:sz w:val="22"/>
                <w:szCs w:val="22"/>
              </w:rPr>
              <w:t xml:space="preserve"> </w:t>
            </w:r>
            <w:r w:rsidRPr="004612B7">
              <w:rPr>
                <w:rFonts w:ascii="Tahoma" w:hAnsi="Tahoma" w:cs="Tahoma"/>
                <w:sz w:val="22"/>
                <w:szCs w:val="22"/>
              </w:rPr>
              <w:t>ALTRO</w:t>
            </w:r>
          </w:p>
          <w:p w14:paraId="60991319" w14:textId="77777777" w:rsidR="004612B7" w:rsidRPr="004612B7" w:rsidRDefault="004612B7">
            <w:pPr>
              <w:tabs>
                <w:tab w:val="left" w:pos="9360"/>
              </w:tabs>
              <w:autoSpaceDE w:val="0"/>
              <w:spacing w:line="360" w:lineRule="auto"/>
              <w:rPr>
                <w:rFonts w:ascii="Tahoma" w:hAnsi="Tahoma" w:cs="Tahoma"/>
                <w:sz w:val="22"/>
                <w:szCs w:val="22"/>
              </w:rPr>
            </w:pPr>
          </w:p>
        </w:tc>
      </w:tr>
      <w:tr w:rsidR="00F11107" w:rsidRPr="004612B7" w14:paraId="316A487A" w14:textId="77777777">
        <w:tc>
          <w:tcPr>
            <w:tcW w:w="10613" w:type="dxa"/>
            <w:gridSpan w:val="4"/>
            <w:tcBorders>
              <w:top w:val="single" w:sz="4" w:space="0" w:color="000000"/>
              <w:left w:val="single" w:sz="4" w:space="0" w:color="000000"/>
              <w:bottom w:val="single" w:sz="4" w:space="0" w:color="000000"/>
              <w:right w:val="single" w:sz="4" w:space="0" w:color="000000"/>
            </w:tcBorders>
            <w:shd w:val="clear" w:color="auto" w:fill="auto"/>
          </w:tcPr>
          <w:p w14:paraId="70A1FF86" w14:textId="77777777" w:rsidR="004612B7" w:rsidRDefault="00F11107" w:rsidP="004612B7">
            <w:pPr>
              <w:suppressAutoHyphens w:val="0"/>
              <w:rPr>
                <w:rFonts w:ascii="Tahoma" w:hAnsi="Tahoma" w:cs="Tahoma"/>
                <w:sz w:val="22"/>
                <w:szCs w:val="22"/>
              </w:rPr>
            </w:pPr>
            <w:r w:rsidRPr="004612B7">
              <w:rPr>
                <w:rFonts w:ascii="Tahoma" w:hAnsi="Tahoma" w:cs="Tahoma"/>
                <w:b/>
                <w:sz w:val="22"/>
                <w:szCs w:val="22"/>
              </w:rPr>
              <w:t>NOTE:</w:t>
            </w:r>
            <w:r w:rsidR="004612B7" w:rsidRPr="004612B7">
              <w:rPr>
                <w:rFonts w:ascii="Tahoma" w:hAnsi="Tahoma" w:cs="Tahoma"/>
                <w:sz w:val="22"/>
                <w:szCs w:val="22"/>
              </w:rPr>
              <w:t xml:space="preserve"> </w:t>
            </w:r>
          </w:p>
          <w:p w14:paraId="11D49D36" w14:textId="77777777" w:rsidR="004612B7" w:rsidRPr="004612B7" w:rsidRDefault="004612B7" w:rsidP="004612B7">
            <w:pPr>
              <w:numPr>
                <w:ilvl w:val="0"/>
                <w:numId w:val="7"/>
              </w:numPr>
              <w:suppressAutoHyphens w:val="0"/>
              <w:rPr>
                <w:rFonts w:ascii="Tahoma" w:hAnsi="Tahoma" w:cs="Tahoma"/>
                <w:sz w:val="22"/>
                <w:szCs w:val="22"/>
              </w:rPr>
            </w:pPr>
            <w:r w:rsidRPr="004612B7">
              <w:rPr>
                <w:rFonts w:ascii="Tahoma" w:hAnsi="Tahoma" w:cs="Tahoma"/>
                <w:sz w:val="22"/>
                <w:szCs w:val="22"/>
              </w:rPr>
              <w:t>Relazioni con compagni e adulti (sa relazionarsi/interagire, partecipa a scambi comunicativi); approccio agli impegni scolastici (è autonomo, necessita di supporto, …); capacità organizzative (sa gestirsi e gestire il materiale scolastico, sa organizzare un piano di lavoro, …); consapevolezza delle proprie difficoltà (ne parla, le accetta, elude il problema,…).</w:t>
            </w:r>
          </w:p>
          <w:p w14:paraId="249FD8E4" w14:textId="77777777" w:rsidR="004612B7" w:rsidRPr="004612B7" w:rsidRDefault="004612B7" w:rsidP="004612B7">
            <w:pPr>
              <w:numPr>
                <w:ilvl w:val="0"/>
                <w:numId w:val="7"/>
              </w:numPr>
              <w:suppressAutoHyphens w:val="0"/>
              <w:rPr>
                <w:rFonts w:ascii="Tahoma" w:hAnsi="Tahoma" w:cs="Tahoma"/>
                <w:sz w:val="22"/>
                <w:szCs w:val="22"/>
              </w:rPr>
            </w:pPr>
            <w:r w:rsidRPr="004612B7">
              <w:rPr>
                <w:rFonts w:ascii="Tahoma" w:hAnsi="Tahoma" w:cs="Tahoma"/>
                <w:sz w:val="22"/>
                <w:szCs w:val="22"/>
              </w:rPr>
              <w:t>Documentazione del percorso scolastico pregresso attraverso colloqui e/o informazioni (continuità con ordini o classi precedenti di scuola).</w:t>
            </w:r>
          </w:p>
          <w:p w14:paraId="2350661E" w14:textId="77777777" w:rsidR="004612B7" w:rsidRPr="004612B7" w:rsidRDefault="004612B7" w:rsidP="004612B7">
            <w:pPr>
              <w:numPr>
                <w:ilvl w:val="0"/>
                <w:numId w:val="7"/>
              </w:numPr>
              <w:suppressAutoHyphens w:val="0"/>
              <w:rPr>
                <w:rFonts w:ascii="Tahoma" w:hAnsi="Tahoma" w:cs="Tahoma"/>
                <w:sz w:val="22"/>
                <w:szCs w:val="22"/>
              </w:rPr>
            </w:pPr>
            <w:r w:rsidRPr="004612B7">
              <w:rPr>
                <w:rFonts w:ascii="Tahoma" w:hAnsi="Tahoma" w:cs="Tahoma"/>
                <w:sz w:val="22"/>
                <w:szCs w:val="22"/>
              </w:rPr>
              <w:t>Rilevazione delle specifiche difficoltà che l’alunno presenta e dei suoi punti di forza</w:t>
            </w:r>
          </w:p>
          <w:p w14:paraId="5E6A44B8" w14:textId="77777777" w:rsidR="00F11107" w:rsidRDefault="00F11107" w:rsidP="007C1912">
            <w:pPr>
              <w:suppressAutoHyphens w:val="0"/>
              <w:rPr>
                <w:rFonts w:ascii="Tahoma" w:hAnsi="Tahoma" w:cs="Tahoma"/>
                <w:sz w:val="22"/>
                <w:szCs w:val="22"/>
              </w:rPr>
            </w:pPr>
          </w:p>
          <w:p w14:paraId="2DDB2D0C" w14:textId="77777777" w:rsidR="007C1912" w:rsidRPr="004612B7" w:rsidRDefault="007C1912" w:rsidP="007C1912">
            <w:pPr>
              <w:suppressAutoHyphens w:val="0"/>
              <w:rPr>
                <w:rFonts w:ascii="Tahoma" w:hAnsi="Tahoma" w:cs="Tahoma"/>
                <w:sz w:val="22"/>
                <w:szCs w:val="22"/>
              </w:rPr>
            </w:pPr>
          </w:p>
          <w:p w14:paraId="144A633C" w14:textId="77777777" w:rsidR="004910B9" w:rsidRDefault="004910B9">
            <w:pPr>
              <w:tabs>
                <w:tab w:val="left" w:pos="9360"/>
              </w:tabs>
              <w:autoSpaceDE w:val="0"/>
              <w:spacing w:line="360" w:lineRule="auto"/>
              <w:jc w:val="center"/>
              <w:rPr>
                <w:rFonts w:ascii="Tahoma" w:hAnsi="Tahoma" w:cs="Tahoma"/>
                <w:b/>
                <w:sz w:val="22"/>
                <w:szCs w:val="22"/>
              </w:rPr>
            </w:pPr>
          </w:p>
          <w:p w14:paraId="4C5BF5E8" w14:textId="3EF691F6" w:rsidR="00F11107" w:rsidRPr="004612B7" w:rsidRDefault="00F11107">
            <w:pPr>
              <w:tabs>
                <w:tab w:val="left" w:pos="9360"/>
              </w:tabs>
              <w:autoSpaceDE w:val="0"/>
              <w:spacing w:line="360" w:lineRule="auto"/>
              <w:jc w:val="center"/>
              <w:rPr>
                <w:rFonts w:ascii="Tahoma" w:hAnsi="Tahoma" w:cs="Tahoma"/>
                <w:sz w:val="22"/>
                <w:szCs w:val="22"/>
              </w:rPr>
            </w:pPr>
            <w:r w:rsidRPr="004612B7">
              <w:rPr>
                <w:rFonts w:ascii="Tahoma" w:hAnsi="Tahoma" w:cs="Tahoma"/>
                <w:b/>
                <w:sz w:val="22"/>
                <w:szCs w:val="22"/>
              </w:rPr>
              <w:lastRenderedPageBreak/>
              <w:t>2.3 SVANTAGGIO SOCIO- ECONOMICO</w:t>
            </w:r>
          </w:p>
          <w:p w14:paraId="7EF5A93B" w14:textId="77777777" w:rsidR="00F11107" w:rsidRPr="004612B7" w:rsidRDefault="00F11107">
            <w:pPr>
              <w:tabs>
                <w:tab w:val="left" w:pos="9360"/>
              </w:tabs>
              <w:autoSpaceDE w:val="0"/>
              <w:spacing w:line="360" w:lineRule="auto"/>
              <w:jc w:val="center"/>
              <w:rPr>
                <w:rFonts w:ascii="Tahoma" w:hAnsi="Tahoma" w:cs="Tahoma"/>
                <w:sz w:val="22"/>
                <w:szCs w:val="22"/>
              </w:rPr>
            </w:pPr>
            <w:r w:rsidRPr="004612B7">
              <w:rPr>
                <w:rFonts w:ascii="Tahoma" w:hAnsi="Tahoma" w:cs="Tahoma"/>
                <w:sz w:val="22"/>
                <w:szCs w:val="22"/>
              </w:rPr>
              <w:t>(Segnalazione sulla base di elementi oggettivi e/o considerazioni pedagogiche e didattiche)</w:t>
            </w:r>
          </w:p>
        </w:tc>
      </w:tr>
      <w:tr w:rsidR="00F11107" w:rsidRPr="004612B7" w14:paraId="70C5EE7E" w14:textId="77777777">
        <w:tc>
          <w:tcPr>
            <w:tcW w:w="3403" w:type="dxa"/>
            <w:gridSpan w:val="2"/>
            <w:tcBorders>
              <w:top w:val="single" w:sz="4" w:space="0" w:color="000000"/>
              <w:left w:val="single" w:sz="4" w:space="0" w:color="000000"/>
              <w:bottom w:val="single" w:sz="4" w:space="0" w:color="000000"/>
            </w:tcBorders>
            <w:shd w:val="clear" w:color="auto" w:fill="auto"/>
          </w:tcPr>
          <w:p w14:paraId="556B3687" w14:textId="77777777" w:rsidR="00F11107" w:rsidRPr="004612B7" w:rsidRDefault="00F11107">
            <w:pPr>
              <w:tabs>
                <w:tab w:val="left" w:pos="9360"/>
              </w:tabs>
              <w:autoSpaceDE w:val="0"/>
              <w:snapToGrid w:val="0"/>
              <w:spacing w:line="360" w:lineRule="auto"/>
              <w:rPr>
                <w:rFonts w:ascii="Tahoma" w:hAnsi="Tahoma" w:cs="Tahoma"/>
                <w:b/>
                <w:sz w:val="16"/>
                <w:szCs w:val="16"/>
              </w:rPr>
            </w:pPr>
          </w:p>
          <w:p w14:paraId="0D17BA74"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b/>
                <w:sz w:val="22"/>
                <w:szCs w:val="22"/>
              </w:rPr>
              <w:t>SEGNALAZIONE SULLA BASE DI ELEMENTI OGGETTIVI</w:t>
            </w:r>
          </w:p>
          <w:p w14:paraId="6258ACB6"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(es: segnalazioni dei servizi sociali, casa famiglia, ente locale, ASL,….)</w:t>
            </w:r>
          </w:p>
        </w:tc>
        <w:tc>
          <w:tcPr>
            <w:tcW w:w="7210" w:type="dxa"/>
            <w:gridSpan w:val="2"/>
            <w:tcBorders>
              <w:top w:val="single" w:sz="4" w:space="0" w:color="000000"/>
              <w:left w:val="single" w:sz="4" w:space="0" w:color="000000"/>
              <w:bottom w:val="single" w:sz="4" w:space="0" w:color="000000"/>
              <w:right w:val="single" w:sz="4" w:space="0" w:color="000000"/>
            </w:tcBorders>
            <w:shd w:val="clear" w:color="auto" w:fill="auto"/>
          </w:tcPr>
          <w:p w14:paraId="7EE6A146" w14:textId="77777777" w:rsidR="00F11107" w:rsidRPr="004612B7" w:rsidRDefault="00F11107">
            <w:pPr>
              <w:tabs>
                <w:tab w:val="left" w:pos="9360"/>
              </w:tabs>
              <w:autoSpaceDE w:val="0"/>
              <w:snapToGrid w:val="0"/>
              <w:spacing w:line="360" w:lineRule="auto"/>
              <w:rPr>
                <w:rFonts w:ascii="Tahoma" w:hAnsi="Tahoma" w:cs="Tahoma"/>
                <w:sz w:val="22"/>
                <w:szCs w:val="22"/>
              </w:rPr>
            </w:pPr>
          </w:p>
        </w:tc>
      </w:tr>
      <w:tr w:rsidR="00F11107" w:rsidRPr="004612B7" w14:paraId="6EDA6B37" w14:textId="77777777">
        <w:tc>
          <w:tcPr>
            <w:tcW w:w="3403" w:type="dxa"/>
            <w:gridSpan w:val="2"/>
            <w:tcBorders>
              <w:top w:val="single" w:sz="4" w:space="0" w:color="000000"/>
              <w:left w:val="single" w:sz="4" w:space="0" w:color="000000"/>
              <w:bottom w:val="single" w:sz="4" w:space="0" w:color="000000"/>
            </w:tcBorders>
            <w:shd w:val="clear" w:color="auto" w:fill="auto"/>
          </w:tcPr>
          <w:p w14:paraId="745B3F8C" w14:textId="77777777" w:rsidR="00F11107" w:rsidRPr="004612B7" w:rsidRDefault="00F11107">
            <w:pPr>
              <w:tabs>
                <w:tab w:val="left" w:pos="9360"/>
              </w:tabs>
              <w:autoSpaceDE w:val="0"/>
              <w:spacing w:line="360" w:lineRule="auto"/>
              <w:rPr>
                <w:rFonts w:ascii="Tahoma" w:hAnsi="Tahoma" w:cs="Tahoma"/>
                <w:b/>
                <w:sz w:val="22"/>
                <w:szCs w:val="22"/>
              </w:rPr>
            </w:pPr>
          </w:p>
          <w:p w14:paraId="6BA1CDBA" w14:textId="77777777" w:rsidR="00F11107" w:rsidRPr="004612B7" w:rsidRDefault="00F11107">
            <w:pPr>
              <w:tabs>
                <w:tab w:val="left" w:pos="9360"/>
              </w:tabs>
              <w:autoSpaceDE w:val="0"/>
              <w:spacing w:line="360" w:lineRule="auto"/>
              <w:rPr>
                <w:rFonts w:ascii="Tahoma" w:hAnsi="Tahoma" w:cs="Tahoma"/>
                <w:b/>
                <w:sz w:val="22"/>
                <w:szCs w:val="22"/>
              </w:rPr>
            </w:pPr>
            <w:r w:rsidRPr="004612B7">
              <w:rPr>
                <w:rFonts w:ascii="Tahoma" w:hAnsi="Tahoma" w:cs="Tahoma"/>
                <w:b/>
                <w:sz w:val="22"/>
                <w:szCs w:val="22"/>
              </w:rPr>
              <w:t>OSSERVAZIONE E MOTIVAZIONE DEL CONSIGLIO DI CLASSE/ TEAM DOCENTI</w:t>
            </w:r>
          </w:p>
        </w:tc>
        <w:tc>
          <w:tcPr>
            <w:tcW w:w="7210" w:type="dxa"/>
            <w:gridSpan w:val="2"/>
            <w:tcBorders>
              <w:top w:val="single" w:sz="4" w:space="0" w:color="000000"/>
              <w:left w:val="single" w:sz="4" w:space="0" w:color="000000"/>
              <w:bottom w:val="single" w:sz="4" w:space="0" w:color="000000"/>
              <w:right w:val="single" w:sz="4" w:space="0" w:color="000000"/>
            </w:tcBorders>
            <w:shd w:val="clear" w:color="auto" w:fill="auto"/>
          </w:tcPr>
          <w:p w14:paraId="395E39C1" w14:textId="77777777" w:rsidR="00F11107" w:rsidRPr="004612B7" w:rsidRDefault="00F11107">
            <w:pPr>
              <w:tabs>
                <w:tab w:val="left" w:pos="9360"/>
              </w:tabs>
              <w:autoSpaceDE w:val="0"/>
              <w:snapToGrid w:val="0"/>
              <w:spacing w:line="360" w:lineRule="auto"/>
              <w:rPr>
                <w:rFonts w:ascii="Tahoma" w:hAnsi="Tahoma" w:cs="Tahoma"/>
                <w:sz w:val="22"/>
                <w:szCs w:val="22"/>
              </w:rPr>
            </w:pPr>
          </w:p>
        </w:tc>
      </w:tr>
      <w:tr w:rsidR="00F11107" w:rsidRPr="004612B7" w14:paraId="430277C9" w14:textId="77777777">
        <w:tc>
          <w:tcPr>
            <w:tcW w:w="10613" w:type="dxa"/>
            <w:gridSpan w:val="4"/>
            <w:tcBorders>
              <w:top w:val="single" w:sz="4" w:space="0" w:color="000000"/>
              <w:left w:val="single" w:sz="4" w:space="0" w:color="000000"/>
              <w:bottom w:val="single" w:sz="4" w:space="0" w:color="000000"/>
              <w:right w:val="single" w:sz="4" w:space="0" w:color="000000"/>
            </w:tcBorders>
            <w:shd w:val="clear" w:color="auto" w:fill="auto"/>
          </w:tcPr>
          <w:p w14:paraId="4C500F78" w14:textId="77777777" w:rsidR="00F11107" w:rsidRPr="004612B7" w:rsidRDefault="00F11107">
            <w:pPr>
              <w:tabs>
                <w:tab w:val="left" w:pos="9360"/>
              </w:tabs>
              <w:autoSpaceDE w:val="0"/>
              <w:spacing w:line="360" w:lineRule="auto"/>
              <w:rPr>
                <w:rFonts w:ascii="Tahoma" w:hAnsi="Tahoma" w:cs="Tahoma"/>
                <w:b/>
                <w:sz w:val="22"/>
                <w:szCs w:val="22"/>
              </w:rPr>
            </w:pPr>
            <w:r w:rsidRPr="004612B7">
              <w:rPr>
                <w:rFonts w:ascii="Tahoma" w:hAnsi="Tahoma" w:cs="Tahoma"/>
                <w:b/>
                <w:sz w:val="22"/>
                <w:szCs w:val="22"/>
              </w:rPr>
              <w:t>DELIBERATA DAL CONSIGLIO DI CLASSE/INTERCLASSE IL</w:t>
            </w:r>
          </w:p>
          <w:p w14:paraId="366E5D6A" w14:textId="77777777" w:rsidR="00F11107" w:rsidRPr="004612B7" w:rsidRDefault="00F11107">
            <w:pPr>
              <w:tabs>
                <w:tab w:val="left" w:pos="9360"/>
              </w:tabs>
              <w:autoSpaceDE w:val="0"/>
              <w:spacing w:line="360" w:lineRule="auto"/>
              <w:rPr>
                <w:rFonts w:ascii="Tahoma" w:hAnsi="Tahoma" w:cs="Tahoma"/>
                <w:b/>
                <w:sz w:val="22"/>
                <w:szCs w:val="22"/>
              </w:rPr>
            </w:pPr>
          </w:p>
        </w:tc>
      </w:tr>
    </w:tbl>
    <w:p w14:paraId="50BA3069" w14:textId="77777777" w:rsidR="00F11107" w:rsidRPr="004612B7" w:rsidRDefault="00F11107">
      <w:pPr>
        <w:tabs>
          <w:tab w:val="left" w:pos="9360"/>
        </w:tabs>
        <w:autoSpaceDE w:val="0"/>
        <w:spacing w:line="360" w:lineRule="auto"/>
        <w:rPr>
          <w:rFonts w:ascii="Tahoma" w:hAnsi="Tahoma" w:cs="Tahoma"/>
          <w:sz w:val="22"/>
          <w:szCs w:val="22"/>
        </w:rPr>
      </w:pPr>
    </w:p>
    <w:tbl>
      <w:tblPr>
        <w:tblW w:w="0" w:type="auto"/>
        <w:tblInd w:w="-373" w:type="dxa"/>
        <w:tblLayout w:type="fixed"/>
        <w:tblLook w:val="0000" w:firstRow="0" w:lastRow="0" w:firstColumn="0" w:lastColumn="0" w:noHBand="0" w:noVBand="0"/>
      </w:tblPr>
      <w:tblGrid>
        <w:gridCol w:w="2929"/>
        <w:gridCol w:w="4703"/>
        <w:gridCol w:w="3108"/>
      </w:tblGrid>
      <w:tr w:rsidR="00F11107" w:rsidRPr="004612B7" w14:paraId="58F1B592" w14:textId="77777777">
        <w:trPr>
          <w:trHeight w:val="879"/>
        </w:trPr>
        <w:tc>
          <w:tcPr>
            <w:tcW w:w="10740" w:type="dxa"/>
            <w:gridSpan w:val="3"/>
            <w:tcBorders>
              <w:top w:val="single" w:sz="4" w:space="0" w:color="000000"/>
              <w:left w:val="single" w:sz="4" w:space="0" w:color="000000"/>
              <w:bottom w:val="single" w:sz="4" w:space="0" w:color="000000"/>
              <w:right w:val="single" w:sz="4" w:space="0" w:color="000000"/>
            </w:tcBorders>
            <w:shd w:val="clear" w:color="auto" w:fill="auto"/>
          </w:tcPr>
          <w:p w14:paraId="11E0168C" w14:textId="77777777" w:rsidR="00F11107" w:rsidRPr="004612B7" w:rsidRDefault="00F11107">
            <w:pPr>
              <w:tabs>
                <w:tab w:val="left" w:pos="9360"/>
              </w:tabs>
              <w:autoSpaceDE w:val="0"/>
              <w:spacing w:line="360" w:lineRule="auto"/>
              <w:jc w:val="center"/>
              <w:rPr>
                <w:rFonts w:ascii="Tahoma" w:hAnsi="Tahoma" w:cs="Tahoma"/>
                <w:sz w:val="22"/>
                <w:szCs w:val="22"/>
              </w:rPr>
            </w:pPr>
            <w:r w:rsidRPr="004612B7">
              <w:rPr>
                <w:rFonts w:ascii="Tahoma" w:hAnsi="Tahoma" w:cs="Tahoma"/>
                <w:b/>
                <w:sz w:val="22"/>
                <w:szCs w:val="22"/>
              </w:rPr>
              <w:t>2.4  ALTRE DIFFICOLTA’</w:t>
            </w:r>
          </w:p>
          <w:p w14:paraId="5CCDA9A3" w14:textId="77777777" w:rsidR="00F11107" w:rsidRPr="004612B7" w:rsidRDefault="00F11107">
            <w:pPr>
              <w:tabs>
                <w:tab w:val="left" w:pos="9360"/>
              </w:tabs>
              <w:autoSpaceDE w:val="0"/>
              <w:spacing w:line="360" w:lineRule="auto"/>
              <w:jc w:val="center"/>
              <w:rPr>
                <w:rFonts w:ascii="Tahoma" w:hAnsi="Tahoma" w:cs="Tahoma"/>
                <w:sz w:val="22"/>
                <w:szCs w:val="22"/>
              </w:rPr>
            </w:pPr>
            <w:r w:rsidRPr="004612B7">
              <w:rPr>
                <w:rFonts w:ascii="Tahoma" w:hAnsi="Tahoma" w:cs="Tahoma"/>
                <w:sz w:val="22"/>
                <w:szCs w:val="22"/>
              </w:rPr>
              <w:t>(Segnalazione sulla base di considerazioni pedagogiche e didattiche)</w:t>
            </w:r>
          </w:p>
        </w:tc>
      </w:tr>
      <w:tr w:rsidR="00F11107" w:rsidRPr="004612B7" w14:paraId="2D351FE2" w14:textId="77777777">
        <w:trPr>
          <w:trHeight w:val="1130"/>
        </w:trPr>
        <w:tc>
          <w:tcPr>
            <w:tcW w:w="2929" w:type="dxa"/>
            <w:vMerge w:val="restart"/>
            <w:tcBorders>
              <w:top w:val="single" w:sz="4" w:space="0" w:color="000000"/>
              <w:left w:val="single" w:sz="4" w:space="0" w:color="000000"/>
              <w:bottom w:val="single" w:sz="4" w:space="0" w:color="000000"/>
            </w:tcBorders>
            <w:shd w:val="clear" w:color="auto" w:fill="auto"/>
          </w:tcPr>
          <w:p w14:paraId="4BCF7655" w14:textId="77777777" w:rsidR="00F11107" w:rsidRPr="004612B7" w:rsidRDefault="00F11107">
            <w:pPr>
              <w:tabs>
                <w:tab w:val="left" w:pos="9360"/>
              </w:tabs>
              <w:autoSpaceDE w:val="0"/>
              <w:snapToGrid w:val="0"/>
              <w:spacing w:line="360" w:lineRule="auto"/>
              <w:rPr>
                <w:rFonts w:ascii="Tahoma" w:hAnsi="Tahoma" w:cs="Tahoma"/>
                <w:b/>
                <w:sz w:val="22"/>
                <w:szCs w:val="22"/>
              </w:rPr>
            </w:pPr>
          </w:p>
          <w:p w14:paraId="70FB81FA" w14:textId="77777777" w:rsidR="00F11107" w:rsidRPr="004612B7" w:rsidRDefault="00F11107">
            <w:pPr>
              <w:tabs>
                <w:tab w:val="left" w:pos="9360"/>
              </w:tabs>
              <w:autoSpaceDE w:val="0"/>
              <w:spacing w:line="360" w:lineRule="auto"/>
              <w:rPr>
                <w:rFonts w:ascii="Tahoma" w:hAnsi="Tahoma" w:cs="Tahoma"/>
                <w:b/>
                <w:sz w:val="22"/>
                <w:szCs w:val="22"/>
              </w:rPr>
            </w:pPr>
          </w:p>
          <w:p w14:paraId="7BB6519F"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b/>
                <w:sz w:val="22"/>
                <w:szCs w:val="22"/>
              </w:rPr>
              <w:t>OSSERVAZIONE E MOTIVAZIONE DEL CONSIGLIO DI CLASSE/ TEAM DOCENTI</w:t>
            </w:r>
          </w:p>
        </w:tc>
        <w:tc>
          <w:tcPr>
            <w:tcW w:w="4703" w:type="dxa"/>
            <w:vMerge w:val="restart"/>
            <w:tcBorders>
              <w:top w:val="single" w:sz="4" w:space="0" w:color="000000"/>
              <w:left w:val="single" w:sz="4" w:space="0" w:color="000000"/>
              <w:bottom w:val="single" w:sz="4" w:space="0" w:color="000000"/>
            </w:tcBorders>
            <w:shd w:val="clear" w:color="auto" w:fill="auto"/>
          </w:tcPr>
          <w:p w14:paraId="1C664011" w14:textId="77777777" w:rsidR="00F11107" w:rsidRPr="004612B7" w:rsidRDefault="00F11107">
            <w:pPr>
              <w:tabs>
                <w:tab w:val="left" w:pos="9360"/>
              </w:tabs>
              <w:autoSpaceDE w:val="0"/>
              <w:snapToGrid w:val="0"/>
              <w:spacing w:line="360" w:lineRule="auto"/>
              <w:rPr>
                <w:rFonts w:ascii="Tahoma" w:hAnsi="Tahoma" w:cs="Tahoma"/>
                <w:sz w:val="22"/>
                <w:szCs w:val="22"/>
              </w:rPr>
            </w:pP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19B49708" w14:textId="77777777" w:rsidR="00F11107" w:rsidRPr="004612B7" w:rsidRDefault="00F11107">
            <w:pPr>
              <w:tabs>
                <w:tab w:val="left" w:pos="9360"/>
              </w:tabs>
              <w:autoSpaceDE w:val="0"/>
              <w:spacing w:line="360" w:lineRule="auto"/>
              <w:rPr>
                <w:rFonts w:ascii="Tahoma" w:eastAsia="Calibri" w:hAnsi="Tahoma" w:cs="Tahoma"/>
                <w:sz w:val="22"/>
                <w:szCs w:val="22"/>
              </w:rPr>
            </w:pPr>
            <w:r w:rsidRPr="004612B7">
              <w:rPr>
                <w:rFonts w:ascii="Tahoma" w:eastAsia="Symbo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Transitorie</w:t>
            </w:r>
          </w:p>
          <w:p w14:paraId="4012D2FE"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rPr>
              <w:t xml:space="preserve"> □ </w:t>
            </w:r>
            <w:r w:rsidRPr="004612B7">
              <w:rPr>
                <w:rFonts w:ascii="Tahoma" w:hAnsi="Tahoma" w:cs="Tahoma"/>
                <w:sz w:val="22"/>
                <w:szCs w:val="22"/>
              </w:rPr>
              <w:t>Non transitorie</w:t>
            </w:r>
          </w:p>
        </w:tc>
      </w:tr>
      <w:tr w:rsidR="00F11107" w:rsidRPr="004612B7" w14:paraId="00426EE2" w14:textId="77777777">
        <w:trPr>
          <w:trHeight w:val="3383"/>
        </w:trPr>
        <w:tc>
          <w:tcPr>
            <w:tcW w:w="2929" w:type="dxa"/>
            <w:vMerge/>
            <w:tcBorders>
              <w:top w:val="single" w:sz="4" w:space="0" w:color="000000"/>
              <w:left w:val="single" w:sz="4" w:space="0" w:color="000000"/>
              <w:bottom w:val="single" w:sz="4" w:space="0" w:color="000000"/>
            </w:tcBorders>
            <w:shd w:val="clear" w:color="auto" w:fill="auto"/>
          </w:tcPr>
          <w:p w14:paraId="6A14F11F" w14:textId="77777777" w:rsidR="00F11107" w:rsidRPr="004612B7" w:rsidRDefault="00F11107">
            <w:pPr>
              <w:tabs>
                <w:tab w:val="left" w:pos="9360"/>
              </w:tabs>
              <w:autoSpaceDE w:val="0"/>
              <w:snapToGrid w:val="0"/>
              <w:spacing w:line="360" w:lineRule="auto"/>
              <w:rPr>
                <w:rFonts w:ascii="Tahoma" w:hAnsi="Tahoma" w:cs="Tahoma"/>
                <w:b/>
                <w:sz w:val="22"/>
                <w:szCs w:val="22"/>
              </w:rPr>
            </w:pPr>
          </w:p>
        </w:tc>
        <w:tc>
          <w:tcPr>
            <w:tcW w:w="4703" w:type="dxa"/>
            <w:vMerge/>
            <w:tcBorders>
              <w:top w:val="single" w:sz="4" w:space="0" w:color="000000"/>
              <w:left w:val="single" w:sz="4" w:space="0" w:color="000000"/>
              <w:bottom w:val="single" w:sz="4" w:space="0" w:color="000000"/>
            </w:tcBorders>
            <w:shd w:val="clear" w:color="auto" w:fill="auto"/>
          </w:tcPr>
          <w:p w14:paraId="4073322A" w14:textId="77777777" w:rsidR="00F11107" w:rsidRPr="004612B7" w:rsidRDefault="00F11107">
            <w:pPr>
              <w:tabs>
                <w:tab w:val="left" w:pos="9360"/>
              </w:tabs>
              <w:autoSpaceDE w:val="0"/>
              <w:snapToGrid w:val="0"/>
              <w:spacing w:line="360" w:lineRule="auto"/>
              <w:rPr>
                <w:rFonts w:ascii="Tahoma" w:hAnsi="Tahoma" w:cs="Tahoma"/>
                <w:sz w:val="22"/>
                <w:szCs w:val="22"/>
              </w:rPr>
            </w:pP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1E58516C" w14:textId="77777777" w:rsidR="00F11107" w:rsidRPr="004612B7" w:rsidRDefault="00F11107">
            <w:pPr>
              <w:tabs>
                <w:tab w:val="left" w:pos="9360"/>
              </w:tabs>
              <w:autoSpaceDE w:val="0"/>
              <w:snapToGrid w:val="0"/>
              <w:spacing w:line="480" w:lineRule="auto"/>
              <w:rPr>
                <w:rFonts w:ascii="Tahoma" w:hAnsi="Tahoma" w:cs="Tahoma"/>
                <w:sz w:val="22"/>
                <w:szCs w:val="22"/>
              </w:rPr>
            </w:pPr>
          </w:p>
          <w:p w14:paraId="3D385FBF" w14:textId="77777777" w:rsidR="00F11107" w:rsidRPr="004612B7" w:rsidRDefault="00F11107">
            <w:pPr>
              <w:tabs>
                <w:tab w:val="left" w:pos="9360"/>
              </w:tabs>
              <w:autoSpaceDE w:val="0"/>
              <w:spacing w:line="480" w:lineRule="auto"/>
              <w:rPr>
                <w:rFonts w:ascii="Tahoma" w:eastAsia="Calibri" w:hAnsi="Tahoma" w:cs="Tahoma"/>
                <w:sz w:val="22"/>
                <w:szCs w:val="22"/>
              </w:rPr>
            </w:pPr>
            <w:r w:rsidRPr="004612B7">
              <w:rPr>
                <w:rFonts w:ascii="Tahoma" w:eastAsia="Calibri" w:hAnsi="Tahoma" w:cs="Tahoma"/>
                <w:sz w:val="22"/>
                <w:szCs w:val="22"/>
              </w:rPr>
              <w:t xml:space="preserve">□ </w:t>
            </w:r>
            <w:r w:rsidRPr="004612B7">
              <w:rPr>
                <w:rFonts w:ascii="Tahoma" w:hAnsi="Tahoma" w:cs="Tahoma"/>
                <w:sz w:val="22"/>
                <w:szCs w:val="22"/>
              </w:rPr>
              <w:t>Malattia</w:t>
            </w:r>
          </w:p>
          <w:p w14:paraId="36BDEF1D" w14:textId="77777777" w:rsidR="00F11107" w:rsidRPr="004612B7" w:rsidRDefault="00F11107">
            <w:pPr>
              <w:tabs>
                <w:tab w:val="left" w:pos="9360"/>
              </w:tabs>
              <w:autoSpaceDE w:val="0"/>
              <w:spacing w:line="480" w:lineRule="auto"/>
              <w:rPr>
                <w:rFonts w:ascii="Tahoma" w:eastAsia="Calibri" w:hAnsi="Tahoma" w:cs="Tahoma"/>
                <w:sz w:val="22"/>
                <w:szCs w:val="22"/>
              </w:rPr>
            </w:pPr>
            <w:r w:rsidRPr="004612B7">
              <w:rPr>
                <w:rFonts w:ascii="Tahoma" w:eastAsia="Calibri" w:hAnsi="Tahoma" w:cs="Tahoma"/>
                <w:sz w:val="22"/>
                <w:szCs w:val="22"/>
              </w:rPr>
              <w:t xml:space="preserve">□ </w:t>
            </w:r>
            <w:r w:rsidRPr="004612B7">
              <w:rPr>
                <w:rFonts w:ascii="Tahoma" w:hAnsi="Tahoma" w:cs="Tahoma"/>
                <w:sz w:val="22"/>
                <w:szCs w:val="22"/>
              </w:rPr>
              <w:t>Traumi</w:t>
            </w:r>
          </w:p>
          <w:p w14:paraId="2F8B0560" w14:textId="77777777" w:rsidR="00F11107" w:rsidRPr="004612B7" w:rsidRDefault="00F11107">
            <w:pPr>
              <w:tabs>
                <w:tab w:val="left" w:pos="9360"/>
              </w:tabs>
              <w:autoSpaceDE w:val="0"/>
              <w:spacing w:line="480" w:lineRule="auto"/>
              <w:rPr>
                <w:rFonts w:ascii="Tahoma" w:eastAsia="Calibri" w:hAnsi="Tahoma" w:cs="Tahoma"/>
                <w:sz w:val="22"/>
                <w:szCs w:val="22"/>
              </w:rPr>
            </w:pPr>
            <w:r w:rsidRPr="004612B7">
              <w:rPr>
                <w:rFonts w:ascii="Tahoma" w:eastAsia="Calibri" w:hAnsi="Tahoma" w:cs="Tahoma"/>
                <w:sz w:val="22"/>
                <w:szCs w:val="22"/>
              </w:rPr>
              <w:t xml:space="preserve">□ </w:t>
            </w:r>
            <w:r w:rsidRPr="004612B7">
              <w:rPr>
                <w:rFonts w:ascii="Tahoma" w:hAnsi="Tahoma" w:cs="Tahoma"/>
                <w:sz w:val="22"/>
                <w:szCs w:val="22"/>
              </w:rPr>
              <w:t>Dipendenza</w:t>
            </w:r>
          </w:p>
          <w:p w14:paraId="035A058D" w14:textId="77777777" w:rsidR="00F11107" w:rsidRPr="004612B7" w:rsidRDefault="00F11107">
            <w:pPr>
              <w:tabs>
                <w:tab w:val="left" w:pos="8780"/>
                <w:tab w:val="left" w:pos="9360"/>
              </w:tabs>
              <w:autoSpaceDE w:val="0"/>
              <w:spacing w:line="480" w:lineRule="auto"/>
              <w:ind w:right="-227"/>
              <w:rPr>
                <w:rFonts w:ascii="Tahoma" w:hAnsi="Tahoma" w:cs="Tahoma"/>
                <w:sz w:val="22"/>
                <w:szCs w:val="22"/>
              </w:rPr>
            </w:pPr>
            <w:r w:rsidRPr="004612B7">
              <w:rPr>
                <w:rFonts w:ascii="Tahoma" w:eastAsia="Calibri" w:hAnsi="Tahoma" w:cs="Tahoma"/>
                <w:sz w:val="22"/>
                <w:szCs w:val="22"/>
              </w:rPr>
              <w:t xml:space="preserve">□ </w:t>
            </w:r>
            <w:r w:rsidRPr="004612B7">
              <w:rPr>
                <w:rFonts w:ascii="Tahoma" w:hAnsi="Tahoma" w:cs="Tahoma"/>
                <w:sz w:val="22"/>
                <w:szCs w:val="22"/>
              </w:rPr>
              <w:t>Disagio comportamentale/ relazionale</w:t>
            </w:r>
          </w:p>
          <w:p w14:paraId="2F93A540" w14:textId="77777777" w:rsidR="00F11107" w:rsidRPr="004612B7" w:rsidRDefault="00F11107">
            <w:pPr>
              <w:tabs>
                <w:tab w:val="left" w:pos="8780"/>
                <w:tab w:val="left" w:pos="9360"/>
              </w:tabs>
              <w:autoSpaceDE w:val="0"/>
              <w:spacing w:line="480" w:lineRule="auto"/>
              <w:ind w:right="-227"/>
              <w:rPr>
                <w:rFonts w:ascii="Tahoma" w:hAnsi="Tahoma" w:cs="Tahoma"/>
                <w:sz w:val="22"/>
                <w:szCs w:val="22"/>
              </w:rPr>
            </w:pPr>
          </w:p>
          <w:p w14:paraId="4E375679" w14:textId="77777777" w:rsidR="00F11107" w:rsidRPr="004612B7" w:rsidRDefault="00F11107">
            <w:pPr>
              <w:tabs>
                <w:tab w:val="left" w:pos="9360"/>
              </w:tabs>
              <w:autoSpaceDE w:val="0"/>
              <w:spacing w:line="480" w:lineRule="auto"/>
              <w:rPr>
                <w:rFonts w:ascii="Tahoma" w:hAnsi="Tahoma" w:cs="Tahoma"/>
                <w:sz w:val="22"/>
                <w:szCs w:val="22"/>
              </w:rPr>
            </w:pPr>
            <w:r w:rsidRPr="004612B7">
              <w:rPr>
                <w:rFonts w:ascii="Tahoma" w:eastAsia="Symbol" w:hAnsi="Tahoma" w:cs="Tahoma"/>
                <w:sz w:val="22"/>
                <w:szCs w:val="22"/>
              </w:rPr>
              <w:t></w:t>
            </w:r>
            <w:r w:rsidRPr="004612B7">
              <w:rPr>
                <w:rFonts w:ascii="Tahoma" w:hAnsi="Tahoma" w:cs="Tahoma"/>
                <w:sz w:val="22"/>
                <w:szCs w:val="22"/>
              </w:rPr>
              <w:t>Altro___________________</w:t>
            </w:r>
          </w:p>
          <w:p w14:paraId="3BFD5213" w14:textId="77777777" w:rsidR="00F11107" w:rsidRPr="004612B7" w:rsidRDefault="00F11107">
            <w:pPr>
              <w:tabs>
                <w:tab w:val="left" w:pos="9360"/>
              </w:tabs>
              <w:autoSpaceDE w:val="0"/>
              <w:spacing w:line="480" w:lineRule="auto"/>
              <w:rPr>
                <w:rFonts w:ascii="Tahoma" w:hAnsi="Tahoma" w:cs="Tahoma"/>
                <w:sz w:val="22"/>
                <w:szCs w:val="22"/>
              </w:rPr>
            </w:pPr>
          </w:p>
        </w:tc>
      </w:tr>
      <w:tr w:rsidR="00F11107" w:rsidRPr="004612B7" w14:paraId="1F62342B" w14:textId="77777777">
        <w:trPr>
          <w:trHeight w:val="422"/>
        </w:trPr>
        <w:tc>
          <w:tcPr>
            <w:tcW w:w="10740" w:type="dxa"/>
            <w:gridSpan w:val="3"/>
            <w:tcBorders>
              <w:top w:val="single" w:sz="4" w:space="0" w:color="000000"/>
              <w:left w:val="single" w:sz="4" w:space="0" w:color="000000"/>
              <w:bottom w:val="single" w:sz="4" w:space="0" w:color="000000"/>
              <w:right w:val="single" w:sz="4" w:space="0" w:color="000000"/>
            </w:tcBorders>
            <w:shd w:val="clear" w:color="auto" w:fill="auto"/>
          </w:tcPr>
          <w:p w14:paraId="0FA48EA0" w14:textId="77777777" w:rsidR="00F11107" w:rsidRPr="004612B7" w:rsidRDefault="00F11107">
            <w:pPr>
              <w:tabs>
                <w:tab w:val="left" w:pos="9360"/>
              </w:tabs>
              <w:autoSpaceDE w:val="0"/>
              <w:spacing w:line="360" w:lineRule="auto"/>
              <w:rPr>
                <w:rFonts w:ascii="Tahoma" w:hAnsi="Tahoma" w:cs="Tahoma"/>
                <w:b/>
                <w:sz w:val="22"/>
                <w:szCs w:val="22"/>
              </w:rPr>
            </w:pPr>
            <w:r w:rsidRPr="004612B7">
              <w:rPr>
                <w:rFonts w:ascii="Tahoma" w:hAnsi="Tahoma" w:cs="Tahoma"/>
                <w:b/>
                <w:sz w:val="22"/>
                <w:szCs w:val="22"/>
              </w:rPr>
              <w:t xml:space="preserve">NOTE: </w:t>
            </w:r>
          </w:p>
          <w:p w14:paraId="37003E48" w14:textId="77777777" w:rsidR="00F11107" w:rsidRPr="004612B7" w:rsidRDefault="00F11107">
            <w:pPr>
              <w:tabs>
                <w:tab w:val="left" w:pos="9360"/>
              </w:tabs>
              <w:autoSpaceDE w:val="0"/>
              <w:spacing w:line="360" w:lineRule="auto"/>
              <w:rPr>
                <w:rFonts w:ascii="Tahoma" w:hAnsi="Tahoma" w:cs="Tahoma"/>
                <w:b/>
                <w:sz w:val="22"/>
                <w:szCs w:val="22"/>
              </w:rPr>
            </w:pPr>
          </w:p>
        </w:tc>
      </w:tr>
    </w:tbl>
    <w:p w14:paraId="157823C6" w14:textId="77777777" w:rsidR="00F11107" w:rsidRPr="004612B7" w:rsidRDefault="00F11107">
      <w:pPr>
        <w:tabs>
          <w:tab w:val="left" w:pos="9360"/>
        </w:tabs>
        <w:autoSpaceDE w:val="0"/>
        <w:spacing w:line="360" w:lineRule="auto"/>
        <w:rPr>
          <w:rFonts w:ascii="Tahoma" w:hAnsi="Tahoma" w:cs="Tahoma"/>
          <w:sz w:val="22"/>
          <w:szCs w:val="22"/>
        </w:rPr>
      </w:pPr>
    </w:p>
    <w:tbl>
      <w:tblPr>
        <w:tblW w:w="0" w:type="auto"/>
        <w:tblInd w:w="-20" w:type="dxa"/>
        <w:tblLayout w:type="fixed"/>
        <w:tblLook w:val="0000" w:firstRow="0" w:lastRow="0" w:firstColumn="0" w:lastColumn="0" w:noHBand="0" w:noVBand="0"/>
      </w:tblPr>
      <w:tblGrid>
        <w:gridCol w:w="10000"/>
      </w:tblGrid>
      <w:tr w:rsidR="00F11107" w:rsidRPr="004612B7" w14:paraId="4A5B7946" w14:textId="77777777">
        <w:trPr>
          <w:trHeight w:val="680"/>
        </w:trPr>
        <w:tc>
          <w:tcPr>
            <w:tcW w:w="10000" w:type="dxa"/>
            <w:tcBorders>
              <w:top w:val="single" w:sz="4" w:space="0" w:color="000000"/>
              <w:left w:val="single" w:sz="4" w:space="0" w:color="000000"/>
              <w:bottom w:val="single" w:sz="4" w:space="0" w:color="000000"/>
              <w:right w:val="single" w:sz="4" w:space="0" w:color="000000"/>
            </w:tcBorders>
            <w:shd w:val="clear" w:color="auto" w:fill="auto"/>
          </w:tcPr>
          <w:p w14:paraId="3D0127B7" w14:textId="77777777" w:rsidR="00F11107" w:rsidRPr="004612B7" w:rsidRDefault="00F11107">
            <w:pPr>
              <w:jc w:val="center"/>
              <w:rPr>
                <w:rFonts w:ascii="Tahoma" w:hAnsi="Tahoma" w:cs="Tahoma"/>
                <w:sz w:val="22"/>
                <w:szCs w:val="22"/>
              </w:rPr>
            </w:pPr>
            <w:r w:rsidRPr="004612B7">
              <w:rPr>
                <w:rFonts w:ascii="Tahoma" w:hAnsi="Tahoma" w:cs="Tahoma"/>
                <w:b/>
                <w:sz w:val="22"/>
                <w:szCs w:val="22"/>
              </w:rPr>
              <w:lastRenderedPageBreak/>
              <w:t>2.5  ALUNNI NON ITALOFONI</w:t>
            </w:r>
          </w:p>
          <w:p w14:paraId="705D6794" w14:textId="77777777" w:rsidR="00F11107" w:rsidRPr="004612B7" w:rsidRDefault="00F11107">
            <w:pPr>
              <w:jc w:val="center"/>
              <w:rPr>
                <w:rFonts w:ascii="Tahoma" w:hAnsi="Tahoma" w:cs="Tahoma"/>
                <w:sz w:val="22"/>
                <w:szCs w:val="22"/>
              </w:rPr>
            </w:pPr>
            <w:r w:rsidRPr="004612B7">
              <w:rPr>
                <w:rFonts w:ascii="Tahoma" w:hAnsi="Tahoma" w:cs="Tahoma"/>
                <w:sz w:val="22"/>
                <w:szCs w:val="22"/>
              </w:rPr>
              <w:t>(a cura del coordinatore e del consiglio di classe/interclasse)</w:t>
            </w:r>
          </w:p>
        </w:tc>
      </w:tr>
      <w:tr w:rsidR="00F11107" w:rsidRPr="004612B7" w14:paraId="149CF722" w14:textId="77777777" w:rsidTr="004612B7">
        <w:trPr>
          <w:trHeight w:val="2709"/>
        </w:trPr>
        <w:tc>
          <w:tcPr>
            <w:tcW w:w="10000" w:type="dxa"/>
            <w:tcBorders>
              <w:left w:val="single" w:sz="4" w:space="0" w:color="000000"/>
              <w:bottom w:val="single" w:sz="4" w:space="0" w:color="000000"/>
              <w:right w:val="single" w:sz="4" w:space="0" w:color="000000"/>
            </w:tcBorders>
            <w:shd w:val="clear" w:color="auto" w:fill="auto"/>
          </w:tcPr>
          <w:p w14:paraId="32484A79" w14:textId="77777777" w:rsidR="00F11107" w:rsidRPr="004612B7" w:rsidRDefault="00F11107">
            <w:pPr>
              <w:snapToGrid w:val="0"/>
              <w:spacing w:line="480" w:lineRule="auto"/>
              <w:rPr>
                <w:rFonts w:ascii="Tahoma" w:hAnsi="Tahoma" w:cs="Tahoma"/>
                <w:sz w:val="22"/>
                <w:szCs w:val="22"/>
              </w:rPr>
            </w:pPr>
          </w:p>
          <w:p w14:paraId="1A5DC7D8" w14:textId="77777777" w:rsidR="00F11107" w:rsidRPr="004612B7" w:rsidRDefault="00F11107">
            <w:pPr>
              <w:spacing w:line="480" w:lineRule="auto"/>
              <w:rPr>
                <w:rFonts w:ascii="Tahoma" w:hAnsi="Tahoma" w:cs="Tahoma"/>
                <w:sz w:val="22"/>
                <w:szCs w:val="22"/>
              </w:rPr>
            </w:pPr>
            <w:r w:rsidRPr="004612B7">
              <w:rPr>
                <w:rFonts w:ascii="Tahoma" w:hAnsi="Tahoma" w:cs="Tahoma"/>
                <w:sz w:val="22"/>
                <w:szCs w:val="22"/>
              </w:rPr>
              <w:t>Nazionalità : _________________________</w:t>
            </w:r>
          </w:p>
          <w:p w14:paraId="1AC872AD" w14:textId="77777777" w:rsidR="00F11107" w:rsidRPr="004612B7" w:rsidRDefault="00F11107">
            <w:pPr>
              <w:spacing w:line="480" w:lineRule="auto"/>
              <w:rPr>
                <w:rFonts w:ascii="Tahoma" w:hAnsi="Tahoma" w:cs="Tahoma"/>
                <w:sz w:val="22"/>
                <w:szCs w:val="22"/>
              </w:rPr>
            </w:pPr>
            <w:r w:rsidRPr="004612B7">
              <w:rPr>
                <w:rFonts w:ascii="Tahoma" w:hAnsi="Tahoma" w:cs="Tahoma"/>
                <w:sz w:val="22"/>
                <w:szCs w:val="22"/>
              </w:rPr>
              <w:t>Lingua madre : _______________________</w:t>
            </w:r>
          </w:p>
          <w:p w14:paraId="16E41C16" w14:textId="77777777" w:rsidR="00F11107" w:rsidRPr="004612B7" w:rsidRDefault="00F11107">
            <w:pPr>
              <w:spacing w:line="480" w:lineRule="auto"/>
              <w:rPr>
                <w:rFonts w:ascii="Tahoma" w:hAnsi="Tahoma" w:cs="Tahoma"/>
                <w:sz w:val="22"/>
                <w:szCs w:val="22"/>
              </w:rPr>
            </w:pPr>
            <w:r w:rsidRPr="004612B7">
              <w:rPr>
                <w:rFonts w:ascii="Tahoma" w:hAnsi="Tahoma" w:cs="Tahoma"/>
                <w:sz w:val="22"/>
                <w:szCs w:val="22"/>
              </w:rPr>
              <w:t>Seconda lingua : ______________________</w:t>
            </w:r>
          </w:p>
          <w:p w14:paraId="4816252C" w14:textId="77777777" w:rsidR="00F11107" w:rsidRPr="004612B7" w:rsidRDefault="00F11107">
            <w:pPr>
              <w:spacing w:line="480" w:lineRule="auto"/>
              <w:rPr>
                <w:rFonts w:ascii="Tahoma" w:hAnsi="Tahoma" w:cs="Tahoma"/>
                <w:sz w:val="22"/>
                <w:szCs w:val="22"/>
              </w:rPr>
            </w:pPr>
            <w:r w:rsidRPr="004612B7">
              <w:rPr>
                <w:rFonts w:ascii="Tahoma" w:hAnsi="Tahoma" w:cs="Tahoma"/>
                <w:sz w:val="22"/>
                <w:szCs w:val="22"/>
              </w:rPr>
              <w:t>Data di arrivo in Italia : ____________________________________</w:t>
            </w:r>
          </w:p>
        </w:tc>
      </w:tr>
    </w:tbl>
    <w:p w14:paraId="64C18746" w14:textId="77777777" w:rsidR="00F11107" w:rsidRPr="004612B7" w:rsidRDefault="00F11107">
      <w:pPr>
        <w:rPr>
          <w:rFonts w:ascii="Tahoma" w:hAnsi="Tahoma" w:cs="Tahoma"/>
          <w:sz w:val="22"/>
          <w:szCs w:val="22"/>
        </w:rPr>
      </w:pPr>
    </w:p>
    <w:p w14:paraId="6F6F83E9" w14:textId="77777777" w:rsidR="00F11107" w:rsidRPr="004612B7" w:rsidRDefault="00F11107">
      <w:pPr>
        <w:rPr>
          <w:rFonts w:ascii="Tahoma" w:eastAsia="DejaVu Sans" w:hAnsi="Tahoma" w:cs="Tahoma"/>
          <w:sz w:val="22"/>
          <w:szCs w:val="22"/>
        </w:rPr>
      </w:pPr>
      <w:r w:rsidRPr="004612B7">
        <w:rPr>
          <w:rFonts w:ascii="Tahoma" w:hAnsi="Tahoma" w:cs="Tahoma"/>
          <w:sz w:val="22"/>
          <w:szCs w:val="22"/>
        </w:rPr>
        <w:t>Livello di competenza della lingua italiana (</w:t>
      </w:r>
      <w:r w:rsidRPr="004612B7">
        <w:rPr>
          <w:rFonts w:ascii="Tahoma" w:hAnsi="Tahoma" w:cs="Tahoma"/>
          <w:b/>
          <w:sz w:val="22"/>
          <w:szCs w:val="22"/>
        </w:rPr>
        <w:t xml:space="preserve">L2) </w:t>
      </w:r>
      <w:r w:rsidRPr="004612B7">
        <w:rPr>
          <w:rFonts w:ascii="Tahoma" w:hAnsi="Tahoma" w:cs="Tahoma"/>
          <w:sz w:val="22"/>
          <w:szCs w:val="22"/>
        </w:rPr>
        <w:t>emerso dai test di ingresso</w:t>
      </w:r>
    </w:p>
    <w:p w14:paraId="242468AC" w14:textId="77777777" w:rsidR="00F11107" w:rsidRPr="004612B7" w:rsidRDefault="00F11107">
      <w:pPr>
        <w:rPr>
          <w:rFonts w:ascii="Tahoma" w:hAnsi="Tahoma" w:cs="Tahoma"/>
          <w:sz w:val="22"/>
          <w:szCs w:val="22"/>
        </w:rPr>
      </w:pPr>
      <w:r w:rsidRPr="004612B7">
        <w:rPr>
          <w:rFonts w:ascii="Tahoma" w:eastAsia="DejaVu Sans" w:hAnsi="Tahoma" w:cs="Tahoma"/>
          <w:sz w:val="22"/>
          <w:szCs w:val="22"/>
        </w:rPr>
        <w:t xml:space="preserve"> </w:t>
      </w:r>
      <w:r w:rsidRPr="004612B7">
        <w:rPr>
          <w:rFonts w:ascii="Tahoma" w:hAnsi="Tahoma" w:cs="Tahoma"/>
          <w:sz w:val="22"/>
          <w:szCs w:val="22"/>
        </w:rPr>
        <w:t xml:space="preserve">(cfr. Quadro di riferimento europeo) </w:t>
      </w:r>
    </w:p>
    <w:p w14:paraId="23D05F09" w14:textId="77777777" w:rsidR="00F11107" w:rsidRPr="004612B7" w:rsidRDefault="00F11107">
      <w:pPr>
        <w:rPr>
          <w:rFonts w:ascii="Tahoma" w:hAnsi="Tahoma" w:cs="Tahoma"/>
          <w:sz w:val="22"/>
          <w:szCs w:val="22"/>
        </w:rPr>
      </w:pPr>
    </w:p>
    <w:tbl>
      <w:tblPr>
        <w:tblW w:w="0" w:type="auto"/>
        <w:tblInd w:w="-20" w:type="dxa"/>
        <w:tblLayout w:type="fixed"/>
        <w:tblLook w:val="0000" w:firstRow="0" w:lastRow="0" w:firstColumn="0" w:lastColumn="0" w:noHBand="0" w:noVBand="0"/>
      </w:tblPr>
      <w:tblGrid>
        <w:gridCol w:w="648"/>
        <w:gridCol w:w="2552"/>
      </w:tblGrid>
      <w:tr w:rsidR="00F11107" w:rsidRPr="004612B7" w14:paraId="22324415" w14:textId="77777777">
        <w:tc>
          <w:tcPr>
            <w:tcW w:w="648" w:type="dxa"/>
            <w:tcBorders>
              <w:top w:val="single" w:sz="4" w:space="0" w:color="000000"/>
              <w:left w:val="single" w:sz="4" w:space="0" w:color="000000"/>
              <w:bottom w:val="single" w:sz="4" w:space="0" w:color="000000"/>
            </w:tcBorders>
            <w:shd w:val="clear" w:color="auto" w:fill="auto"/>
          </w:tcPr>
          <w:p w14:paraId="0BDA99DD" w14:textId="77777777" w:rsidR="00F11107" w:rsidRPr="004612B7" w:rsidRDefault="00F11107">
            <w:pPr>
              <w:snapToGrid w:val="0"/>
              <w:rPr>
                <w:rFonts w:ascii="Tahoma" w:hAnsi="Tahoma" w:cs="Tahoma"/>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C4D7299" w14:textId="77777777" w:rsidR="00F11107" w:rsidRPr="004612B7" w:rsidRDefault="00F11107">
            <w:pPr>
              <w:rPr>
                <w:rFonts w:ascii="Tahoma" w:hAnsi="Tahoma" w:cs="Tahoma"/>
                <w:sz w:val="22"/>
                <w:szCs w:val="22"/>
              </w:rPr>
            </w:pPr>
            <w:r w:rsidRPr="004612B7">
              <w:rPr>
                <w:rFonts w:ascii="Tahoma" w:hAnsi="Tahoma" w:cs="Tahoma"/>
                <w:sz w:val="22"/>
                <w:szCs w:val="22"/>
              </w:rPr>
              <w:t>Livello principianti assoluti</w:t>
            </w:r>
          </w:p>
        </w:tc>
      </w:tr>
      <w:tr w:rsidR="00F11107" w:rsidRPr="004612B7" w14:paraId="39029559" w14:textId="77777777">
        <w:tc>
          <w:tcPr>
            <w:tcW w:w="648" w:type="dxa"/>
            <w:tcBorders>
              <w:top w:val="single" w:sz="4" w:space="0" w:color="000000"/>
              <w:left w:val="single" w:sz="4" w:space="0" w:color="000000"/>
              <w:bottom w:val="single" w:sz="4" w:space="0" w:color="000000"/>
            </w:tcBorders>
            <w:shd w:val="clear" w:color="auto" w:fill="auto"/>
          </w:tcPr>
          <w:p w14:paraId="7D6A8DB3" w14:textId="77777777" w:rsidR="00F11107" w:rsidRPr="004612B7" w:rsidRDefault="00F11107">
            <w:pPr>
              <w:snapToGrid w:val="0"/>
              <w:rPr>
                <w:rFonts w:ascii="Tahoma" w:hAnsi="Tahoma" w:cs="Tahoma"/>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BCB1571" w14:textId="77777777" w:rsidR="00F11107" w:rsidRPr="004612B7" w:rsidRDefault="00F11107">
            <w:pPr>
              <w:rPr>
                <w:rFonts w:ascii="Tahoma" w:hAnsi="Tahoma" w:cs="Tahoma"/>
                <w:sz w:val="22"/>
                <w:szCs w:val="22"/>
              </w:rPr>
            </w:pPr>
            <w:r w:rsidRPr="004612B7">
              <w:rPr>
                <w:rFonts w:ascii="Tahoma" w:hAnsi="Tahoma" w:cs="Tahoma"/>
                <w:sz w:val="22"/>
                <w:szCs w:val="22"/>
              </w:rPr>
              <w:t>Livello A1</w:t>
            </w:r>
          </w:p>
        </w:tc>
      </w:tr>
      <w:tr w:rsidR="00F11107" w:rsidRPr="004612B7" w14:paraId="340B8C8D" w14:textId="77777777">
        <w:tc>
          <w:tcPr>
            <w:tcW w:w="648" w:type="dxa"/>
            <w:tcBorders>
              <w:top w:val="single" w:sz="4" w:space="0" w:color="000000"/>
              <w:left w:val="single" w:sz="4" w:space="0" w:color="000000"/>
              <w:bottom w:val="single" w:sz="4" w:space="0" w:color="000000"/>
            </w:tcBorders>
            <w:shd w:val="clear" w:color="auto" w:fill="auto"/>
          </w:tcPr>
          <w:p w14:paraId="33285691" w14:textId="77777777" w:rsidR="00F11107" w:rsidRPr="004612B7" w:rsidRDefault="00F11107">
            <w:pPr>
              <w:snapToGrid w:val="0"/>
              <w:rPr>
                <w:rFonts w:ascii="Tahoma" w:hAnsi="Tahoma" w:cs="Tahoma"/>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D8DCD59" w14:textId="77777777" w:rsidR="00F11107" w:rsidRPr="004612B7" w:rsidRDefault="00F11107">
            <w:pPr>
              <w:rPr>
                <w:rFonts w:ascii="Tahoma" w:hAnsi="Tahoma" w:cs="Tahoma"/>
                <w:sz w:val="22"/>
                <w:szCs w:val="22"/>
              </w:rPr>
            </w:pPr>
            <w:r w:rsidRPr="004612B7">
              <w:rPr>
                <w:rFonts w:ascii="Tahoma" w:hAnsi="Tahoma" w:cs="Tahoma"/>
                <w:sz w:val="22"/>
                <w:szCs w:val="22"/>
              </w:rPr>
              <w:t>Livello A2</w:t>
            </w:r>
          </w:p>
        </w:tc>
      </w:tr>
      <w:tr w:rsidR="00F11107" w:rsidRPr="004612B7" w14:paraId="09F63C02" w14:textId="77777777">
        <w:tc>
          <w:tcPr>
            <w:tcW w:w="648" w:type="dxa"/>
            <w:tcBorders>
              <w:top w:val="single" w:sz="4" w:space="0" w:color="000000"/>
              <w:left w:val="single" w:sz="4" w:space="0" w:color="000000"/>
              <w:bottom w:val="single" w:sz="4" w:space="0" w:color="000000"/>
            </w:tcBorders>
            <w:shd w:val="clear" w:color="auto" w:fill="auto"/>
          </w:tcPr>
          <w:p w14:paraId="3A1BC00F" w14:textId="77777777" w:rsidR="00F11107" w:rsidRPr="004612B7" w:rsidRDefault="00F11107">
            <w:pPr>
              <w:snapToGrid w:val="0"/>
              <w:rPr>
                <w:rFonts w:ascii="Tahoma" w:hAnsi="Tahoma" w:cs="Tahoma"/>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5A3DA30" w14:textId="77777777" w:rsidR="00F11107" w:rsidRPr="004612B7" w:rsidRDefault="00F11107">
            <w:pPr>
              <w:rPr>
                <w:rFonts w:ascii="Tahoma" w:hAnsi="Tahoma" w:cs="Tahoma"/>
                <w:sz w:val="22"/>
                <w:szCs w:val="22"/>
              </w:rPr>
            </w:pPr>
            <w:r w:rsidRPr="004612B7">
              <w:rPr>
                <w:rFonts w:ascii="Tahoma" w:hAnsi="Tahoma" w:cs="Tahoma"/>
                <w:sz w:val="22"/>
                <w:szCs w:val="22"/>
              </w:rPr>
              <w:t>Livello B1</w:t>
            </w:r>
          </w:p>
        </w:tc>
      </w:tr>
      <w:tr w:rsidR="00F11107" w:rsidRPr="004612B7" w14:paraId="054F928B" w14:textId="77777777">
        <w:tc>
          <w:tcPr>
            <w:tcW w:w="648" w:type="dxa"/>
            <w:tcBorders>
              <w:top w:val="single" w:sz="4" w:space="0" w:color="000000"/>
              <w:left w:val="single" w:sz="4" w:space="0" w:color="000000"/>
              <w:bottom w:val="single" w:sz="4" w:space="0" w:color="000000"/>
            </w:tcBorders>
            <w:shd w:val="clear" w:color="auto" w:fill="auto"/>
          </w:tcPr>
          <w:p w14:paraId="4668C0AA" w14:textId="77777777" w:rsidR="00F11107" w:rsidRPr="004612B7" w:rsidRDefault="00F11107">
            <w:pPr>
              <w:snapToGrid w:val="0"/>
              <w:rPr>
                <w:rFonts w:ascii="Tahoma" w:hAnsi="Tahoma" w:cs="Tahoma"/>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BB40C7B" w14:textId="77777777" w:rsidR="00F11107" w:rsidRPr="004612B7" w:rsidRDefault="00F11107">
            <w:pPr>
              <w:rPr>
                <w:rFonts w:ascii="Tahoma" w:hAnsi="Tahoma" w:cs="Tahoma"/>
                <w:sz w:val="22"/>
                <w:szCs w:val="22"/>
              </w:rPr>
            </w:pPr>
            <w:r w:rsidRPr="004612B7">
              <w:rPr>
                <w:rFonts w:ascii="Tahoma" w:hAnsi="Tahoma" w:cs="Tahoma"/>
                <w:sz w:val="22"/>
                <w:szCs w:val="22"/>
              </w:rPr>
              <w:t>Livello B2</w:t>
            </w:r>
          </w:p>
        </w:tc>
      </w:tr>
    </w:tbl>
    <w:p w14:paraId="58B59963" w14:textId="77777777" w:rsidR="00F11107" w:rsidRPr="004612B7" w:rsidRDefault="00F11107">
      <w:pPr>
        <w:tabs>
          <w:tab w:val="left" w:pos="9360"/>
        </w:tabs>
        <w:autoSpaceDE w:val="0"/>
        <w:spacing w:line="360" w:lineRule="auto"/>
        <w:rPr>
          <w:rFonts w:ascii="Tahoma" w:hAnsi="Tahoma" w:cs="Tahoma"/>
          <w:sz w:val="22"/>
          <w:szCs w:val="22"/>
        </w:rPr>
      </w:pPr>
    </w:p>
    <w:p w14:paraId="49CA6253"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hAnsi="Tahoma" w:cs="Tahoma"/>
          <w:sz w:val="22"/>
          <w:szCs w:val="22"/>
        </w:rPr>
        <w:t>Necessità di percorso di alfabetizzazione         □</w:t>
      </w:r>
      <w:r w:rsidRPr="004612B7">
        <w:rPr>
          <w:rFonts w:ascii="Tahoma" w:hAnsi="Tahoma" w:cs="Tahoma"/>
          <w:caps/>
          <w:sz w:val="22"/>
          <w:szCs w:val="22"/>
        </w:rPr>
        <w:t>sì</w:t>
      </w:r>
      <w:r w:rsidRPr="004612B7">
        <w:rPr>
          <w:rFonts w:ascii="Tahoma" w:hAnsi="Tahoma" w:cs="Tahoma"/>
          <w:sz w:val="22"/>
          <w:szCs w:val="22"/>
        </w:rPr>
        <w:t xml:space="preserve">     □ NO</w:t>
      </w:r>
    </w:p>
    <w:p w14:paraId="742AF18D" w14:textId="77777777" w:rsidR="00F11107" w:rsidRPr="004612B7" w:rsidRDefault="00F11107">
      <w:pPr>
        <w:tabs>
          <w:tab w:val="left" w:pos="9360"/>
        </w:tabs>
        <w:autoSpaceDE w:val="0"/>
        <w:spacing w:line="360" w:lineRule="auto"/>
        <w:rPr>
          <w:rFonts w:ascii="Tahoma" w:hAnsi="Tahoma" w:cs="Tahoma"/>
          <w:b/>
          <w:bCs/>
          <w:color w:val="000000"/>
          <w:sz w:val="22"/>
          <w:szCs w:val="22"/>
        </w:rPr>
      </w:pPr>
      <w:r w:rsidRPr="004612B7">
        <w:rPr>
          <w:rFonts w:ascii="Tahoma" w:hAnsi="Tahoma" w:cs="Tahoma"/>
          <w:sz w:val="22"/>
          <w:szCs w:val="22"/>
        </w:rPr>
        <w:t>Necessità di percorso di studio assistito           □</w:t>
      </w:r>
      <w:r w:rsidRPr="004612B7">
        <w:rPr>
          <w:rFonts w:ascii="Tahoma" w:hAnsi="Tahoma" w:cs="Tahoma"/>
          <w:caps/>
          <w:sz w:val="22"/>
          <w:szCs w:val="22"/>
        </w:rPr>
        <w:t>sì</w:t>
      </w:r>
      <w:r w:rsidRPr="004612B7">
        <w:rPr>
          <w:rFonts w:ascii="Tahoma" w:hAnsi="Tahoma" w:cs="Tahoma"/>
          <w:sz w:val="22"/>
          <w:szCs w:val="22"/>
        </w:rPr>
        <w:t xml:space="preserve">     □ NO</w:t>
      </w:r>
    </w:p>
    <w:p w14:paraId="2E81A18A" w14:textId="77777777" w:rsidR="00F11107" w:rsidRPr="004612B7" w:rsidRDefault="00F11107">
      <w:pPr>
        <w:autoSpaceDE w:val="0"/>
        <w:rPr>
          <w:rFonts w:ascii="Tahoma" w:hAnsi="Tahoma" w:cs="Tahoma"/>
          <w:b/>
          <w:bCs/>
          <w:color w:val="000000"/>
          <w:sz w:val="22"/>
          <w:szCs w:val="22"/>
        </w:rPr>
      </w:pPr>
    </w:p>
    <w:p w14:paraId="3E1EF397" w14:textId="43DFB44F" w:rsidR="00F11107" w:rsidRPr="004612B7" w:rsidRDefault="00F11107">
      <w:pPr>
        <w:autoSpaceDE w:val="0"/>
        <w:rPr>
          <w:rFonts w:ascii="Tahoma" w:hAnsi="Tahoma" w:cs="Tahoma"/>
          <w:b/>
          <w:bCs/>
          <w:color w:val="000000"/>
          <w:sz w:val="22"/>
          <w:szCs w:val="22"/>
        </w:rPr>
      </w:pPr>
      <w:r w:rsidRPr="004612B7">
        <w:rPr>
          <w:rFonts w:ascii="Tahoma" w:hAnsi="Tahoma" w:cs="Tahoma"/>
          <w:b/>
          <w:bCs/>
          <w:color w:val="000000"/>
          <w:sz w:val="22"/>
          <w:szCs w:val="22"/>
        </w:rPr>
        <w:t>GRIGLIA PER LA RILEVAZIONE DELLE COMPETENZE IN IT</w:t>
      </w:r>
      <w:r w:rsidR="00A801CD">
        <w:rPr>
          <w:rFonts w:ascii="Tahoma" w:hAnsi="Tahoma" w:cs="Tahoma"/>
          <w:b/>
          <w:bCs/>
          <w:color w:val="000000"/>
          <w:sz w:val="22"/>
          <w:szCs w:val="22"/>
        </w:rPr>
        <w:t>ALIANO</w:t>
      </w:r>
      <w:r w:rsidRPr="004612B7">
        <w:rPr>
          <w:rFonts w:ascii="Tahoma" w:hAnsi="Tahoma" w:cs="Tahoma"/>
          <w:b/>
          <w:bCs/>
          <w:color w:val="000000"/>
          <w:sz w:val="22"/>
          <w:szCs w:val="22"/>
        </w:rPr>
        <w:t xml:space="preserve"> L2</w:t>
      </w:r>
    </w:p>
    <w:p w14:paraId="4473B422" w14:textId="77777777" w:rsidR="00F11107" w:rsidRPr="004612B7" w:rsidRDefault="00F11107">
      <w:pPr>
        <w:autoSpaceDE w:val="0"/>
        <w:rPr>
          <w:rFonts w:ascii="Tahoma" w:hAnsi="Tahoma" w:cs="Tahoma"/>
          <w:b/>
          <w:bCs/>
          <w:color w:val="000000"/>
          <w:sz w:val="22"/>
          <w:szCs w:val="22"/>
        </w:rPr>
      </w:pPr>
    </w:p>
    <w:p w14:paraId="25D252BF" w14:textId="77777777" w:rsidR="00F11107" w:rsidRPr="004612B7" w:rsidRDefault="00F11107">
      <w:pPr>
        <w:autoSpaceDE w:val="0"/>
        <w:jc w:val="center"/>
        <w:rPr>
          <w:rFonts w:ascii="Tahoma" w:hAnsi="Tahoma" w:cs="Tahoma"/>
          <w:color w:val="000000"/>
          <w:sz w:val="22"/>
          <w:szCs w:val="22"/>
        </w:rPr>
      </w:pPr>
      <w:r w:rsidRPr="004612B7">
        <w:rPr>
          <w:rFonts w:ascii="Tahoma" w:hAnsi="Tahoma" w:cs="Tahoma"/>
          <w:b/>
          <w:bCs/>
          <w:color w:val="000000"/>
          <w:sz w:val="22"/>
          <w:szCs w:val="22"/>
        </w:rPr>
        <w:t>LINGUA ORALE</w:t>
      </w:r>
    </w:p>
    <w:tbl>
      <w:tblPr>
        <w:tblW w:w="0" w:type="auto"/>
        <w:tblInd w:w="-20" w:type="dxa"/>
        <w:tblLayout w:type="fixed"/>
        <w:tblLook w:val="0000" w:firstRow="0" w:lastRow="0" w:firstColumn="0" w:lastColumn="0" w:noHBand="0" w:noVBand="0"/>
      </w:tblPr>
      <w:tblGrid>
        <w:gridCol w:w="1300"/>
        <w:gridCol w:w="6180"/>
        <w:gridCol w:w="580"/>
        <w:gridCol w:w="620"/>
        <w:gridCol w:w="1214"/>
      </w:tblGrid>
      <w:tr w:rsidR="00F11107" w:rsidRPr="004612B7" w14:paraId="791FBBEC" w14:textId="77777777">
        <w:tc>
          <w:tcPr>
            <w:tcW w:w="1300" w:type="dxa"/>
            <w:tcBorders>
              <w:top w:val="single" w:sz="4" w:space="0" w:color="000000"/>
              <w:left w:val="single" w:sz="4" w:space="0" w:color="000000"/>
              <w:bottom w:val="single" w:sz="4" w:space="0" w:color="000000"/>
            </w:tcBorders>
            <w:shd w:val="clear" w:color="auto" w:fill="auto"/>
          </w:tcPr>
          <w:p w14:paraId="10BD2D6D" w14:textId="77777777" w:rsidR="00F11107" w:rsidRPr="004612B7" w:rsidRDefault="00F11107">
            <w:pPr>
              <w:autoSpaceDE w:val="0"/>
              <w:jc w:val="center"/>
              <w:rPr>
                <w:rFonts w:ascii="Tahoma" w:hAnsi="Tahoma" w:cs="Tahoma"/>
                <w:color w:val="000000"/>
                <w:sz w:val="22"/>
                <w:szCs w:val="22"/>
              </w:rPr>
            </w:pPr>
            <w:r w:rsidRPr="004612B7">
              <w:rPr>
                <w:rFonts w:ascii="Tahoma" w:hAnsi="Tahoma" w:cs="Tahoma"/>
                <w:color w:val="000000"/>
                <w:sz w:val="22"/>
                <w:szCs w:val="22"/>
              </w:rPr>
              <w:t>LIVELLO</w:t>
            </w:r>
          </w:p>
        </w:tc>
        <w:tc>
          <w:tcPr>
            <w:tcW w:w="6180" w:type="dxa"/>
            <w:tcBorders>
              <w:top w:val="single" w:sz="4" w:space="0" w:color="000000"/>
              <w:left w:val="single" w:sz="4" w:space="0" w:color="000000"/>
              <w:bottom w:val="single" w:sz="4" w:space="0" w:color="000000"/>
            </w:tcBorders>
            <w:shd w:val="clear" w:color="auto" w:fill="auto"/>
          </w:tcPr>
          <w:p w14:paraId="44845F60" w14:textId="77777777" w:rsidR="00F11107" w:rsidRPr="004612B7" w:rsidRDefault="00F11107">
            <w:pPr>
              <w:autoSpaceDE w:val="0"/>
              <w:jc w:val="center"/>
              <w:rPr>
                <w:rFonts w:ascii="Tahoma" w:hAnsi="Tahoma" w:cs="Tahoma"/>
                <w:color w:val="000000"/>
                <w:sz w:val="22"/>
                <w:szCs w:val="22"/>
              </w:rPr>
            </w:pPr>
            <w:r w:rsidRPr="004612B7">
              <w:rPr>
                <w:rFonts w:ascii="Tahoma" w:hAnsi="Tahoma" w:cs="Tahoma"/>
                <w:color w:val="000000"/>
                <w:sz w:val="22"/>
                <w:szCs w:val="22"/>
              </w:rPr>
              <w:t xml:space="preserve">INDICATORI </w:t>
            </w:r>
          </w:p>
        </w:tc>
        <w:tc>
          <w:tcPr>
            <w:tcW w:w="580" w:type="dxa"/>
            <w:tcBorders>
              <w:top w:val="single" w:sz="4" w:space="0" w:color="000000"/>
              <w:left w:val="single" w:sz="4" w:space="0" w:color="000000"/>
              <w:bottom w:val="single" w:sz="4" w:space="0" w:color="000000"/>
            </w:tcBorders>
            <w:shd w:val="clear" w:color="auto" w:fill="auto"/>
          </w:tcPr>
          <w:p w14:paraId="254BC93B" w14:textId="77777777" w:rsidR="00F11107" w:rsidRPr="004612B7" w:rsidRDefault="00F11107">
            <w:pPr>
              <w:autoSpaceDE w:val="0"/>
              <w:jc w:val="center"/>
              <w:rPr>
                <w:rFonts w:ascii="Tahoma" w:hAnsi="Tahoma" w:cs="Tahoma"/>
                <w:color w:val="000000"/>
                <w:sz w:val="22"/>
                <w:szCs w:val="22"/>
              </w:rPr>
            </w:pPr>
            <w:r w:rsidRPr="004612B7">
              <w:rPr>
                <w:rFonts w:ascii="Tahoma" w:hAnsi="Tahoma" w:cs="Tahoma"/>
                <w:color w:val="000000"/>
                <w:sz w:val="22"/>
                <w:szCs w:val="22"/>
              </w:rPr>
              <w:t>SI’</w:t>
            </w:r>
          </w:p>
        </w:tc>
        <w:tc>
          <w:tcPr>
            <w:tcW w:w="620" w:type="dxa"/>
            <w:tcBorders>
              <w:top w:val="single" w:sz="4" w:space="0" w:color="000000"/>
              <w:left w:val="single" w:sz="4" w:space="0" w:color="000000"/>
              <w:bottom w:val="single" w:sz="4" w:space="0" w:color="000000"/>
            </w:tcBorders>
            <w:shd w:val="clear" w:color="auto" w:fill="auto"/>
          </w:tcPr>
          <w:p w14:paraId="6773B0BA" w14:textId="77777777" w:rsidR="00F11107" w:rsidRPr="004612B7" w:rsidRDefault="00F11107">
            <w:pPr>
              <w:autoSpaceDE w:val="0"/>
              <w:jc w:val="center"/>
              <w:rPr>
                <w:rFonts w:ascii="Tahoma" w:hAnsi="Tahoma" w:cs="Tahoma"/>
                <w:color w:val="000000"/>
                <w:sz w:val="22"/>
                <w:szCs w:val="22"/>
              </w:rPr>
            </w:pPr>
            <w:r w:rsidRPr="004612B7">
              <w:rPr>
                <w:rFonts w:ascii="Tahoma" w:hAnsi="Tahoma" w:cs="Tahoma"/>
                <w:color w:val="000000"/>
                <w:sz w:val="22"/>
                <w:szCs w:val="22"/>
              </w:rPr>
              <w:t>NO</w:t>
            </w: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5C4FB6AC" w14:textId="77777777" w:rsidR="00F11107" w:rsidRPr="004612B7" w:rsidRDefault="00F11107">
            <w:pPr>
              <w:autoSpaceDE w:val="0"/>
              <w:jc w:val="center"/>
              <w:rPr>
                <w:rFonts w:ascii="Tahoma" w:hAnsi="Tahoma" w:cs="Tahoma"/>
                <w:sz w:val="22"/>
                <w:szCs w:val="22"/>
              </w:rPr>
            </w:pPr>
            <w:r w:rsidRPr="004612B7">
              <w:rPr>
                <w:rFonts w:ascii="Tahoma" w:hAnsi="Tahoma" w:cs="Tahoma"/>
                <w:color w:val="000000"/>
                <w:sz w:val="22"/>
                <w:szCs w:val="22"/>
              </w:rPr>
              <w:t>IN PARTE</w:t>
            </w:r>
          </w:p>
        </w:tc>
      </w:tr>
      <w:tr w:rsidR="00F11107" w:rsidRPr="004612B7" w14:paraId="05FF458E" w14:textId="77777777">
        <w:tc>
          <w:tcPr>
            <w:tcW w:w="1300" w:type="dxa"/>
            <w:vMerge w:val="restart"/>
            <w:tcBorders>
              <w:top w:val="single" w:sz="4" w:space="0" w:color="000000"/>
              <w:left w:val="single" w:sz="4" w:space="0" w:color="000000"/>
              <w:bottom w:val="single" w:sz="4" w:space="0" w:color="000000"/>
            </w:tcBorders>
            <w:shd w:val="clear" w:color="auto" w:fill="auto"/>
          </w:tcPr>
          <w:p w14:paraId="51794BF6" w14:textId="77777777" w:rsidR="00F11107" w:rsidRPr="004612B7" w:rsidRDefault="00F11107">
            <w:pPr>
              <w:autoSpaceDE w:val="0"/>
              <w:snapToGrid w:val="0"/>
              <w:jc w:val="center"/>
              <w:rPr>
                <w:rFonts w:ascii="Tahoma" w:hAnsi="Tahoma" w:cs="Tahoma"/>
                <w:color w:val="000000"/>
                <w:sz w:val="22"/>
                <w:szCs w:val="22"/>
              </w:rPr>
            </w:pPr>
          </w:p>
          <w:p w14:paraId="356406B1" w14:textId="77777777" w:rsidR="00F11107" w:rsidRPr="004612B7" w:rsidRDefault="00F11107">
            <w:pPr>
              <w:autoSpaceDE w:val="0"/>
              <w:jc w:val="center"/>
              <w:rPr>
                <w:rFonts w:ascii="Tahoma" w:hAnsi="Tahoma" w:cs="Tahoma"/>
                <w:color w:val="000000"/>
                <w:sz w:val="22"/>
                <w:szCs w:val="22"/>
              </w:rPr>
            </w:pPr>
          </w:p>
          <w:p w14:paraId="59618479" w14:textId="77777777" w:rsidR="00F11107" w:rsidRPr="004612B7" w:rsidRDefault="00F11107">
            <w:pPr>
              <w:autoSpaceDE w:val="0"/>
              <w:jc w:val="center"/>
              <w:rPr>
                <w:rFonts w:ascii="Tahoma" w:hAnsi="Tahoma" w:cs="Tahoma"/>
                <w:sz w:val="22"/>
                <w:szCs w:val="22"/>
              </w:rPr>
            </w:pPr>
            <w:r w:rsidRPr="004612B7">
              <w:rPr>
                <w:rFonts w:ascii="Tahoma" w:hAnsi="Tahoma" w:cs="Tahoma"/>
                <w:color w:val="000000"/>
                <w:sz w:val="22"/>
                <w:szCs w:val="22"/>
              </w:rPr>
              <w:t>ZERO</w:t>
            </w:r>
          </w:p>
        </w:tc>
        <w:tc>
          <w:tcPr>
            <w:tcW w:w="6180" w:type="dxa"/>
            <w:tcBorders>
              <w:top w:val="single" w:sz="4" w:space="0" w:color="000000"/>
              <w:left w:val="single" w:sz="4" w:space="0" w:color="000000"/>
              <w:bottom w:val="single" w:sz="4" w:space="0" w:color="000000"/>
            </w:tcBorders>
            <w:shd w:val="clear" w:color="auto" w:fill="auto"/>
          </w:tcPr>
          <w:p w14:paraId="0D23FD70"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Risponde a semplici domande con gesti </w:t>
            </w:r>
          </w:p>
        </w:tc>
        <w:tc>
          <w:tcPr>
            <w:tcW w:w="580" w:type="dxa"/>
            <w:tcBorders>
              <w:top w:val="single" w:sz="4" w:space="0" w:color="000000"/>
              <w:left w:val="single" w:sz="4" w:space="0" w:color="000000"/>
              <w:bottom w:val="single" w:sz="4" w:space="0" w:color="000000"/>
            </w:tcBorders>
            <w:shd w:val="clear" w:color="auto" w:fill="auto"/>
          </w:tcPr>
          <w:p w14:paraId="38BE5F3F"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7A58B825"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389D4F7D"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66CCF0E1" w14:textId="77777777">
        <w:tc>
          <w:tcPr>
            <w:tcW w:w="1300" w:type="dxa"/>
            <w:vMerge/>
            <w:tcBorders>
              <w:top w:val="single" w:sz="4" w:space="0" w:color="000000"/>
              <w:left w:val="single" w:sz="4" w:space="0" w:color="000000"/>
              <w:bottom w:val="single" w:sz="4" w:space="0" w:color="000000"/>
            </w:tcBorders>
            <w:shd w:val="clear" w:color="auto" w:fill="auto"/>
          </w:tcPr>
          <w:p w14:paraId="2D1C1594"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2974A310"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Ricerca modalità di comunicazione diverse dalla parola </w:t>
            </w:r>
          </w:p>
        </w:tc>
        <w:tc>
          <w:tcPr>
            <w:tcW w:w="580" w:type="dxa"/>
            <w:tcBorders>
              <w:top w:val="single" w:sz="4" w:space="0" w:color="000000"/>
              <w:left w:val="single" w:sz="4" w:space="0" w:color="000000"/>
              <w:bottom w:val="single" w:sz="4" w:space="0" w:color="000000"/>
            </w:tcBorders>
            <w:shd w:val="clear" w:color="auto" w:fill="auto"/>
          </w:tcPr>
          <w:p w14:paraId="7AA05D8C"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7531C1A9"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10DF6FB3"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73DC4608" w14:textId="77777777">
        <w:tc>
          <w:tcPr>
            <w:tcW w:w="1300" w:type="dxa"/>
            <w:vMerge/>
            <w:tcBorders>
              <w:top w:val="single" w:sz="4" w:space="0" w:color="000000"/>
              <w:left w:val="single" w:sz="4" w:space="0" w:color="000000"/>
              <w:bottom w:val="single" w:sz="4" w:space="0" w:color="000000"/>
            </w:tcBorders>
            <w:shd w:val="clear" w:color="auto" w:fill="auto"/>
          </w:tcPr>
          <w:p w14:paraId="5F41D32F"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7B4F9E0B"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Riproduce semplici parole </w:t>
            </w:r>
          </w:p>
        </w:tc>
        <w:tc>
          <w:tcPr>
            <w:tcW w:w="580" w:type="dxa"/>
            <w:tcBorders>
              <w:top w:val="single" w:sz="4" w:space="0" w:color="000000"/>
              <w:left w:val="single" w:sz="4" w:space="0" w:color="000000"/>
              <w:bottom w:val="single" w:sz="4" w:space="0" w:color="000000"/>
            </w:tcBorders>
            <w:shd w:val="clear" w:color="auto" w:fill="auto"/>
          </w:tcPr>
          <w:p w14:paraId="386F0262"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15BB4325"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4C0B983D"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598CEF4C" w14:textId="77777777">
        <w:tc>
          <w:tcPr>
            <w:tcW w:w="1300" w:type="dxa"/>
            <w:vMerge/>
            <w:tcBorders>
              <w:top w:val="single" w:sz="4" w:space="0" w:color="000000"/>
              <w:left w:val="single" w:sz="4" w:space="0" w:color="000000"/>
              <w:bottom w:val="single" w:sz="4" w:space="0" w:color="000000"/>
            </w:tcBorders>
            <w:shd w:val="clear" w:color="auto" w:fill="auto"/>
          </w:tcPr>
          <w:p w14:paraId="647793FF"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5A757779"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Ripete brevi frasi in modo limitato </w:t>
            </w:r>
          </w:p>
        </w:tc>
        <w:tc>
          <w:tcPr>
            <w:tcW w:w="580" w:type="dxa"/>
            <w:tcBorders>
              <w:top w:val="single" w:sz="4" w:space="0" w:color="000000"/>
              <w:left w:val="single" w:sz="4" w:space="0" w:color="000000"/>
              <w:bottom w:val="single" w:sz="4" w:space="0" w:color="000000"/>
            </w:tcBorders>
            <w:shd w:val="clear" w:color="auto" w:fill="auto"/>
          </w:tcPr>
          <w:p w14:paraId="677554FD"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1B4A6DAA"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115DE0FC"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1DAA19E1" w14:textId="77777777">
        <w:tc>
          <w:tcPr>
            <w:tcW w:w="1300" w:type="dxa"/>
            <w:vMerge/>
            <w:tcBorders>
              <w:top w:val="single" w:sz="4" w:space="0" w:color="000000"/>
              <w:left w:val="single" w:sz="4" w:space="0" w:color="000000"/>
              <w:bottom w:val="single" w:sz="4" w:space="0" w:color="000000"/>
            </w:tcBorders>
            <w:shd w:val="clear" w:color="auto" w:fill="auto"/>
          </w:tcPr>
          <w:p w14:paraId="0EC528F4"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3CC0D329"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Prende parola solo se interrogato </w:t>
            </w:r>
          </w:p>
        </w:tc>
        <w:tc>
          <w:tcPr>
            <w:tcW w:w="580" w:type="dxa"/>
            <w:tcBorders>
              <w:top w:val="single" w:sz="4" w:space="0" w:color="000000"/>
              <w:left w:val="single" w:sz="4" w:space="0" w:color="000000"/>
              <w:bottom w:val="single" w:sz="4" w:space="0" w:color="000000"/>
            </w:tcBorders>
            <w:shd w:val="clear" w:color="auto" w:fill="auto"/>
          </w:tcPr>
          <w:p w14:paraId="4C71A06A"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3E23D827"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00281B40"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13B0AB87" w14:textId="77777777">
        <w:tc>
          <w:tcPr>
            <w:tcW w:w="1300" w:type="dxa"/>
            <w:vMerge w:val="restart"/>
            <w:tcBorders>
              <w:top w:val="single" w:sz="4" w:space="0" w:color="000000"/>
              <w:left w:val="single" w:sz="4" w:space="0" w:color="000000"/>
              <w:bottom w:val="single" w:sz="4" w:space="0" w:color="000000"/>
            </w:tcBorders>
            <w:shd w:val="clear" w:color="auto" w:fill="auto"/>
          </w:tcPr>
          <w:p w14:paraId="21AF85FD" w14:textId="77777777" w:rsidR="00F11107" w:rsidRPr="004612B7" w:rsidRDefault="00F11107">
            <w:pPr>
              <w:autoSpaceDE w:val="0"/>
              <w:snapToGrid w:val="0"/>
              <w:jc w:val="center"/>
              <w:rPr>
                <w:rFonts w:ascii="Tahoma" w:hAnsi="Tahoma" w:cs="Tahoma"/>
                <w:color w:val="000000"/>
                <w:sz w:val="22"/>
                <w:szCs w:val="22"/>
              </w:rPr>
            </w:pPr>
          </w:p>
          <w:p w14:paraId="65B3F414" w14:textId="77777777" w:rsidR="00F11107" w:rsidRPr="004612B7" w:rsidRDefault="00F11107">
            <w:pPr>
              <w:autoSpaceDE w:val="0"/>
              <w:jc w:val="center"/>
              <w:rPr>
                <w:rFonts w:ascii="Tahoma" w:hAnsi="Tahoma" w:cs="Tahoma"/>
                <w:color w:val="000000"/>
                <w:sz w:val="22"/>
                <w:szCs w:val="22"/>
              </w:rPr>
            </w:pPr>
          </w:p>
          <w:p w14:paraId="43A793CF" w14:textId="77777777" w:rsidR="00F11107" w:rsidRPr="004612B7" w:rsidRDefault="00F11107">
            <w:pPr>
              <w:autoSpaceDE w:val="0"/>
              <w:jc w:val="center"/>
              <w:rPr>
                <w:rFonts w:ascii="Tahoma" w:hAnsi="Tahoma" w:cs="Tahoma"/>
                <w:sz w:val="22"/>
                <w:szCs w:val="22"/>
              </w:rPr>
            </w:pPr>
            <w:r w:rsidRPr="004612B7">
              <w:rPr>
                <w:rFonts w:ascii="Tahoma" w:hAnsi="Tahoma" w:cs="Tahoma"/>
                <w:color w:val="000000"/>
                <w:sz w:val="22"/>
                <w:szCs w:val="22"/>
              </w:rPr>
              <w:t>UNO</w:t>
            </w:r>
          </w:p>
        </w:tc>
        <w:tc>
          <w:tcPr>
            <w:tcW w:w="6180" w:type="dxa"/>
            <w:tcBorders>
              <w:top w:val="single" w:sz="4" w:space="0" w:color="000000"/>
              <w:left w:val="single" w:sz="4" w:space="0" w:color="000000"/>
              <w:bottom w:val="single" w:sz="4" w:space="0" w:color="000000"/>
            </w:tcBorders>
            <w:shd w:val="clear" w:color="auto" w:fill="auto"/>
          </w:tcPr>
          <w:p w14:paraId="0EDE3F4C"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Esegue semplici comandi </w:t>
            </w:r>
          </w:p>
        </w:tc>
        <w:tc>
          <w:tcPr>
            <w:tcW w:w="580" w:type="dxa"/>
            <w:tcBorders>
              <w:top w:val="single" w:sz="4" w:space="0" w:color="000000"/>
              <w:left w:val="single" w:sz="4" w:space="0" w:color="000000"/>
              <w:bottom w:val="single" w:sz="4" w:space="0" w:color="000000"/>
            </w:tcBorders>
            <w:shd w:val="clear" w:color="auto" w:fill="auto"/>
          </w:tcPr>
          <w:p w14:paraId="7F2F0AF1"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4AC3B291"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50A6379F"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3141A50D" w14:textId="77777777">
        <w:tc>
          <w:tcPr>
            <w:tcW w:w="1300" w:type="dxa"/>
            <w:vMerge/>
            <w:tcBorders>
              <w:top w:val="single" w:sz="4" w:space="0" w:color="000000"/>
              <w:left w:val="single" w:sz="4" w:space="0" w:color="000000"/>
              <w:bottom w:val="single" w:sz="4" w:space="0" w:color="000000"/>
            </w:tcBorders>
            <w:shd w:val="clear" w:color="auto" w:fill="auto"/>
          </w:tcPr>
          <w:p w14:paraId="7BB10892"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51A2C186"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Possiede un vocabolario della sopravvivenza </w:t>
            </w:r>
          </w:p>
        </w:tc>
        <w:tc>
          <w:tcPr>
            <w:tcW w:w="580" w:type="dxa"/>
            <w:tcBorders>
              <w:top w:val="single" w:sz="4" w:space="0" w:color="000000"/>
              <w:left w:val="single" w:sz="4" w:space="0" w:color="000000"/>
              <w:bottom w:val="single" w:sz="4" w:space="0" w:color="000000"/>
            </w:tcBorders>
            <w:shd w:val="clear" w:color="auto" w:fill="auto"/>
          </w:tcPr>
          <w:p w14:paraId="6BE70E83"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1A24B9D1"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0DF95514"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7CB4397A" w14:textId="77777777">
        <w:tc>
          <w:tcPr>
            <w:tcW w:w="1300" w:type="dxa"/>
            <w:vMerge/>
            <w:tcBorders>
              <w:top w:val="single" w:sz="4" w:space="0" w:color="000000"/>
              <w:left w:val="single" w:sz="4" w:space="0" w:color="000000"/>
              <w:bottom w:val="single" w:sz="4" w:space="0" w:color="000000"/>
            </w:tcBorders>
            <w:shd w:val="clear" w:color="auto" w:fill="auto"/>
          </w:tcPr>
          <w:p w14:paraId="3E65B3D2"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5EB05FCC"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Denomina gli oggetti in classe </w:t>
            </w:r>
          </w:p>
        </w:tc>
        <w:tc>
          <w:tcPr>
            <w:tcW w:w="580" w:type="dxa"/>
            <w:tcBorders>
              <w:top w:val="single" w:sz="4" w:space="0" w:color="000000"/>
              <w:left w:val="single" w:sz="4" w:space="0" w:color="000000"/>
              <w:bottom w:val="single" w:sz="4" w:space="0" w:color="000000"/>
            </w:tcBorders>
            <w:shd w:val="clear" w:color="auto" w:fill="auto"/>
          </w:tcPr>
          <w:p w14:paraId="2F57ED27"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5B31B50D"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1CFBA34B"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41A7D528" w14:textId="77777777">
        <w:tc>
          <w:tcPr>
            <w:tcW w:w="1300" w:type="dxa"/>
            <w:vMerge/>
            <w:tcBorders>
              <w:top w:val="single" w:sz="4" w:space="0" w:color="000000"/>
              <w:left w:val="single" w:sz="4" w:space="0" w:color="000000"/>
              <w:bottom w:val="single" w:sz="4" w:space="0" w:color="000000"/>
            </w:tcBorders>
            <w:shd w:val="clear" w:color="auto" w:fill="auto"/>
          </w:tcPr>
          <w:p w14:paraId="290DF73B"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17D25A4B"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Risponde a semplici domande personali di tipo aperto </w:t>
            </w:r>
          </w:p>
        </w:tc>
        <w:tc>
          <w:tcPr>
            <w:tcW w:w="580" w:type="dxa"/>
            <w:tcBorders>
              <w:top w:val="single" w:sz="4" w:space="0" w:color="000000"/>
              <w:left w:val="single" w:sz="4" w:space="0" w:color="000000"/>
              <w:bottom w:val="single" w:sz="4" w:space="0" w:color="000000"/>
            </w:tcBorders>
            <w:shd w:val="clear" w:color="auto" w:fill="auto"/>
          </w:tcPr>
          <w:p w14:paraId="7BDEAA23"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2831F814"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2006D861"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3D3460FF" w14:textId="77777777">
        <w:tc>
          <w:tcPr>
            <w:tcW w:w="1300" w:type="dxa"/>
            <w:vMerge/>
            <w:tcBorders>
              <w:top w:val="single" w:sz="4" w:space="0" w:color="000000"/>
              <w:left w:val="single" w:sz="4" w:space="0" w:color="000000"/>
              <w:bottom w:val="single" w:sz="4" w:space="0" w:color="000000"/>
            </w:tcBorders>
            <w:shd w:val="clear" w:color="auto" w:fill="auto"/>
          </w:tcPr>
          <w:p w14:paraId="5EA94A27"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1F8EA638" w14:textId="3C99700A" w:rsidR="00F11107" w:rsidRPr="004612B7" w:rsidRDefault="00F11107" w:rsidP="00A24765">
            <w:pPr>
              <w:pStyle w:val="Default"/>
              <w:rPr>
                <w:rFonts w:ascii="Tahoma" w:hAnsi="Tahoma" w:cs="Tahoma"/>
                <w:sz w:val="22"/>
                <w:szCs w:val="22"/>
              </w:rPr>
            </w:pPr>
            <w:r w:rsidRPr="004612B7">
              <w:rPr>
                <w:rFonts w:ascii="Tahoma" w:hAnsi="Tahoma" w:cs="Tahoma"/>
                <w:sz w:val="22"/>
                <w:szCs w:val="22"/>
              </w:rPr>
              <w:t>Produce frasi con soggetto e verbo all’infinito e/</w:t>
            </w:r>
            <w:r w:rsidR="00A24765">
              <w:rPr>
                <w:rFonts w:ascii="Tahoma" w:hAnsi="Tahoma" w:cs="Tahoma"/>
                <w:sz w:val="22"/>
                <w:szCs w:val="22"/>
              </w:rPr>
              <w:t xml:space="preserve">o </w:t>
            </w:r>
            <w:r w:rsidRPr="004612B7">
              <w:rPr>
                <w:rFonts w:ascii="Tahoma" w:hAnsi="Tahoma" w:cs="Tahoma"/>
                <w:sz w:val="22"/>
                <w:szCs w:val="22"/>
              </w:rPr>
              <w:t xml:space="preserve">all’indicativo presente anche se non sempre corrette </w:t>
            </w:r>
          </w:p>
        </w:tc>
        <w:tc>
          <w:tcPr>
            <w:tcW w:w="580" w:type="dxa"/>
            <w:tcBorders>
              <w:top w:val="single" w:sz="4" w:space="0" w:color="000000"/>
              <w:left w:val="single" w:sz="4" w:space="0" w:color="000000"/>
              <w:bottom w:val="single" w:sz="4" w:space="0" w:color="000000"/>
            </w:tcBorders>
            <w:shd w:val="clear" w:color="auto" w:fill="auto"/>
          </w:tcPr>
          <w:p w14:paraId="3E8B62F9"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0460BFE1"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0EADD0EA"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160FC6DE" w14:textId="77777777">
        <w:tc>
          <w:tcPr>
            <w:tcW w:w="1300" w:type="dxa"/>
            <w:vMerge w:val="restart"/>
            <w:tcBorders>
              <w:top w:val="single" w:sz="4" w:space="0" w:color="000000"/>
              <w:left w:val="single" w:sz="4" w:space="0" w:color="000000"/>
              <w:bottom w:val="single" w:sz="4" w:space="0" w:color="000000"/>
            </w:tcBorders>
            <w:shd w:val="clear" w:color="auto" w:fill="auto"/>
          </w:tcPr>
          <w:p w14:paraId="1D79F520" w14:textId="77777777" w:rsidR="00F11107" w:rsidRPr="004612B7" w:rsidRDefault="00F11107">
            <w:pPr>
              <w:autoSpaceDE w:val="0"/>
              <w:snapToGrid w:val="0"/>
              <w:jc w:val="center"/>
              <w:rPr>
                <w:rFonts w:ascii="Tahoma" w:hAnsi="Tahoma" w:cs="Tahoma"/>
                <w:color w:val="000000"/>
                <w:sz w:val="22"/>
                <w:szCs w:val="22"/>
              </w:rPr>
            </w:pPr>
          </w:p>
          <w:p w14:paraId="6ABD81F9" w14:textId="77777777" w:rsidR="00F11107" w:rsidRPr="004612B7" w:rsidRDefault="00F11107">
            <w:pPr>
              <w:autoSpaceDE w:val="0"/>
              <w:jc w:val="center"/>
              <w:rPr>
                <w:rFonts w:ascii="Tahoma" w:hAnsi="Tahoma" w:cs="Tahoma"/>
                <w:color w:val="000000"/>
                <w:sz w:val="22"/>
                <w:szCs w:val="22"/>
              </w:rPr>
            </w:pPr>
          </w:p>
          <w:p w14:paraId="033013E3" w14:textId="77777777" w:rsidR="00F11107" w:rsidRPr="004612B7" w:rsidRDefault="00F11107">
            <w:pPr>
              <w:autoSpaceDE w:val="0"/>
              <w:jc w:val="center"/>
              <w:rPr>
                <w:rFonts w:ascii="Tahoma" w:hAnsi="Tahoma" w:cs="Tahoma"/>
                <w:color w:val="000000"/>
                <w:sz w:val="22"/>
                <w:szCs w:val="22"/>
              </w:rPr>
            </w:pPr>
          </w:p>
          <w:p w14:paraId="6677AA8D" w14:textId="77777777" w:rsidR="00F11107" w:rsidRPr="004612B7" w:rsidRDefault="00F11107">
            <w:pPr>
              <w:autoSpaceDE w:val="0"/>
              <w:jc w:val="center"/>
              <w:rPr>
                <w:rFonts w:ascii="Tahoma" w:hAnsi="Tahoma" w:cs="Tahoma"/>
                <w:sz w:val="22"/>
                <w:szCs w:val="22"/>
              </w:rPr>
            </w:pPr>
            <w:r w:rsidRPr="004612B7">
              <w:rPr>
                <w:rFonts w:ascii="Tahoma" w:hAnsi="Tahoma" w:cs="Tahoma"/>
                <w:color w:val="000000"/>
                <w:sz w:val="22"/>
                <w:szCs w:val="22"/>
              </w:rPr>
              <w:t>DUE</w:t>
            </w:r>
          </w:p>
        </w:tc>
        <w:tc>
          <w:tcPr>
            <w:tcW w:w="6180" w:type="dxa"/>
            <w:tcBorders>
              <w:top w:val="single" w:sz="4" w:space="0" w:color="000000"/>
              <w:left w:val="single" w:sz="4" w:space="0" w:color="000000"/>
              <w:bottom w:val="single" w:sz="4" w:space="0" w:color="000000"/>
            </w:tcBorders>
            <w:shd w:val="clear" w:color="auto" w:fill="auto"/>
          </w:tcPr>
          <w:p w14:paraId="17D6E12F"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Denomina situazioni, sentimenti e stati d’animo </w:t>
            </w:r>
          </w:p>
        </w:tc>
        <w:tc>
          <w:tcPr>
            <w:tcW w:w="580" w:type="dxa"/>
            <w:tcBorders>
              <w:top w:val="single" w:sz="4" w:space="0" w:color="000000"/>
              <w:left w:val="single" w:sz="4" w:space="0" w:color="000000"/>
              <w:bottom w:val="single" w:sz="4" w:space="0" w:color="000000"/>
            </w:tcBorders>
            <w:shd w:val="clear" w:color="auto" w:fill="auto"/>
          </w:tcPr>
          <w:p w14:paraId="29897927"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19F9A609"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19636B15"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03FBEA04" w14:textId="77777777">
        <w:tc>
          <w:tcPr>
            <w:tcW w:w="1300" w:type="dxa"/>
            <w:vMerge/>
            <w:tcBorders>
              <w:top w:val="single" w:sz="4" w:space="0" w:color="000000"/>
              <w:left w:val="single" w:sz="4" w:space="0" w:color="000000"/>
              <w:bottom w:val="single" w:sz="4" w:space="0" w:color="000000"/>
            </w:tcBorders>
            <w:shd w:val="clear" w:color="auto" w:fill="auto"/>
          </w:tcPr>
          <w:p w14:paraId="764CFC00"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026C858A"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Produce frasi con soggetto e verbo al passato e al futuro anche se in modo non del tutto corretto </w:t>
            </w:r>
          </w:p>
        </w:tc>
        <w:tc>
          <w:tcPr>
            <w:tcW w:w="580" w:type="dxa"/>
            <w:tcBorders>
              <w:top w:val="single" w:sz="4" w:space="0" w:color="000000"/>
              <w:left w:val="single" w:sz="4" w:space="0" w:color="000000"/>
              <w:bottom w:val="single" w:sz="4" w:space="0" w:color="000000"/>
            </w:tcBorders>
            <w:shd w:val="clear" w:color="auto" w:fill="auto"/>
          </w:tcPr>
          <w:p w14:paraId="184BA43A"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28E7F52E"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65B5A15A"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7D147F29" w14:textId="77777777">
        <w:tc>
          <w:tcPr>
            <w:tcW w:w="1300" w:type="dxa"/>
            <w:vMerge/>
            <w:tcBorders>
              <w:top w:val="single" w:sz="4" w:space="0" w:color="000000"/>
              <w:left w:val="single" w:sz="4" w:space="0" w:color="000000"/>
              <w:bottom w:val="single" w:sz="4" w:space="0" w:color="000000"/>
            </w:tcBorders>
            <w:shd w:val="clear" w:color="auto" w:fill="auto"/>
          </w:tcPr>
          <w:p w14:paraId="724D59A4"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1C74DFA4"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Possiede un vocabolario che gli consente di riferire fatti ed esperienze personali, anche passate e future </w:t>
            </w:r>
          </w:p>
        </w:tc>
        <w:tc>
          <w:tcPr>
            <w:tcW w:w="580" w:type="dxa"/>
            <w:tcBorders>
              <w:top w:val="single" w:sz="4" w:space="0" w:color="000000"/>
              <w:left w:val="single" w:sz="4" w:space="0" w:color="000000"/>
              <w:bottom w:val="single" w:sz="4" w:space="0" w:color="000000"/>
            </w:tcBorders>
            <w:shd w:val="clear" w:color="auto" w:fill="auto"/>
          </w:tcPr>
          <w:p w14:paraId="4AB4622E"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0527631E"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531238A9"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2C50D5F7" w14:textId="77777777">
        <w:tc>
          <w:tcPr>
            <w:tcW w:w="1300" w:type="dxa"/>
            <w:vMerge/>
            <w:tcBorders>
              <w:top w:val="single" w:sz="4" w:space="0" w:color="000000"/>
              <w:left w:val="single" w:sz="4" w:space="0" w:color="000000"/>
              <w:bottom w:val="single" w:sz="4" w:space="0" w:color="000000"/>
            </w:tcBorders>
            <w:shd w:val="clear" w:color="auto" w:fill="auto"/>
          </w:tcPr>
          <w:p w14:paraId="165F4AF2"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60CAF3EA"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Inizia a variare registro linguistico a seconda degli interlocutori </w:t>
            </w:r>
          </w:p>
        </w:tc>
        <w:tc>
          <w:tcPr>
            <w:tcW w:w="580" w:type="dxa"/>
            <w:tcBorders>
              <w:top w:val="single" w:sz="4" w:space="0" w:color="000000"/>
              <w:left w:val="single" w:sz="4" w:space="0" w:color="000000"/>
              <w:bottom w:val="single" w:sz="4" w:space="0" w:color="000000"/>
            </w:tcBorders>
            <w:shd w:val="clear" w:color="auto" w:fill="auto"/>
          </w:tcPr>
          <w:p w14:paraId="64FC3537"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3A927DAF"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20EC8256"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60917506" w14:textId="77777777">
        <w:tc>
          <w:tcPr>
            <w:tcW w:w="1300" w:type="dxa"/>
            <w:vMerge/>
            <w:tcBorders>
              <w:top w:val="single" w:sz="4" w:space="0" w:color="000000"/>
              <w:left w:val="single" w:sz="4" w:space="0" w:color="000000"/>
              <w:bottom w:val="single" w:sz="4" w:space="0" w:color="000000"/>
            </w:tcBorders>
            <w:shd w:val="clear" w:color="auto" w:fill="auto"/>
          </w:tcPr>
          <w:p w14:paraId="342D2B77"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43E939B0"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Comprende termini a base di linguaggi specifici (disciplinari) </w:t>
            </w:r>
          </w:p>
        </w:tc>
        <w:tc>
          <w:tcPr>
            <w:tcW w:w="580" w:type="dxa"/>
            <w:tcBorders>
              <w:top w:val="single" w:sz="4" w:space="0" w:color="000000"/>
              <w:left w:val="single" w:sz="4" w:space="0" w:color="000000"/>
              <w:bottom w:val="single" w:sz="4" w:space="0" w:color="000000"/>
            </w:tcBorders>
            <w:shd w:val="clear" w:color="auto" w:fill="auto"/>
          </w:tcPr>
          <w:p w14:paraId="6556FD63"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5543A0BF"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1E7A9ACD"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3E90D4B3" w14:textId="77777777">
        <w:tc>
          <w:tcPr>
            <w:tcW w:w="1300" w:type="dxa"/>
            <w:vMerge/>
            <w:tcBorders>
              <w:top w:val="single" w:sz="4" w:space="0" w:color="000000"/>
              <w:left w:val="single" w:sz="4" w:space="0" w:color="000000"/>
              <w:bottom w:val="single" w:sz="4" w:space="0" w:color="000000"/>
            </w:tcBorders>
            <w:shd w:val="clear" w:color="auto" w:fill="auto"/>
          </w:tcPr>
          <w:p w14:paraId="47435D1E"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7E581DFD"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Comprende gran parte del linguaggio dei pari e delle comunicazioni di classe </w:t>
            </w:r>
          </w:p>
        </w:tc>
        <w:tc>
          <w:tcPr>
            <w:tcW w:w="580" w:type="dxa"/>
            <w:tcBorders>
              <w:top w:val="single" w:sz="4" w:space="0" w:color="000000"/>
              <w:left w:val="single" w:sz="4" w:space="0" w:color="000000"/>
              <w:bottom w:val="single" w:sz="4" w:space="0" w:color="000000"/>
            </w:tcBorders>
            <w:shd w:val="clear" w:color="auto" w:fill="auto"/>
          </w:tcPr>
          <w:p w14:paraId="158367CD"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6D31E4BC"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2E20E228"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4829A65C" w14:textId="77777777">
        <w:tc>
          <w:tcPr>
            <w:tcW w:w="1300" w:type="dxa"/>
            <w:vMerge/>
            <w:tcBorders>
              <w:top w:val="single" w:sz="4" w:space="0" w:color="000000"/>
              <w:left w:val="single" w:sz="4" w:space="0" w:color="000000"/>
              <w:bottom w:val="single" w:sz="4" w:space="0" w:color="000000"/>
            </w:tcBorders>
            <w:shd w:val="clear" w:color="auto" w:fill="auto"/>
          </w:tcPr>
          <w:p w14:paraId="553CAB65"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13882FC4"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Comprende brevi testi narrativi letti dall’insegnante </w:t>
            </w:r>
          </w:p>
        </w:tc>
        <w:tc>
          <w:tcPr>
            <w:tcW w:w="580" w:type="dxa"/>
            <w:tcBorders>
              <w:top w:val="single" w:sz="4" w:space="0" w:color="000000"/>
              <w:left w:val="single" w:sz="4" w:space="0" w:color="000000"/>
              <w:bottom w:val="single" w:sz="4" w:space="0" w:color="000000"/>
            </w:tcBorders>
            <w:shd w:val="clear" w:color="auto" w:fill="auto"/>
          </w:tcPr>
          <w:p w14:paraId="6A9D1F28"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28C14123"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18EC9C02" w14:textId="77777777" w:rsidR="00F11107" w:rsidRPr="004612B7" w:rsidRDefault="00F11107">
            <w:pPr>
              <w:autoSpaceDE w:val="0"/>
              <w:snapToGrid w:val="0"/>
              <w:jc w:val="center"/>
              <w:rPr>
                <w:rFonts w:ascii="Tahoma" w:hAnsi="Tahoma" w:cs="Tahoma"/>
                <w:color w:val="000000"/>
                <w:sz w:val="22"/>
                <w:szCs w:val="22"/>
              </w:rPr>
            </w:pPr>
          </w:p>
        </w:tc>
      </w:tr>
    </w:tbl>
    <w:p w14:paraId="00DFE2A7" w14:textId="77777777" w:rsidR="00F11107" w:rsidRPr="004612B7" w:rsidRDefault="00F11107">
      <w:pPr>
        <w:tabs>
          <w:tab w:val="left" w:pos="9360"/>
        </w:tabs>
        <w:autoSpaceDE w:val="0"/>
        <w:spacing w:line="360" w:lineRule="auto"/>
        <w:jc w:val="center"/>
        <w:rPr>
          <w:rFonts w:ascii="Tahoma" w:hAnsi="Tahoma" w:cs="Tahoma"/>
          <w:color w:val="000000"/>
          <w:sz w:val="22"/>
          <w:szCs w:val="22"/>
        </w:rPr>
      </w:pPr>
    </w:p>
    <w:p w14:paraId="2806E23B" w14:textId="77777777" w:rsidR="00F11107" w:rsidRPr="004612B7" w:rsidRDefault="00F11107">
      <w:pPr>
        <w:autoSpaceDE w:val="0"/>
        <w:jc w:val="center"/>
        <w:rPr>
          <w:rFonts w:ascii="Tahoma" w:hAnsi="Tahoma" w:cs="Tahoma"/>
          <w:color w:val="000000"/>
          <w:sz w:val="22"/>
          <w:szCs w:val="22"/>
        </w:rPr>
      </w:pPr>
      <w:r w:rsidRPr="004612B7">
        <w:rPr>
          <w:rFonts w:ascii="Tahoma" w:hAnsi="Tahoma" w:cs="Tahoma"/>
          <w:b/>
          <w:color w:val="000000"/>
          <w:sz w:val="22"/>
          <w:szCs w:val="22"/>
        </w:rPr>
        <w:t>LINGUA SCRITTA</w:t>
      </w:r>
    </w:p>
    <w:tbl>
      <w:tblPr>
        <w:tblW w:w="0" w:type="auto"/>
        <w:tblInd w:w="-20" w:type="dxa"/>
        <w:tblLayout w:type="fixed"/>
        <w:tblLook w:val="0000" w:firstRow="0" w:lastRow="0" w:firstColumn="0" w:lastColumn="0" w:noHBand="0" w:noVBand="0"/>
      </w:tblPr>
      <w:tblGrid>
        <w:gridCol w:w="1300"/>
        <w:gridCol w:w="6180"/>
        <w:gridCol w:w="580"/>
        <w:gridCol w:w="620"/>
        <w:gridCol w:w="1214"/>
      </w:tblGrid>
      <w:tr w:rsidR="00F11107" w:rsidRPr="004612B7" w14:paraId="799FDB17" w14:textId="77777777">
        <w:tc>
          <w:tcPr>
            <w:tcW w:w="1300" w:type="dxa"/>
            <w:tcBorders>
              <w:top w:val="single" w:sz="4" w:space="0" w:color="000000"/>
              <w:left w:val="single" w:sz="4" w:space="0" w:color="000000"/>
              <w:bottom w:val="single" w:sz="4" w:space="0" w:color="000000"/>
            </w:tcBorders>
            <w:shd w:val="clear" w:color="auto" w:fill="auto"/>
          </w:tcPr>
          <w:p w14:paraId="2B21C8CE" w14:textId="77777777" w:rsidR="00F11107" w:rsidRPr="004612B7" w:rsidRDefault="00F11107">
            <w:pPr>
              <w:autoSpaceDE w:val="0"/>
              <w:jc w:val="center"/>
              <w:rPr>
                <w:rFonts w:ascii="Tahoma" w:hAnsi="Tahoma" w:cs="Tahoma"/>
                <w:color w:val="000000"/>
                <w:sz w:val="22"/>
                <w:szCs w:val="22"/>
              </w:rPr>
            </w:pPr>
            <w:r w:rsidRPr="004612B7">
              <w:rPr>
                <w:rFonts w:ascii="Tahoma" w:hAnsi="Tahoma" w:cs="Tahoma"/>
                <w:color w:val="000000"/>
                <w:sz w:val="22"/>
                <w:szCs w:val="22"/>
              </w:rPr>
              <w:t>LIVELLO</w:t>
            </w:r>
          </w:p>
        </w:tc>
        <w:tc>
          <w:tcPr>
            <w:tcW w:w="6180" w:type="dxa"/>
            <w:tcBorders>
              <w:top w:val="single" w:sz="4" w:space="0" w:color="000000"/>
              <w:left w:val="single" w:sz="4" w:space="0" w:color="000000"/>
              <w:bottom w:val="single" w:sz="4" w:space="0" w:color="000000"/>
            </w:tcBorders>
            <w:shd w:val="clear" w:color="auto" w:fill="auto"/>
          </w:tcPr>
          <w:p w14:paraId="4A213DDF" w14:textId="77777777" w:rsidR="00F11107" w:rsidRPr="004612B7" w:rsidRDefault="00F11107">
            <w:pPr>
              <w:autoSpaceDE w:val="0"/>
              <w:jc w:val="center"/>
              <w:rPr>
                <w:rFonts w:ascii="Tahoma" w:hAnsi="Tahoma" w:cs="Tahoma"/>
                <w:color w:val="000000"/>
                <w:sz w:val="22"/>
                <w:szCs w:val="22"/>
              </w:rPr>
            </w:pPr>
            <w:r w:rsidRPr="004612B7">
              <w:rPr>
                <w:rFonts w:ascii="Tahoma" w:hAnsi="Tahoma" w:cs="Tahoma"/>
                <w:color w:val="000000"/>
                <w:sz w:val="22"/>
                <w:szCs w:val="22"/>
              </w:rPr>
              <w:t xml:space="preserve">INDICATORI </w:t>
            </w:r>
          </w:p>
        </w:tc>
        <w:tc>
          <w:tcPr>
            <w:tcW w:w="580" w:type="dxa"/>
            <w:tcBorders>
              <w:top w:val="single" w:sz="4" w:space="0" w:color="000000"/>
              <w:left w:val="single" w:sz="4" w:space="0" w:color="000000"/>
              <w:bottom w:val="single" w:sz="4" w:space="0" w:color="000000"/>
            </w:tcBorders>
            <w:shd w:val="clear" w:color="auto" w:fill="auto"/>
          </w:tcPr>
          <w:p w14:paraId="784F6A97" w14:textId="77777777" w:rsidR="00F11107" w:rsidRPr="004612B7" w:rsidRDefault="00F11107">
            <w:pPr>
              <w:autoSpaceDE w:val="0"/>
              <w:jc w:val="center"/>
              <w:rPr>
                <w:rFonts w:ascii="Tahoma" w:hAnsi="Tahoma" w:cs="Tahoma"/>
                <w:color w:val="000000"/>
                <w:sz w:val="22"/>
                <w:szCs w:val="22"/>
              </w:rPr>
            </w:pPr>
            <w:r w:rsidRPr="004612B7">
              <w:rPr>
                <w:rFonts w:ascii="Tahoma" w:hAnsi="Tahoma" w:cs="Tahoma"/>
                <w:color w:val="000000"/>
                <w:sz w:val="22"/>
                <w:szCs w:val="22"/>
              </w:rPr>
              <w:t>SI’</w:t>
            </w:r>
          </w:p>
        </w:tc>
        <w:tc>
          <w:tcPr>
            <w:tcW w:w="620" w:type="dxa"/>
            <w:tcBorders>
              <w:top w:val="single" w:sz="4" w:space="0" w:color="000000"/>
              <w:left w:val="single" w:sz="4" w:space="0" w:color="000000"/>
              <w:bottom w:val="single" w:sz="4" w:space="0" w:color="000000"/>
            </w:tcBorders>
            <w:shd w:val="clear" w:color="auto" w:fill="auto"/>
          </w:tcPr>
          <w:p w14:paraId="19B90B75" w14:textId="77777777" w:rsidR="00F11107" w:rsidRPr="004612B7" w:rsidRDefault="00F11107">
            <w:pPr>
              <w:autoSpaceDE w:val="0"/>
              <w:jc w:val="center"/>
              <w:rPr>
                <w:rFonts w:ascii="Tahoma" w:hAnsi="Tahoma" w:cs="Tahoma"/>
                <w:color w:val="000000"/>
                <w:sz w:val="22"/>
                <w:szCs w:val="22"/>
              </w:rPr>
            </w:pPr>
            <w:r w:rsidRPr="004612B7">
              <w:rPr>
                <w:rFonts w:ascii="Tahoma" w:hAnsi="Tahoma" w:cs="Tahoma"/>
                <w:color w:val="000000"/>
                <w:sz w:val="22"/>
                <w:szCs w:val="22"/>
              </w:rPr>
              <w:t>NO</w:t>
            </w: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6AF950DB" w14:textId="77777777" w:rsidR="00F11107" w:rsidRPr="004612B7" w:rsidRDefault="00F11107">
            <w:pPr>
              <w:autoSpaceDE w:val="0"/>
              <w:jc w:val="center"/>
              <w:rPr>
                <w:rFonts w:ascii="Tahoma" w:hAnsi="Tahoma" w:cs="Tahoma"/>
                <w:sz w:val="22"/>
                <w:szCs w:val="22"/>
              </w:rPr>
            </w:pPr>
            <w:r w:rsidRPr="004612B7">
              <w:rPr>
                <w:rFonts w:ascii="Tahoma" w:hAnsi="Tahoma" w:cs="Tahoma"/>
                <w:color w:val="000000"/>
                <w:sz w:val="22"/>
                <w:szCs w:val="22"/>
              </w:rPr>
              <w:t>IN PARTE</w:t>
            </w:r>
          </w:p>
        </w:tc>
      </w:tr>
      <w:tr w:rsidR="00F11107" w:rsidRPr="004612B7" w14:paraId="04C77E35" w14:textId="77777777">
        <w:tc>
          <w:tcPr>
            <w:tcW w:w="1300" w:type="dxa"/>
            <w:vMerge w:val="restart"/>
            <w:tcBorders>
              <w:top w:val="single" w:sz="4" w:space="0" w:color="000000"/>
              <w:left w:val="single" w:sz="4" w:space="0" w:color="000000"/>
              <w:bottom w:val="single" w:sz="4" w:space="0" w:color="000000"/>
            </w:tcBorders>
            <w:shd w:val="clear" w:color="auto" w:fill="auto"/>
          </w:tcPr>
          <w:p w14:paraId="04A4F32D" w14:textId="77777777" w:rsidR="00F11107" w:rsidRPr="004612B7" w:rsidRDefault="00F11107">
            <w:pPr>
              <w:autoSpaceDE w:val="0"/>
              <w:snapToGrid w:val="0"/>
              <w:jc w:val="center"/>
              <w:rPr>
                <w:rFonts w:ascii="Tahoma" w:hAnsi="Tahoma" w:cs="Tahoma"/>
                <w:color w:val="000000"/>
                <w:sz w:val="22"/>
                <w:szCs w:val="22"/>
              </w:rPr>
            </w:pPr>
          </w:p>
          <w:p w14:paraId="4711B587" w14:textId="77777777" w:rsidR="00F11107" w:rsidRPr="004612B7" w:rsidRDefault="00F11107">
            <w:pPr>
              <w:autoSpaceDE w:val="0"/>
              <w:jc w:val="center"/>
              <w:rPr>
                <w:rFonts w:ascii="Tahoma" w:hAnsi="Tahoma" w:cs="Tahoma"/>
                <w:color w:val="000000"/>
                <w:sz w:val="22"/>
                <w:szCs w:val="22"/>
              </w:rPr>
            </w:pPr>
          </w:p>
          <w:p w14:paraId="0D6DCE05" w14:textId="77777777" w:rsidR="00F11107" w:rsidRPr="004612B7" w:rsidRDefault="00F11107">
            <w:pPr>
              <w:autoSpaceDE w:val="0"/>
              <w:jc w:val="center"/>
              <w:rPr>
                <w:rFonts w:ascii="Tahoma" w:hAnsi="Tahoma" w:cs="Tahoma"/>
                <w:sz w:val="22"/>
                <w:szCs w:val="22"/>
              </w:rPr>
            </w:pPr>
            <w:r w:rsidRPr="004612B7">
              <w:rPr>
                <w:rFonts w:ascii="Tahoma" w:hAnsi="Tahoma" w:cs="Tahoma"/>
                <w:color w:val="000000"/>
                <w:sz w:val="22"/>
                <w:szCs w:val="22"/>
              </w:rPr>
              <w:t>ZERO</w:t>
            </w:r>
          </w:p>
        </w:tc>
        <w:tc>
          <w:tcPr>
            <w:tcW w:w="6180" w:type="dxa"/>
            <w:tcBorders>
              <w:top w:val="single" w:sz="4" w:space="0" w:color="000000"/>
              <w:left w:val="single" w:sz="4" w:space="0" w:color="000000"/>
              <w:bottom w:val="single" w:sz="4" w:space="0" w:color="000000"/>
            </w:tcBorders>
            <w:shd w:val="clear" w:color="auto" w:fill="auto"/>
          </w:tcPr>
          <w:p w14:paraId="48853E5A"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Conosce le lettere dell’alfabeto </w:t>
            </w:r>
          </w:p>
        </w:tc>
        <w:tc>
          <w:tcPr>
            <w:tcW w:w="580" w:type="dxa"/>
            <w:tcBorders>
              <w:top w:val="single" w:sz="4" w:space="0" w:color="000000"/>
              <w:left w:val="single" w:sz="4" w:space="0" w:color="000000"/>
              <w:bottom w:val="single" w:sz="4" w:space="0" w:color="000000"/>
            </w:tcBorders>
            <w:shd w:val="clear" w:color="auto" w:fill="auto"/>
          </w:tcPr>
          <w:p w14:paraId="3AB5E6CD"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6F6413B9"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6D558475"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2B482C53" w14:textId="77777777">
        <w:tc>
          <w:tcPr>
            <w:tcW w:w="1300" w:type="dxa"/>
            <w:vMerge/>
            <w:tcBorders>
              <w:top w:val="single" w:sz="4" w:space="0" w:color="000000"/>
              <w:left w:val="single" w:sz="4" w:space="0" w:color="000000"/>
              <w:bottom w:val="single" w:sz="4" w:space="0" w:color="000000"/>
            </w:tcBorders>
            <w:shd w:val="clear" w:color="auto" w:fill="auto"/>
          </w:tcPr>
          <w:p w14:paraId="74417AE9"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0F153DAD"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Sa ordinare in ordine alfabetico delle parole </w:t>
            </w:r>
          </w:p>
        </w:tc>
        <w:tc>
          <w:tcPr>
            <w:tcW w:w="580" w:type="dxa"/>
            <w:tcBorders>
              <w:top w:val="single" w:sz="4" w:space="0" w:color="000000"/>
              <w:left w:val="single" w:sz="4" w:space="0" w:color="000000"/>
              <w:bottom w:val="single" w:sz="4" w:space="0" w:color="000000"/>
            </w:tcBorders>
            <w:shd w:val="clear" w:color="auto" w:fill="auto"/>
          </w:tcPr>
          <w:p w14:paraId="3CEBC13B"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3B60D4CB"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0CD039DB"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6BDFBDDC" w14:textId="77777777">
        <w:tc>
          <w:tcPr>
            <w:tcW w:w="1300" w:type="dxa"/>
            <w:vMerge/>
            <w:tcBorders>
              <w:top w:val="single" w:sz="4" w:space="0" w:color="000000"/>
              <w:left w:val="single" w:sz="4" w:space="0" w:color="000000"/>
              <w:bottom w:val="single" w:sz="4" w:space="0" w:color="000000"/>
            </w:tcBorders>
            <w:shd w:val="clear" w:color="auto" w:fill="auto"/>
          </w:tcPr>
          <w:p w14:paraId="0AD9349D"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49C410F3"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Associa le lettere dell’alfabeto a immagini </w:t>
            </w:r>
          </w:p>
        </w:tc>
        <w:tc>
          <w:tcPr>
            <w:tcW w:w="580" w:type="dxa"/>
            <w:tcBorders>
              <w:top w:val="single" w:sz="4" w:space="0" w:color="000000"/>
              <w:left w:val="single" w:sz="4" w:space="0" w:color="000000"/>
              <w:bottom w:val="single" w:sz="4" w:space="0" w:color="000000"/>
            </w:tcBorders>
            <w:shd w:val="clear" w:color="auto" w:fill="auto"/>
          </w:tcPr>
          <w:p w14:paraId="01CB10AC"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664B5A84"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73DC7775"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5AAA913F" w14:textId="77777777">
        <w:tc>
          <w:tcPr>
            <w:tcW w:w="1300" w:type="dxa"/>
            <w:vMerge/>
            <w:tcBorders>
              <w:top w:val="single" w:sz="4" w:space="0" w:color="000000"/>
              <w:left w:val="single" w:sz="4" w:space="0" w:color="000000"/>
              <w:bottom w:val="single" w:sz="4" w:space="0" w:color="000000"/>
            </w:tcBorders>
            <w:shd w:val="clear" w:color="auto" w:fill="auto"/>
          </w:tcPr>
          <w:p w14:paraId="01839298"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2F9B7376"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Copia parole e brevi frasi </w:t>
            </w:r>
          </w:p>
        </w:tc>
        <w:tc>
          <w:tcPr>
            <w:tcW w:w="580" w:type="dxa"/>
            <w:tcBorders>
              <w:top w:val="single" w:sz="4" w:space="0" w:color="000000"/>
              <w:left w:val="single" w:sz="4" w:space="0" w:color="000000"/>
              <w:bottom w:val="single" w:sz="4" w:space="0" w:color="000000"/>
            </w:tcBorders>
            <w:shd w:val="clear" w:color="auto" w:fill="auto"/>
          </w:tcPr>
          <w:p w14:paraId="79A95014"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6F720F47"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05C110B5"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241CA8B4" w14:textId="77777777">
        <w:tc>
          <w:tcPr>
            <w:tcW w:w="1300" w:type="dxa"/>
            <w:vMerge w:val="restart"/>
            <w:tcBorders>
              <w:top w:val="single" w:sz="4" w:space="0" w:color="000000"/>
              <w:left w:val="single" w:sz="4" w:space="0" w:color="000000"/>
              <w:bottom w:val="single" w:sz="4" w:space="0" w:color="000000"/>
            </w:tcBorders>
            <w:shd w:val="clear" w:color="auto" w:fill="auto"/>
          </w:tcPr>
          <w:p w14:paraId="5C92FF24" w14:textId="77777777" w:rsidR="00F11107" w:rsidRPr="004612B7" w:rsidRDefault="00F11107">
            <w:pPr>
              <w:autoSpaceDE w:val="0"/>
              <w:snapToGrid w:val="0"/>
              <w:jc w:val="center"/>
              <w:rPr>
                <w:rFonts w:ascii="Tahoma" w:hAnsi="Tahoma" w:cs="Tahoma"/>
                <w:color w:val="000000"/>
                <w:sz w:val="22"/>
                <w:szCs w:val="22"/>
              </w:rPr>
            </w:pPr>
          </w:p>
          <w:p w14:paraId="0E52FF71" w14:textId="77777777" w:rsidR="00F11107" w:rsidRPr="004612B7" w:rsidRDefault="00F11107">
            <w:pPr>
              <w:autoSpaceDE w:val="0"/>
              <w:jc w:val="center"/>
              <w:rPr>
                <w:rFonts w:ascii="Tahoma" w:hAnsi="Tahoma" w:cs="Tahoma"/>
                <w:sz w:val="22"/>
                <w:szCs w:val="22"/>
              </w:rPr>
            </w:pPr>
            <w:r w:rsidRPr="004612B7">
              <w:rPr>
                <w:rFonts w:ascii="Tahoma" w:hAnsi="Tahoma" w:cs="Tahoma"/>
                <w:color w:val="000000"/>
                <w:sz w:val="22"/>
                <w:szCs w:val="22"/>
              </w:rPr>
              <w:t>UNO</w:t>
            </w:r>
          </w:p>
        </w:tc>
        <w:tc>
          <w:tcPr>
            <w:tcW w:w="6180" w:type="dxa"/>
            <w:tcBorders>
              <w:top w:val="single" w:sz="4" w:space="0" w:color="000000"/>
              <w:left w:val="single" w:sz="4" w:space="0" w:color="000000"/>
              <w:bottom w:val="single" w:sz="4" w:space="0" w:color="000000"/>
            </w:tcBorders>
            <w:shd w:val="clear" w:color="auto" w:fill="auto"/>
          </w:tcPr>
          <w:p w14:paraId="211E5317"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Scrive le lettere dell’alfabeto sotto dettatura </w:t>
            </w:r>
          </w:p>
        </w:tc>
        <w:tc>
          <w:tcPr>
            <w:tcW w:w="580" w:type="dxa"/>
            <w:tcBorders>
              <w:top w:val="single" w:sz="4" w:space="0" w:color="000000"/>
              <w:left w:val="single" w:sz="4" w:space="0" w:color="000000"/>
              <w:bottom w:val="single" w:sz="4" w:space="0" w:color="000000"/>
            </w:tcBorders>
            <w:shd w:val="clear" w:color="auto" w:fill="auto"/>
          </w:tcPr>
          <w:p w14:paraId="2366664F"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2A6FAD15"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194FC3F1"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351B82BA" w14:textId="77777777">
        <w:tc>
          <w:tcPr>
            <w:tcW w:w="1300" w:type="dxa"/>
            <w:vMerge/>
            <w:tcBorders>
              <w:top w:val="single" w:sz="4" w:space="0" w:color="000000"/>
              <w:left w:val="single" w:sz="4" w:space="0" w:color="000000"/>
              <w:bottom w:val="single" w:sz="4" w:space="0" w:color="000000"/>
            </w:tcBorders>
            <w:shd w:val="clear" w:color="auto" w:fill="auto"/>
          </w:tcPr>
          <w:p w14:paraId="7A80C50C"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39145E63"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Scrive semplici frasi sotto dettatura</w:t>
            </w:r>
          </w:p>
        </w:tc>
        <w:tc>
          <w:tcPr>
            <w:tcW w:w="580" w:type="dxa"/>
            <w:tcBorders>
              <w:top w:val="single" w:sz="4" w:space="0" w:color="000000"/>
              <w:left w:val="single" w:sz="4" w:space="0" w:color="000000"/>
              <w:bottom w:val="single" w:sz="4" w:space="0" w:color="000000"/>
            </w:tcBorders>
            <w:shd w:val="clear" w:color="auto" w:fill="auto"/>
          </w:tcPr>
          <w:p w14:paraId="5D75CDB6" w14:textId="77777777" w:rsidR="00F11107" w:rsidRPr="004612B7" w:rsidRDefault="00F11107">
            <w:pPr>
              <w:snapToGrid w:val="0"/>
              <w:jc w:val="both"/>
              <w:rPr>
                <w:rFonts w:ascii="Tahoma" w:hAnsi="Tahoma" w:cs="Tahoma"/>
                <w:sz w:val="22"/>
                <w:szCs w:val="22"/>
              </w:rPr>
            </w:pPr>
          </w:p>
        </w:tc>
        <w:tc>
          <w:tcPr>
            <w:tcW w:w="620" w:type="dxa"/>
            <w:tcBorders>
              <w:top w:val="single" w:sz="4" w:space="0" w:color="000000"/>
              <w:left w:val="single" w:sz="4" w:space="0" w:color="000000"/>
              <w:bottom w:val="single" w:sz="4" w:space="0" w:color="000000"/>
            </w:tcBorders>
            <w:shd w:val="clear" w:color="auto" w:fill="auto"/>
          </w:tcPr>
          <w:p w14:paraId="0B619F7A"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3B2FD56D"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178A338A" w14:textId="77777777">
        <w:tc>
          <w:tcPr>
            <w:tcW w:w="1300" w:type="dxa"/>
            <w:vMerge/>
            <w:tcBorders>
              <w:top w:val="single" w:sz="4" w:space="0" w:color="000000"/>
              <w:left w:val="single" w:sz="4" w:space="0" w:color="000000"/>
              <w:bottom w:val="single" w:sz="4" w:space="0" w:color="000000"/>
            </w:tcBorders>
            <w:shd w:val="clear" w:color="auto" w:fill="auto"/>
          </w:tcPr>
          <w:p w14:paraId="7B72E206"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0155F2D3"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Legge semplici parole</w:t>
            </w:r>
          </w:p>
        </w:tc>
        <w:tc>
          <w:tcPr>
            <w:tcW w:w="580" w:type="dxa"/>
            <w:tcBorders>
              <w:top w:val="single" w:sz="4" w:space="0" w:color="000000"/>
              <w:left w:val="single" w:sz="4" w:space="0" w:color="000000"/>
              <w:bottom w:val="single" w:sz="4" w:space="0" w:color="000000"/>
            </w:tcBorders>
            <w:shd w:val="clear" w:color="auto" w:fill="auto"/>
          </w:tcPr>
          <w:p w14:paraId="595138D4" w14:textId="77777777" w:rsidR="00F11107" w:rsidRPr="004612B7" w:rsidRDefault="00F11107">
            <w:pPr>
              <w:snapToGrid w:val="0"/>
              <w:jc w:val="both"/>
              <w:rPr>
                <w:rFonts w:ascii="Tahoma" w:hAnsi="Tahoma" w:cs="Tahoma"/>
                <w:sz w:val="22"/>
                <w:szCs w:val="22"/>
              </w:rPr>
            </w:pPr>
          </w:p>
        </w:tc>
        <w:tc>
          <w:tcPr>
            <w:tcW w:w="620" w:type="dxa"/>
            <w:tcBorders>
              <w:top w:val="single" w:sz="4" w:space="0" w:color="000000"/>
              <w:left w:val="single" w:sz="4" w:space="0" w:color="000000"/>
              <w:bottom w:val="single" w:sz="4" w:space="0" w:color="000000"/>
            </w:tcBorders>
            <w:shd w:val="clear" w:color="auto" w:fill="auto"/>
          </w:tcPr>
          <w:p w14:paraId="1BFE155B"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7D85F80E"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76EB2A0D" w14:textId="77777777">
        <w:tc>
          <w:tcPr>
            <w:tcW w:w="1300" w:type="dxa"/>
            <w:vMerge/>
            <w:tcBorders>
              <w:top w:val="single" w:sz="4" w:space="0" w:color="000000"/>
              <w:left w:val="single" w:sz="4" w:space="0" w:color="000000"/>
              <w:bottom w:val="single" w:sz="4" w:space="0" w:color="000000"/>
            </w:tcBorders>
            <w:shd w:val="clear" w:color="auto" w:fill="auto"/>
          </w:tcPr>
          <w:p w14:paraId="2BE7F1C0"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7C322A90"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Comprende il significato delle parole che legge</w:t>
            </w:r>
          </w:p>
        </w:tc>
        <w:tc>
          <w:tcPr>
            <w:tcW w:w="580" w:type="dxa"/>
            <w:tcBorders>
              <w:top w:val="single" w:sz="4" w:space="0" w:color="000000"/>
              <w:left w:val="single" w:sz="4" w:space="0" w:color="000000"/>
              <w:bottom w:val="single" w:sz="4" w:space="0" w:color="000000"/>
            </w:tcBorders>
            <w:shd w:val="clear" w:color="auto" w:fill="auto"/>
          </w:tcPr>
          <w:p w14:paraId="2B97D205" w14:textId="77777777" w:rsidR="00F11107" w:rsidRPr="004612B7" w:rsidRDefault="00F11107">
            <w:pPr>
              <w:snapToGrid w:val="0"/>
              <w:jc w:val="both"/>
              <w:rPr>
                <w:rFonts w:ascii="Tahoma" w:hAnsi="Tahoma" w:cs="Tahoma"/>
                <w:sz w:val="22"/>
                <w:szCs w:val="22"/>
              </w:rPr>
            </w:pPr>
          </w:p>
        </w:tc>
        <w:tc>
          <w:tcPr>
            <w:tcW w:w="620" w:type="dxa"/>
            <w:tcBorders>
              <w:top w:val="single" w:sz="4" w:space="0" w:color="000000"/>
              <w:left w:val="single" w:sz="4" w:space="0" w:color="000000"/>
              <w:bottom w:val="single" w:sz="4" w:space="0" w:color="000000"/>
            </w:tcBorders>
            <w:shd w:val="clear" w:color="auto" w:fill="auto"/>
          </w:tcPr>
          <w:p w14:paraId="7A60DF75"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71697CF1"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6CEF8065" w14:textId="77777777">
        <w:tc>
          <w:tcPr>
            <w:tcW w:w="1300" w:type="dxa"/>
            <w:vMerge w:val="restart"/>
            <w:tcBorders>
              <w:top w:val="single" w:sz="4" w:space="0" w:color="000000"/>
              <w:left w:val="single" w:sz="4" w:space="0" w:color="000000"/>
              <w:bottom w:val="single" w:sz="4" w:space="0" w:color="000000"/>
            </w:tcBorders>
            <w:shd w:val="clear" w:color="auto" w:fill="auto"/>
          </w:tcPr>
          <w:p w14:paraId="36B92258" w14:textId="77777777" w:rsidR="00F11107" w:rsidRPr="004612B7" w:rsidRDefault="00F11107">
            <w:pPr>
              <w:autoSpaceDE w:val="0"/>
              <w:snapToGrid w:val="0"/>
              <w:jc w:val="center"/>
              <w:rPr>
                <w:rFonts w:ascii="Tahoma" w:hAnsi="Tahoma" w:cs="Tahoma"/>
                <w:color w:val="000000"/>
                <w:sz w:val="22"/>
                <w:szCs w:val="22"/>
              </w:rPr>
            </w:pPr>
          </w:p>
          <w:p w14:paraId="776759EA" w14:textId="77777777" w:rsidR="00F11107" w:rsidRPr="004612B7" w:rsidRDefault="00F11107">
            <w:pPr>
              <w:autoSpaceDE w:val="0"/>
              <w:jc w:val="center"/>
              <w:rPr>
                <w:rFonts w:ascii="Tahoma" w:hAnsi="Tahoma" w:cs="Tahoma"/>
                <w:sz w:val="22"/>
                <w:szCs w:val="22"/>
              </w:rPr>
            </w:pPr>
            <w:r w:rsidRPr="004612B7">
              <w:rPr>
                <w:rFonts w:ascii="Tahoma" w:hAnsi="Tahoma" w:cs="Tahoma"/>
                <w:color w:val="000000"/>
                <w:sz w:val="22"/>
                <w:szCs w:val="22"/>
              </w:rPr>
              <w:t>DUE</w:t>
            </w:r>
          </w:p>
        </w:tc>
        <w:tc>
          <w:tcPr>
            <w:tcW w:w="6180" w:type="dxa"/>
            <w:tcBorders>
              <w:top w:val="single" w:sz="4" w:space="0" w:color="000000"/>
              <w:left w:val="single" w:sz="4" w:space="0" w:color="000000"/>
              <w:bottom w:val="single" w:sz="4" w:space="0" w:color="000000"/>
            </w:tcBorders>
            <w:shd w:val="clear" w:color="auto" w:fill="auto"/>
          </w:tcPr>
          <w:p w14:paraId="52F15EF1"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Scrive semplici frasi sotto dettatura</w:t>
            </w:r>
          </w:p>
        </w:tc>
        <w:tc>
          <w:tcPr>
            <w:tcW w:w="580" w:type="dxa"/>
            <w:tcBorders>
              <w:top w:val="single" w:sz="4" w:space="0" w:color="000000"/>
              <w:left w:val="single" w:sz="4" w:space="0" w:color="000000"/>
              <w:bottom w:val="single" w:sz="4" w:space="0" w:color="000000"/>
            </w:tcBorders>
            <w:shd w:val="clear" w:color="auto" w:fill="auto"/>
          </w:tcPr>
          <w:p w14:paraId="10D423FD"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35754B9F"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6FE2DAC4"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202EE35D" w14:textId="77777777">
        <w:tc>
          <w:tcPr>
            <w:tcW w:w="1300" w:type="dxa"/>
            <w:vMerge/>
            <w:tcBorders>
              <w:top w:val="single" w:sz="4" w:space="0" w:color="000000"/>
              <w:left w:val="single" w:sz="4" w:space="0" w:color="000000"/>
              <w:bottom w:val="single" w:sz="4" w:space="0" w:color="000000"/>
            </w:tcBorders>
            <w:shd w:val="clear" w:color="auto" w:fill="auto"/>
          </w:tcPr>
          <w:p w14:paraId="3B1D91D0"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786F9A6C"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Legge semplici frasi comprendendone il </w:t>
            </w:r>
            <w:proofErr w:type="spellStart"/>
            <w:r w:rsidRPr="004612B7">
              <w:rPr>
                <w:rFonts w:ascii="Tahoma" w:hAnsi="Tahoma" w:cs="Tahoma"/>
                <w:sz w:val="22"/>
                <w:szCs w:val="22"/>
              </w:rPr>
              <w:t>siglificato</w:t>
            </w:r>
            <w:proofErr w:type="spellEnd"/>
          </w:p>
        </w:tc>
        <w:tc>
          <w:tcPr>
            <w:tcW w:w="580" w:type="dxa"/>
            <w:tcBorders>
              <w:top w:val="single" w:sz="4" w:space="0" w:color="000000"/>
              <w:left w:val="single" w:sz="4" w:space="0" w:color="000000"/>
              <w:bottom w:val="single" w:sz="4" w:space="0" w:color="000000"/>
            </w:tcBorders>
            <w:shd w:val="clear" w:color="auto" w:fill="auto"/>
          </w:tcPr>
          <w:p w14:paraId="6C841479"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22124DE2"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3342AE8B"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528D72A3" w14:textId="77777777">
        <w:tc>
          <w:tcPr>
            <w:tcW w:w="1300" w:type="dxa"/>
            <w:vMerge/>
            <w:tcBorders>
              <w:top w:val="single" w:sz="4" w:space="0" w:color="000000"/>
              <w:left w:val="single" w:sz="4" w:space="0" w:color="000000"/>
              <w:bottom w:val="single" w:sz="4" w:space="0" w:color="000000"/>
            </w:tcBorders>
            <w:shd w:val="clear" w:color="auto" w:fill="auto"/>
          </w:tcPr>
          <w:p w14:paraId="41D52A98"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29CFF1D2"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Completa un semplice testo</w:t>
            </w:r>
          </w:p>
        </w:tc>
        <w:tc>
          <w:tcPr>
            <w:tcW w:w="580" w:type="dxa"/>
            <w:tcBorders>
              <w:top w:val="single" w:sz="4" w:space="0" w:color="000000"/>
              <w:left w:val="single" w:sz="4" w:space="0" w:color="000000"/>
              <w:bottom w:val="single" w:sz="4" w:space="0" w:color="000000"/>
            </w:tcBorders>
            <w:shd w:val="clear" w:color="auto" w:fill="auto"/>
          </w:tcPr>
          <w:p w14:paraId="297CCEA5" w14:textId="77777777" w:rsidR="00F11107" w:rsidRPr="004612B7" w:rsidRDefault="00F11107">
            <w:pPr>
              <w:autoSpaceDE w:val="0"/>
              <w:snapToGrid w:val="0"/>
              <w:jc w:val="center"/>
              <w:rPr>
                <w:rFonts w:ascii="Tahoma" w:hAnsi="Tahoma" w:cs="Tahoma"/>
                <w:color w:val="000000"/>
                <w:sz w:val="22"/>
                <w:szCs w:val="22"/>
              </w:rPr>
            </w:pPr>
          </w:p>
        </w:tc>
        <w:tc>
          <w:tcPr>
            <w:tcW w:w="620" w:type="dxa"/>
            <w:tcBorders>
              <w:top w:val="single" w:sz="4" w:space="0" w:color="000000"/>
              <w:left w:val="single" w:sz="4" w:space="0" w:color="000000"/>
              <w:bottom w:val="single" w:sz="4" w:space="0" w:color="000000"/>
            </w:tcBorders>
            <w:shd w:val="clear" w:color="auto" w:fill="auto"/>
          </w:tcPr>
          <w:p w14:paraId="3410631D"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73B71AD6"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4B1EA505" w14:textId="77777777">
        <w:tc>
          <w:tcPr>
            <w:tcW w:w="1300" w:type="dxa"/>
            <w:vMerge w:val="restart"/>
            <w:tcBorders>
              <w:top w:val="single" w:sz="4" w:space="0" w:color="000000"/>
              <w:left w:val="single" w:sz="4" w:space="0" w:color="000000"/>
              <w:bottom w:val="single" w:sz="4" w:space="0" w:color="000000"/>
            </w:tcBorders>
            <w:shd w:val="clear" w:color="auto" w:fill="auto"/>
          </w:tcPr>
          <w:p w14:paraId="1773AA77" w14:textId="77777777" w:rsidR="00F11107" w:rsidRPr="004612B7" w:rsidRDefault="00F11107">
            <w:pPr>
              <w:autoSpaceDE w:val="0"/>
              <w:snapToGrid w:val="0"/>
              <w:jc w:val="center"/>
              <w:rPr>
                <w:rFonts w:ascii="Tahoma" w:hAnsi="Tahoma" w:cs="Tahoma"/>
                <w:color w:val="000000"/>
                <w:sz w:val="22"/>
                <w:szCs w:val="22"/>
              </w:rPr>
            </w:pPr>
          </w:p>
          <w:p w14:paraId="4B5F4323" w14:textId="77777777" w:rsidR="00F11107" w:rsidRPr="004612B7" w:rsidRDefault="00F11107">
            <w:pPr>
              <w:autoSpaceDE w:val="0"/>
              <w:jc w:val="center"/>
              <w:rPr>
                <w:rFonts w:ascii="Tahoma" w:hAnsi="Tahoma" w:cs="Tahoma"/>
                <w:sz w:val="22"/>
                <w:szCs w:val="22"/>
              </w:rPr>
            </w:pPr>
            <w:r w:rsidRPr="004612B7">
              <w:rPr>
                <w:rFonts w:ascii="Tahoma" w:hAnsi="Tahoma" w:cs="Tahoma"/>
                <w:color w:val="000000"/>
                <w:sz w:val="22"/>
                <w:szCs w:val="22"/>
              </w:rPr>
              <w:t>TRE</w:t>
            </w:r>
          </w:p>
        </w:tc>
        <w:tc>
          <w:tcPr>
            <w:tcW w:w="6180" w:type="dxa"/>
            <w:tcBorders>
              <w:top w:val="single" w:sz="4" w:space="0" w:color="000000"/>
              <w:left w:val="single" w:sz="4" w:space="0" w:color="000000"/>
              <w:bottom w:val="single" w:sz="4" w:space="0" w:color="000000"/>
            </w:tcBorders>
            <w:shd w:val="clear" w:color="auto" w:fill="auto"/>
          </w:tcPr>
          <w:p w14:paraId="209F807D"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Compone un semplice testo in modo autonomo</w:t>
            </w:r>
          </w:p>
        </w:tc>
        <w:tc>
          <w:tcPr>
            <w:tcW w:w="580" w:type="dxa"/>
            <w:tcBorders>
              <w:top w:val="single" w:sz="4" w:space="0" w:color="000000"/>
              <w:left w:val="single" w:sz="4" w:space="0" w:color="000000"/>
              <w:bottom w:val="single" w:sz="4" w:space="0" w:color="000000"/>
            </w:tcBorders>
            <w:shd w:val="clear" w:color="auto" w:fill="auto"/>
          </w:tcPr>
          <w:p w14:paraId="22110F08" w14:textId="77777777" w:rsidR="00F11107" w:rsidRPr="004612B7" w:rsidRDefault="00F11107">
            <w:pPr>
              <w:pStyle w:val="Default"/>
              <w:snapToGrid w:val="0"/>
              <w:jc w:val="center"/>
              <w:rPr>
                <w:rFonts w:ascii="Tahoma" w:hAnsi="Tahoma" w:cs="Tahoma"/>
                <w:sz w:val="22"/>
                <w:szCs w:val="22"/>
              </w:rPr>
            </w:pPr>
          </w:p>
        </w:tc>
        <w:tc>
          <w:tcPr>
            <w:tcW w:w="620" w:type="dxa"/>
            <w:tcBorders>
              <w:top w:val="single" w:sz="4" w:space="0" w:color="000000"/>
              <w:left w:val="single" w:sz="4" w:space="0" w:color="000000"/>
              <w:bottom w:val="single" w:sz="4" w:space="0" w:color="000000"/>
            </w:tcBorders>
            <w:shd w:val="clear" w:color="auto" w:fill="auto"/>
          </w:tcPr>
          <w:p w14:paraId="037A74A9"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0BDA2734"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71DCD0AB" w14:textId="77777777">
        <w:tc>
          <w:tcPr>
            <w:tcW w:w="1300" w:type="dxa"/>
            <w:vMerge/>
            <w:tcBorders>
              <w:top w:val="single" w:sz="4" w:space="0" w:color="000000"/>
              <w:left w:val="single" w:sz="4" w:space="0" w:color="000000"/>
              <w:bottom w:val="single" w:sz="4" w:space="0" w:color="000000"/>
            </w:tcBorders>
            <w:shd w:val="clear" w:color="auto" w:fill="auto"/>
          </w:tcPr>
          <w:p w14:paraId="71AD9452"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2B1FF006"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Individua le principali informazioni in un testo </w:t>
            </w:r>
          </w:p>
        </w:tc>
        <w:tc>
          <w:tcPr>
            <w:tcW w:w="580" w:type="dxa"/>
            <w:tcBorders>
              <w:top w:val="single" w:sz="4" w:space="0" w:color="000000"/>
              <w:left w:val="single" w:sz="4" w:space="0" w:color="000000"/>
              <w:bottom w:val="single" w:sz="4" w:space="0" w:color="000000"/>
            </w:tcBorders>
            <w:shd w:val="clear" w:color="auto" w:fill="auto"/>
          </w:tcPr>
          <w:p w14:paraId="0347CEC1" w14:textId="77777777" w:rsidR="00F11107" w:rsidRPr="004612B7" w:rsidRDefault="00F11107">
            <w:pPr>
              <w:snapToGrid w:val="0"/>
              <w:jc w:val="center"/>
              <w:rPr>
                <w:rFonts w:ascii="Tahoma" w:hAnsi="Tahoma" w:cs="Tahoma"/>
                <w:sz w:val="22"/>
                <w:szCs w:val="22"/>
              </w:rPr>
            </w:pPr>
          </w:p>
        </w:tc>
        <w:tc>
          <w:tcPr>
            <w:tcW w:w="620" w:type="dxa"/>
            <w:tcBorders>
              <w:top w:val="single" w:sz="4" w:space="0" w:color="000000"/>
              <w:left w:val="single" w:sz="4" w:space="0" w:color="000000"/>
              <w:bottom w:val="single" w:sz="4" w:space="0" w:color="000000"/>
            </w:tcBorders>
            <w:shd w:val="clear" w:color="auto" w:fill="auto"/>
          </w:tcPr>
          <w:p w14:paraId="74D37AE8"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701F0A58"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276B65BB" w14:textId="77777777">
        <w:tc>
          <w:tcPr>
            <w:tcW w:w="1300" w:type="dxa"/>
            <w:vMerge/>
            <w:tcBorders>
              <w:top w:val="single" w:sz="4" w:space="0" w:color="000000"/>
              <w:left w:val="single" w:sz="4" w:space="0" w:color="000000"/>
              <w:bottom w:val="single" w:sz="4" w:space="0" w:color="000000"/>
            </w:tcBorders>
            <w:shd w:val="clear" w:color="auto" w:fill="auto"/>
          </w:tcPr>
          <w:p w14:paraId="3F3E3651"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50B6A78D"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Sintetizza un semplice testo </w:t>
            </w:r>
          </w:p>
        </w:tc>
        <w:tc>
          <w:tcPr>
            <w:tcW w:w="580" w:type="dxa"/>
            <w:tcBorders>
              <w:top w:val="single" w:sz="4" w:space="0" w:color="000000"/>
              <w:left w:val="single" w:sz="4" w:space="0" w:color="000000"/>
              <w:bottom w:val="single" w:sz="4" w:space="0" w:color="000000"/>
            </w:tcBorders>
            <w:shd w:val="clear" w:color="auto" w:fill="auto"/>
          </w:tcPr>
          <w:p w14:paraId="0A46BC2B" w14:textId="77777777" w:rsidR="00F11107" w:rsidRPr="004612B7" w:rsidRDefault="00F11107">
            <w:pPr>
              <w:snapToGrid w:val="0"/>
              <w:jc w:val="center"/>
              <w:rPr>
                <w:rFonts w:ascii="Tahoma" w:hAnsi="Tahoma" w:cs="Tahoma"/>
                <w:sz w:val="22"/>
                <w:szCs w:val="22"/>
              </w:rPr>
            </w:pPr>
          </w:p>
        </w:tc>
        <w:tc>
          <w:tcPr>
            <w:tcW w:w="620" w:type="dxa"/>
            <w:tcBorders>
              <w:top w:val="single" w:sz="4" w:space="0" w:color="000000"/>
              <w:left w:val="single" w:sz="4" w:space="0" w:color="000000"/>
              <w:bottom w:val="single" w:sz="4" w:space="0" w:color="000000"/>
            </w:tcBorders>
            <w:shd w:val="clear" w:color="auto" w:fill="auto"/>
          </w:tcPr>
          <w:p w14:paraId="56AD7F55"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58FAC52E" w14:textId="77777777" w:rsidR="00F11107" w:rsidRPr="004612B7" w:rsidRDefault="00F11107">
            <w:pPr>
              <w:autoSpaceDE w:val="0"/>
              <w:snapToGrid w:val="0"/>
              <w:jc w:val="center"/>
              <w:rPr>
                <w:rFonts w:ascii="Tahoma" w:hAnsi="Tahoma" w:cs="Tahoma"/>
                <w:color w:val="000000"/>
                <w:sz w:val="22"/>
                <w:szCs w:val="22"/>
              </w:rPr>
            </w:pPr>
          </w:p>
        </w:tc>
      </w:tr>
      <w:tr w:rsidR="00F11107" w:rsidRPr="004612B7" w14:paraId="36326A9B" w14:textId="77777777">
        <w:tc>
          <w:tcPr>
            <w:tcW w:w="1300" w:type="dxa"/>
            <w:vMerge/>
            <w:tcBorders>
              <w:top w:val="single" w:sz="4" w:space="0" w:color="000000"/>
              <w:left w:val="single" w:sz="4" w:space="0" w:color="000000"/>
              <w:bottom w:val="single" w:sz="4" w:space="0" w:color="000000"/>
            </w:tcBorders>
            <w:shd w:val="clear" w:color="auto" w:fill="auto"/>
          </w:tcPr>
          <w:p w14:paraId="5E2A7F9D" w14:textId="77777777" w:rsidR="00F11107" w:rsidRPr="004612B7" w:rsidRDefault="00F11107">
            <w:pPr>
              <w:autoSpaceDE w:val="0"/>
              <w:snapToGrid w:val="0"/>
              <w:jc w:val="center"/>
              <w:rPr>
                <w:rFonts w:ascii="Tahoma" w:hAnsi="Tahoma" w:cs="Tahoma"/>
                <w:color w:val="000000"/>
                <w:sz w:val="22"/>
                <w:szCs w:val="22"/>
              </w:rPr>
            </w:pPr>
          </w:p>
        </w:tc>
        <w:tc>
          <w:tcPr>
            <w:tcW w:w="6180" w:type="dxa"/>
            <w:tcBorders>
              <w:top w:val="single" w:sz="4" w:space="0" w:color="000000"/>
              <w:left w:val="single" w:sz="4" w:space="0" w:color="000000"/>
              <w:bottom w:val="single" w:sz="4" w:space="0" w:color="000000"/>
            </w:tcBorders>
            <w:shd w:val="clear" w:color="auto" w:fill="auto"/>
          </w:tcPr>
          <w:p w14:paraId="1F6E8B38" w14:textId="77777777" w:rsidR="00F11107" w:rsidRPr="004612B7" w:rsidRDefault="00F11107" w:rsidP="00A24765">
            <w:pPr>
              <w:pStyle w:val="Default"/>
              <w:rPr>
                <w:rFonts w:ascii="Tahoma" w:hAnsi="Tahoma" w:cs="Tahoma"/>
                <w:sz w:val="22"/>
                <w:szCs w:val="22"/>
              </w:rPr>
            </w:pPr>
            <w:r w:rsidRPr="004612B7">
              <w:rPr>
                <w:rFonts w:ascii="Tahoma" w:hAnsi="Tahoma" w:cs="Tahoma"/>
                <w:sz w:val="22"/>
                <w:szCs w:val="22"/>
              </w:rPr>
              <w:t xml:space="preserve">Compone un breve testo di tipo personale </w:t>
            </w:r>
          </w:p>
        </w:tc>
        <w:tc>
          <w:tcPr>
            <w:tcW w:w="580" w:type="dxa"/>
            <w:tcBorders>
              <w:top w:val="single" w:sz="4" w:space="0" w:color="000000"/>
              <w:left w:val="single" w:sz="4" w:space="0" w:color="000000"/>
              <w:bottom w:val="single" w:sz="4" w:space="0" w:color="000000"/>
            </w:tcBorders>
            <w:shd w:val="clear" w:color="auto" w:fill="auto"/>
          </w:tcPr>
          <w:p w14:paraId="6EDFAD5F" w14:textId="77777777" w:rsidR="00F11107" w:rsidRPr="004612B7" w:rsidRDefault="00F11107">
            <w:pPr>
              <w:snapToGrid w:val="0"/>
              <w:jc w:val="center"/>
              <w:rPr>
                <w:rFonts w:ascii="Tahoma" w:hAnsi="Tahoma" w:cs="Tahoma"/>
                <w:sz w:val="22"/>
                <w:szCs w:val="22"/>
              </w:rPr>
            </w:pPr>
          </w:p>
        </w:tc>
        <w:tc>
          <w:tcPr>
            <w:tcW w:w="620" w:type="dxa"/>
            <w:tcBorders>
              <w:top w:val="single" w:sz="4" w:space="0" w:color="000000"/>
              <w:left w:val="single" w:sz="4" w:space="0" w:color="000000"/>
              <w:bottom w:val="single" w:sz="4" w:space="0" w:color="000000"/>
            </w:tcBorders>
            <w:shd w:val="clear" w:color="auto" w:fill="auto"/>
          </w:tcPr>
          <w:p w14:paraId="160B0109" w14:textId="77777777" w:rsidR="00F11107" w:rsidRPr="004612B7" w:rsidRDefault="00F11107">
            <w:pPr>
              <w:autoSpaceDE w:val="0"/>
              <w:snapToGrid w:val="0"/>
              <w:jc w:val="center"/>
              <w:rPr>
                <w:rFonts w:ascii="Tahoma" w:hAnsi="Tahoma" w:cs="Tahoma"/>
                <w:color w:val="000000"/>
                <w:sz w:val="22"/>
                <w:szCs w:val="22"/>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3F3382EC" w14:textId="77777777" w:rsidR="00F11107" w:rsidRPr="004612B7" w:rsidRDefault="00F11107">
            <w:pPr>
              <w:autoSpaceDE w:val="0"/>
              <w:snapToGrid w:val="0"/>
              <w:jc w:val="center"/>
              <w:rPr>
                <w:rFonts w:ascii="Tahoma" w:hAnsi="Tahoma" w:cs="Tahoma"/>
                <w:color w:val="000000"/>
                <w:sz w:val="22"/>
                <w:szCs w:val="22"/>
              </w:rPr>
            </w:pPr>
          </w:p>
        </w:tc>
      </w:tr>
    </w:tbl>
    <w:p w14:paraId="4730921A" w14:textId="77777777" w:rsidR="00F11107" w:rsidRPr="004612B7" w:rsidRDefault="00F11107">
      <w:pPr>
        <w:tabs>
          <w:tab w:val="left" w:pos="9360"/>
        </w:tabs>
        <w:autoSpaceDE w:val="0"/>
        <w:spacing w:line="360" w:lineRule="auto"/>
        <w:jc w:val="center"/>
        <w:rPr>
          <w:rFonts w:ascii="Tahoma" w:hAnsi="Tahoma" w:cs="Tahoma"/>
          <w:b/>
          <w:sz w:val="22"/>
          <w:szCs w:val="22"/>
        </w:rPr>
      </w:pPr>
    </w:p>
    <w:p w14:paraId="2D61C876" w14:textId="77777777" w:rsidR="00F11107" w:rsidRPr="004612B7" w:rsidRDefault="00F11107">
      <w:pPr>
        <w:tabs>
          <w:tab w:val="left" w:pos="9360"/>
        </w:tabs>
        <w:autoSpaceDE w:val="0"/>
        <w:spacing w:line="360" w:lineRule="auto"/>
        <w:jc w:val="center"/>
        <w:rPr>
          <w:rFonts w:ascii="Tahoma" w:hAnsi="Tahoma" w:cs="Tahoma"/>
          <w:b/>
          <w:sz w:val="22"/>
          <w:szCs w:val="22"/>
        </w:rPr>
      </w:pPr>
    </w:p>
    <w:p w14:paraId="1B54289E" w14:textId="77777777" w:rsidR="00F11107" w:rsidRPr="004612B7" w:rsidRDefault="00F11107">
      <w:pPr>
        <w:rPr>
          <w:rFonts w:ascii="Tahoma" w:hAnsi="Tahoma" w:cs="Tahoma"/>
          <w:sz w:val="22"/>
          <w:szCs w:val="22"/>
        </w:rPr>
      </w:pPr>
      <w:r w:rsidRPr="004612B7">
        <w:rPr>
          <w:rFonts w:ascii="Tahoma" w:hAnsi="Tahoma" w:cs="Tahoma"/>
          <w:sz w:val="22"/>
          <w:szCs w:val="22"/>
        </w:rPr>
        <w:t>ALTRE INFORMAZIONI</w:t>
      </w:r>
    </w:p>
    <w:p w14:paraId="06A6EF66" w14:textId="77777777" w:rsidR="00F11107" w:rsidRPr="004612B7" w:rsidRDefault="00F11107">
      <w:pPr>
        <w:rPr>
          <w:rFonts w:ascii="Tahoma" w:hAnsi="Tahoma" w:cs="Tahoma"/>
          <w:sz w:val="22"/>
          <w:szCs w:val="22"/>
        </w:rPr>
      </w:pPr>
    </w:p>
    <w:p w14:paraId="4D3ABFCC" w14:textId="77777777" w:rsidR="00F11107" w:rsidRPr="004612B7" w:rsidRDefault="00F11107">
      <w:pPr>
        <w:rPr>
          <w:rFonts w:ascii="Tahoma" w:hAnsi="Tahoma" w:cs="Tahoma"/>
          <w:b/>
          <w:sz w:val="22"/>
          <w:szCs w:val="22"/>
        </w:rPr>
      </w:pPr>
    </w:p>
    <w:p w14:paraId="61DCC13C" w14:textId="77777777" w:rsidR="00F11107" w:rsidRPr="004612B7" w:rsidRDefault="00F11107">
      <w:pPr>
        <w:tabs>
          <w:tab w:val="left" w:pos="9360"/>
        </w:tabs>
        <w:autoSpaceDE w:val="0"/>
        <w:spacing w:line="360" w:lineRule="auto"/>
        <w:jc w:val="center"/>
        <w:rPr>
          <w:rFonts w:ascii="Tahoma" w:hAnsi="Tahoma" w:cs="Tahoma"/>
          <w:b/>
          <w:sz w:val="22"/>
          <w:szCs w:val="22"/>
          <w:lang w:val="en-US"/>
        </w:rPr>
      </w:pPr>
    </w:p>
    <w:p w14:paraId="6CEE099D" w14:textId="77777777" w:rsidR="00F11107" w:rsidRPr="004612B7" w:rsidRDefault="00F11107">
      <w:pPr>
        <w:tabs>
          <w:tab w:val="left" w:pos="9360"/>
        </w:tabs>
        <w:autoSpaceDE w:val="0"/>
        <w:spacing w:line="360" w:lineRule="auto"/>
        <w:jc w:val="center"/>
        <w:rPr>
          <w:rFonts w:ascii="Tahoma" w:hAnsi="Tahoma" w:cs="Tahoma"/>
          <w:b/>
          <w:sz w:val="22"/>
          <w:szCs w:val="22"/>
          <w:lang w:val="en-US"/>
        </w:rPr>
      </w:pPr>
    </w:p>
    <w:p w14:paraId="02F3BEAE" w14:textId="77777777" w:rsidR="00F11107" w:rsidRPr="004612B7" w:rsidRDefault="00F11107">
      <w:pPr>
        <w:tabs>
          <w:tab w:val="left" w:pos="9360"/>
        </w:tabs>
        <w:autoSpaceDE w:val="0"/>
        <w:spacing w:line="360" w:lineRule="auto"/>
        <w:jc w:val="center"/>
        <w:rPr>
          <w:rFonts w:ascii="Tahoma" w:hAnsi="Tahoma" w:cs="Tahoma"/>
          <w:b/>
          <w:sz w:val="22"/>
          <w:szCs w:val="22"/>
          <w:lang w:val="en-US"/>
        </w:rPr>
      </w:pPr>
    </w:p>
    <w:p w14:paraId="5BE6C963" w14:textId="77777777" w:rsidR="00F11107" w:rsidRDefault="00F11107">
      <w:pPr>
        <w:tabs>
          <w:tab w:val="left" w:pos="9360"/>
        </w:tabs>
        <w:autoSpaceDE w:val="0"/>
        <w:spacing w:line="360" w:lineRule="auto"/>
        <w:jc w:val="center"/>
        <w:rPr>
          <w:rFonts w:ascii="Tahoma" w:hAnsi="Tahoma" w:cs="Tahoma"/>
          <w:b/>
          <w:sz w:val="22"/>
          <w:szCs w:val="22"/>
          <w:lang w:val="en-US"/>
        </w:rPr>
      </w:pPr>
    </w:p>
    <w:p w14:paraId="3FC8D34D" w14:textId="77777777" w:rsidR="004612B7" w:rsidRDefault="004612B7">
      <w:pPr>
        <w:tabs>
          <w:tab w:val="left" w:pos="9360"/>
        </w:tabs>
        <w:autoSpaceDE w:val="0"/>
        <w:spacing w:line="360" w:lineRule="auto"/>
        <w:jc w:val="center"/>
        <w:rPr>
          <w:rFonts w:ascii="Tahoma" w:hAnsi="Tahoma" w:cs="Tahoma"/>
          <w:b/>
          <w:sz w:val="22"/>
          <w:szCs w:val="22"/>
          <w:lang w:val="en-US"/>
        </w:rPr>
      </w:pPr>
    </w:p>
    <w:p w14:paraId="165F16E1" w14:textId="77777777" w:rsidR="004612B7" w:rsidRDefault="004612B7">
      <w:pPr>
        <w:tabs>
          <w:tab w:val="left" w:pos="9360"/>
        </w:tabs>
        <w:autoSpaceDE w:val="0"/>
        <w:spacing w:line="360" w:lineRule="auto"/>
        <w:jc w:val="center"/>
        <w:rPr>
          <w:rFonts w:ascii="Tahoma" w:hAnsi="Tahoma" w:cs="Tahoma"/>
          <w:b/>
          <w:sz w:val="22"/>
          <w:szCs w:val="22"/>
          <w:lang w:val="en-US"/>
        </w:rPr>
      </w:pPr>
    </w:p>
    <w:p w14:paraId="58FD6A69" w14:textId="77777777" w:rsidR="004612B7" w:rsidRDefault="004612B7">
      <w:pPr>
        <w:tabs>
          <w:tab w:val="left" w:pos="9360"/>
        </w:tabs>
        <w:autoSpaceDE w:val="0"/>
        <w:spacing w:line="360" w:lineRule="auto"/>
        <w:jc w:val="center"/>
        <w:rPr>
          <w:rFonts w:ascii="Tahoma" w:hAnsi="Tahoma" w:cs="Tahoma"/>
          <w:b/>
          <w:sz w:val="22"/>
          <w:szCs w:val="22"/>
          <w:lang w:val="en-US"/>
        </w:rPr>
      </w:pPr>
    </w:p>
    <w:p w14:paraId="0CE83296" w14:textId="77777777" w:rsidR="004612B7" w:rsidRDefault="004612B7">
      <w:pPr>
        <w:tabs>
          <w:tab w:val="left" w:pos="9360"/>
        </w:tabs>
        <w:autoSpaceDE w:val="0"/>
        <w:spacing w:line="360" w:lineRule="auto"/>
        <w:jc w:val="center"/>
        <w:rPr>
          <w:rFonts w:ascii="Tahoma" w:hAnsi="Tahoma" w:cs="Tahoma"/>
          <w:b/>
          <w:sz w:val="22"/>
          <w:szCs w:val="22"/>
          <w:lang w:val="en-US"/>
        </w:rPr>
      </w:pPr>
    </w:p>
    <w:p w14:paraId="42E9624F" w14:textId="77777777" w:rsidR="004612B7" w:rsidRDefault="004612B7">
      <w:pPr>
        <w:tabs>
          <w:tab w:val="left" w:pos="9360"/>
        </w:tabs>
        <w:autoSpaceDE w:val="0"/>
        <w:spacing w:line="360" w:lineRule="auto"/>
        <w:jc w:val="center"/>
        <w:rPr>
          <w:rFonts w:ascii="Tahoma" w:hAnsi="Tahoma" w:cs="Tahoma"/>
          <w:b/>
          <w:sz w:val="22"/>
          <w:szCs w:val="22"/>
          <w:lang w:val="en-US"/>
        </w:rPr>
      </w:pPr>
    </w:p>
    <w:p w14:paraId="0E6D44EC" w14:textId="77777777" w:rsidR="004612B7" w:rsidRDefault="004612B7">
      <w:pPr>
        <w:tabs>
          <w:tab w:val="left" w:pos="9360"/>
        </w:tabs>
        <w:autoSpaceDE w:val="0"/>
        <w:spacing w:line="360" w:lineRule="auto"/>
        <w:jc w:val="center"/>
        <w:rPr>
          <w:rFonts w:ascii="Tahoma" w:hAnsi="Tahoma" w:cs="Tahoma"/>
          <w:b/>
          <w:sz w:val="22"/>
          <w:szCs w:val="22"/>
          <w:lang w:val="en-US"/>
        </w:rPr>
      </w:pPr>
    </w:p>
    <w:p w14:paraId="10F9CB82" w14:textId="77777777" w:rsidR="004612B7" w:rsidRDefault="004612B7">
      <w:pPr>
        <w:tabs>
          <w:tab w:val="left" w:pos="9360"/>
        </w:tabs>
        <w:autoSpaceDE w:val="0"/>
        <w:spacing w:line="360" w:lineRule="auto"/>
        <w:jc w:val="center"/>
        <w:rPr>
          <w:rFonts w:ascii="Tahoma" w:hAnsi="Tahoma" w:cs="Tahoma"/>
          <w:b/>
          <w:sz w:val="22"/>
          <w:szCs w:val="22"/>
          <w:lang w:val="en-US"/>
        </w:rPr>
      </w:pPr>
    </w:p>
    <w:p w14:paraId="5A00EF6D" w14:textId="77777777" w:rsidR="004612B7" w:rsidRDefault="004612B7">
      <w:pPr>
        <w:tabs>
          <w:tab w:val="left" w:pos="9360"/>
        </w:tabs>
        <w:autoSpaceDE w:val="0"/>
        <w:spacing w:line="360" w:lineRule="auto"/>
        <w:jc w:val="center"/>
        <w:rPr>
          <w:rFonts w:ascii="Tahoma" w:hAnsi="Tahoma" w:cs="Tahoma"/>
          <w:b/>
          <w:sz w:val="22"/>
          <w:szCs w:val="22"/>
          <w:lang w:val="en-US"/>
        </w:rPr>
      </w:pPr>
    </w:p>
    <w:p w14:paraId="70EE0116" w14:textId="77777777" w:rsidR="004612B7" w:rsidRDefault="004612B7">
      <w:pPr>
        <w:tabs>
          <w:tab w:val="left" w:pos="9360"/>
        </w:tabs>
        <w:autoSpaceDE w:val="0"/>
        <w:spacing w:line="360" w:lineRule="auto"/>
        <w:jc w:val="center"/>
        <w:rPr>
          <w:rFonts w:ascii="Tahoma" w:hAnsi="Tahoma" w:cs="Tahoma"/>
          <w:b/>
          <w:sz w:val="22"/>
          <w:szCs w:val="22"/>
          <w:lang w:val="en-US"/>
        </w:rPr>
      </w:pPr>
    </w:p>
    <w:p w14:paraId="75AC96AF" w14:textId="77777777" w:rsidR="004612B7" w:rsidRDefault="004612B7">
      <w:pPr>
        <w:tabs>
          <w:tab w:val="left" w:pos="9360"/>
        </w:tabs>
        <w:autoSpaceDE w:val="0"/>
        <w:spacing w:line="360" w:lineRule="auto"/>
        <w:jc w:val="center"/>
        <w:rPr>
          <w:rFonts w:ascii="Tahoma" w:hAnsi="Tahoma" w:cs="Tahoma"/>
          <w:b/>
          <w:sz w:val="22"/>
          <w:szCs w:val="22"/>
          <w:lang w:val="en-US"/>
        </w:rPr>
      </w:pPr>
    </w:p>
    <w:p w14:paraId="791DB4C7" w14:textId="77777777" w:rsidR="004612B7" w:rsidRPr="004612B7" w:rsidRDefault="004612B7">
      <w:pPr>
        <w:tabs>
          <w:tab w:val="left" w:pos="9360"/>
        </w:tabs>
        <w:autoSpaceDE w:val="0"/>
        <w:spacing w:line="360" w:lineRule="auto"/>
        <w:jc w:val="center"/>
        <w:rPr>
          <w:rFonts w:ascii="Tahoma" w:hAnsi="Tahoma" w:cs="Tahoma"/>
          <w:b/>
          <w:sz w:val="22"/>
          <w:szCs w:val="22"/>
          <w:lang w:val="en-US"/>
        </w:rPr>
      </w:pPr>
    </w:p>
    <w:p w14:paraId="03AD2437" w14:textId="77777777" w:rsidR="00A10028" w:rsidRPr="004612B7" w:rsidRDefault="00A10028">
      <w:pPr>
        <w:tabs>
          <w:tab w:val="left" w:pos="9360"/>
        </w:tabs>
        <w:autoSpaceDE w:val="0"/>
        <w:spacing w:line="360" w:lineRule="auto"/>
        <w:jc w:val="center"/>
        <w:rPr>
          <w:rFonts w:ascii="Tahoma" w:hAnsi="Tahoma" w:cs="Tahoma"/>
          <w:b/>
          <w:sz w:val="22"/>
          <w:szCs w:val="22"/>
          <w:lang w:val="en-US"/>
        </w:rPr>
      </w:pPr>
    </w:p>
    <w:p w14:paraId="24531771" w14:textId="77777777" w:rsidR="00A10028" w:rsidRPr="004612B7" w:rsidRDefault="00A10028">
      <w:pPr>
        <w:tabs>
          <w:tab w:val="left" w:pos="9360"/>
        </w:tabs>
        <w:autoSpaceDE w:val="0"/>
        <w:spacing w:line="360" w:lineRule="auto"/>
        <w:jc w:val="center"/>
        <w:rPr>
          <w:rFonts w:ascii="Tahoma" w:hAnsi="Tahoma" w:cs="Tahoma"/>
          <w:b/>
          <w:sz w:val="22"/>
          <w:szCs w:val="22"/>
          <w:lang w:val="en-US"/>
        </w:rPr>
      </w:pPr>
    </w:p>
    <w:p w14:paraId="22B70C24" w14:textId="77777777" w:rsidR="00A10028" w:rsidRPr="004612B7" w:rsidRDefault="00A10028">
      <w:pPr>
        <w:tabs>
          <w:tab w:val="left" w:pos="9360"/>
        </w:tabs>
        <w:autoSpaceDE w:val="0"/>
        <w:spacing w:line="360" w:lineRule="auto"/>
        <w:jc w:val="center"/>
        <w:rPr>
          <w:rFonts w:ascii="Tahoma" w:hAnsi="Tahoma" w:cs="Tahoma"/>
          <w:b/>
          <w:sz w:val="22"/>
          <w:szCs w:val="22"/>
          <w:lang w:val="en-US"/>
        </w:rPr>
      </w:pPr>
    </w:p>
    <w:p w14:paraId="63597C7F" w14:textId="77777777" w:rsidR="00F11107" w:rsidRPr="004612B7" w:rsidRDefault="00F11107">
      <w:pPr>
        <w:tabs>
          <w:tab w:val="left" w:pos="9360"/>
        </w:tabs>
        <w:autoSpaceDE w:val="0"/>
        <w:spacing w:line="360" w:lineRule="auto"/>
        <w:jc w:val="center"/>
        <w:rPr>
          <w:rFonts w:ascii="Tahoma" w:hAnsi="Tahoma" w:cs="Tahoma"/>
          <w:b/>
          <w:sz w:val="22"/>
          <w:szCs w:val="22"/>
          <w:lang w:val="en-US"/>
        </w:rPr>
      </w:pPr>
    </w:p>
    <w:p w14:paraId="7B09EF8C" w14:textId="77777777" w:rsidR="00F11107" w:rsidRPr="004612B7" w:rsidRDefault="00F11107">
      <w:pPr>
        <w:tabs>
          <w:tab w:val="left" w:pos="9360"/>
        </w:tabs>
        <w:autoSpaceDE w:val="0"/>
        <w:spacing w:line="360" w:lineRule="auto"/>
        <w:jc w:val="center"/>
        <w:rPr>
          <w:rFonts w:ascii="Tahoma" w:hAnsi="Tahoma" w:cs="Tahoma"/>
          <w:b/>
          <w:sz w:val="22"/>
          <w:szCs w:val="22"/>
          <w:lang w:val="en-US"/>
        </w:rPr>
      </w:pPr>
    </w:p>
    <w:p w14:paraId="4737BEC7" w14:textId="77777777" w:rsidR="00F11107" w:rsidRPr="007C1912" w:rsidRDefault="00F11107">
      <w:pPr>
        <w:tabs>
          <w:tab w:val="left" w:pos="9360"/>
        </w:tabs>
        <w:autoSpaceDE w:val="0"/>
        <w:spacing w:line="360" w:lineRule="auto"/>
        <w:jc w:val="center"/>
        <w:rPr>
          <w:rFonts w:ascii="Tahoma" w:hAnsi="Tahoma" w:cs="Tahoma"/>
        </w:rPr>
      </w:pPr>
      <w:r w:rsidRPr="007C1912">
        <w:rPr>
          <w:rFonts w:ascii="Tahoma" w:hAnsi="Tahoma" w:cs="Tahoma"/>
          <w:b/>
          <w:lang w:val="en-US"/>
        </w:rPr>
        <w:lastRenderedPageBreak/>
        <w:t>3. OSSERVAZIONI</w:t>
      </w:r>
    </w:p>
    <w:tbl>
      <w:tblPr>
        <w:tblW w:w="10571" w:type="dxa"/>
        <w:tblInd w:w="-455" w:type="dxa"/>
        <w:tblLayout w:type="fixed"/>
        <w:tblCellMar>
          <w:left w:w="0" w:type="dxa"/>
          <w:right w:w="0" w:type="dxa"/>
        </w:tblCellMar>
        <w:tblLook w:val="0000" w:firstRow="0" w:lastRow="0" w:firstColumn="0" w:lastColumn="0" w:noHBand="0" w:noVBand="0"/>
      </w:tblPr>
      <w:tblGrid>
        <w:gridCol w:w="2500"/>
        <w:gridCol w:w="8071"/>
      </w:tblGrid>
      <w:tr w:rsidR="00F11107" w:rsidRPr="004612B7" w14:paraId="37E74271" w14:textId="77777777" w:rsidTr="00E764CA">
        <w:trPr>
          <w:trHeight w:hRule="exact" w:val="900"/>
        </w:trPr>
        <w:tc>
          <w:tcPr>
            <w:tcW w:w="10571" w:type="dxa"/>
            <w:gridSpan w:val="2"/>
            <w:tcBorders>
              <w:top w:val="single" w:sz="3" w:space="0" w:color="000000"/>
              <w:left w:val="single" w:sz="3" w:space="0" w:color="000000"/>
              <w:bottom w:val="single" w:sz="3" w:space="0" w:color="000000"/>
              <w:right w:val="single" w:sz="3" w:space="0" w:color="000000"/>
            </w:tcBorders>
            <w:shd w:val="clear" w:color="auto" w:fill="auto"/>
          </w:tcPr>
          <w:p w14:paraId="409EA7F1" w14:textId="77777777" w:rsidR="00F11107" w:rsidRPr="007C1912" w:rsidRDefault="00F11107">
            <w:pPr>
              <w:tabs>
                <w:tab w:val="left" w:pos="9360"/>
              </w:tabs>
              <w:autoSpaceDE w:val="0"/>
              <w:snapToGrid w:val="0"/>
              <w:spacing w:line="360" w:lineRule="auto"/>
              <w:jc w:val="center"/>
              <w:rPr>
                <w:rFonts w:ascii="Tahoma" w:hAnsi="Tahoma" w:cs="Tahoma"/>
                <w:sz w:val="16"/>
                <w:szCs w:val="16"/>
              </w:rPr>
            </w:pPr>
          </w:p>
          <w:p w14:paraId="219DA59D" w14:textId="77777777" w:rsidR="00F11107" w:rsidRPr="004612B7" w:rsidRDefault="00F11107">
            <w:pPr>
              <w:tabs>
                <w:tab w:val="left" w:pos="9360"/>
              </w:tabs>
              <w:autoSpaceDE w:val="0"/>
              <w:spacing w:line="360" w:lineRule="auto"/>
              <w:jc w:val="center"/>
              <w:rPr>
                <w:rFonts w:ascii="Tahoma" w:hAnsi="Tahoma" w:cs="Tahoma"/>
                <w:sz w:val="22"/>
                <w:szCs w:val="22"/>
              </w:rPr>
            </w:pPr>
            <w:r w:rsidRPr="004612B7">
              <w:rPr>
                <w:rFonts w:ascii="Tahoma" w:hAnsi="Tahoma" w:cs="Tahoma"/>
                <w:b/>
                <w:sz w:val="22"/>
                <w:szCs w:val="22"/>
                <w:lang w:val="en-US"/>
              </w:rPr>
              <w:t>3.1 PRESTAZIONI SCOLASTICHE</w:t>
            </w:r>
          </w:p>
        </w:tc>
      </w:tr>
      <w:tr w:rsidR="00F11107" w:rsidRPr="004612B7" w14:paraId="79E04B34" w14:textId="77777777" w:rsidTr="00E764CA">
        <w:trPr>
          <w:trHeight w:hRule="exact" w:val="773"/>
        </w:trPr>
        <w:tc>
          <w:tcPr>
            <w:tcW w:w="10571" w:type="dxa"/>
            <w:gridSpan w:val="2"/>
            <w:tcBorders>
              <w:top w:val="single" w:sz="3" w:space="0" w:color="000000"/>
              <w:left w:val="single" w:sz="3" w:space="0" w:color="000000"/>
              <w:bottom w:val="single" w:sz="3" w:space="0" w:color="000000"/>
              <w:right w:val="single" w:sz="3" w:space="0" w:color="000000"/>
            </w:tcBorders>
            <w:shd w:val="clear" w:color="auto" w:fill="auto"/>
          </w:tcPr>
          <w:p w14:paraId="3DECAAB0" w14:textId="77777777" w:rsidR="004612B7" w:rsidRDefault="004612B7">
            <w:pPr>
              <w:tabs>
                <w:tab w:val="left" w:pos="9360"/>
              </w:tabs>
              <w:autoSpaceDE w:val="0"/>
              <w:spacing w:line="360" w:lineRule="auto"/>
              <w:rPr>
                <w:rFonts w:ascii="Tahoma" w:eastAsia="Symbol" w:hAnsi="Tahoma" w:cs="Tahoma"/>
                <w:b/>
                <w:sz w:val="22"/>
                <w:szCs w:val="22"/>
              </w:rPr>
            </w:pPr>
            <w:r>
              <w:rPr>
                <w:rFonts w:ascii="Tahoma" w:eastAsia="Symbol" w:hAnsi="Tahoma" w:cs="Tahoma"/>
                <w:b/>
                <w:sz w:val="22"/>
                <w:szCs w:val="22"/>
              </w:rPr>
              <w:t xml:space="preserve"> </w:t>
            </w:r>
          </w:p>
          <w:p w14:paraId="3B5D0046" w14:textId="77777777" w:rsidR="00F11107" w:rsidRPr="004612B7" w:rsidRDefault="004612B7" w:rsidP="00E764CA">
            <w:pPr>
              <w:tabs>
                <w:tab w:val="left" w:pos="9360"/>
              </w:tabs>
              <w:autoSpaceDE w:val="0"/>
              <w:spacing w:line="360" w:lineRule="auto"/>
              <w:rPr>
                <w:rFonts w:ascii="Tahoma" w:hAnsi="Tahoma" w:cs="Tahoma"/>
                <w:sz w:val="22"/>
                <w:szCs w:val="22"/>
              </w:rPr>
            </w:pPr>
            <w:r>
              <w:rPr>
                <w:rFonts w:ascii="Tahoma" w:eastAsia="Symbol" w:hAnsi="Tahoma" w:cs="Tahoma"/>
                <w:b/>
                <w:sz w:val="22"/>
                <w:szCs w:val="22"/>
              </w:rPr>
              <w:t xml:space="preserve"> </w:t>
            </w:r>
            <w:r w:rsidR="007C1912">
              <w:rPr>
                <w:rFonts w:ascii="Tahoma" w:eastAsia="Symbol" w:hAnsi="Tahoma" w:cs="Tahoma"/>
                <w:b/>
                <w:sz w:val="22"/>
                <w:szCs w:val="22"/>
              </w:rPr>
              <w:t xml:space="preserve">              </w:t>
            </w:r>
            <w:r w:rsidRPr="004612B7">
              <w:rPr>
                <w:rFonts w:ascii="Tahoma" w:eastAsia="Calibri" w:hAnsi="Tahoma" w:cs="Tahoma"/>
                <w:sz w:val="22"/>
                <w:szCs w:val="22"/>
              </w:rPr>
              <w:t>□</w:t>
            </w:r>
            <w:r w:rsidR="00F11107" w:rsidRPr="004612B7">
              <w:rPr>
                <w:rFonts w:ascii="Tahoma" w:eastAsia="DejaVu Sans" w:hAnsi="Tahoma" w:cs="Tahoma"/>
                <w:b/>
                <w:sz w:val="22"/>
                <w:szCs w:val="22"/>
              </w:rPr>
              <w:t xml:space="preserve"> </w:t>
            </w:r>
            <w:r w:rsidR="00F11107" w:rsidRPr="004612B7">
              <w:rPr>
                <w:rFonts w:ascii="Tahoma" w:eastAsia="Symbol" w:hAnsi="Tahoma" w:cs="Tahoma"/>
                <w:b/>
                <w:sz w:val="22"/>
                <w:szCs w:val="22"/>
              </w:rPr>
              <w:t>AD</w:t>
            </w:r>
            <w:r w:rsidR="007C1912">
              <w:rPr>
                <w:rFonts w:ascii="Tahoma" w:eastAsia="Symbol" w:hAnsi="Tahoma" w:cs="Tahoma"/>
                <w:b/>
                <w:sz w:val="22"/>
                <w:szCs w:val="22"/>
              </w:rPr>
              <w:t xml:space="preserve">EGUATE                  </w:t>
            </w:r>
            <w:r w:rsidR="00A10028" w:rsidRPr="004612B7">
              <w:rPr>
                <w:rFonts w:ascii="Tahoma" w:eastAsia="Symbol" w:hAnsi="Tahoma" w:cs="Tahoma"/>
                <w:b/>
                <w:sz w:val="22"/>
                <w:szCs w:val="22"/>
              </w:rPr>
              <w:t xml:space="preserve">       </w:t>
            </w:r>
            <w:r w:rsidR="00F11107" w:rsidRPr="004612B7">
              <w:rPr>
                <w:rFonts w:ascii="Tahoma" w:eastAsia="Symbol" w:hAnsi="Tahoma" w:cs="Tahoma"/>
                <w:b/>
                <w:sz w:val="22"/>
                <w:szCs w:val="22"/>
              </w:rPr>
              <w:t xml:space="preserve">         </w:t>
            </w:r>
            <w:r w:rsidR="00E764CA">
              <w:rPr>
                <w:rFonts w:ascii="Tahoma" w:eastAsia="Symbol" w:hAnsi="Tahoma" w:cs="Tahoma"/>
                <w:b/>
                <w:sz w:val="22"/>
                <w:szCs w:val="22"/>
              </w:rPr>
              <w:t xml:space="preserve">                            </w:t>
            </w:r>
            <w:r w:rsidR="00E764CA" w:rsidRPr="004612B7">
              <w:rPr>
                <w:rFonts w:ascii="Tahoma" w:eastAsia="Calibri" w:hAnsi="Tahoma" w:cs="Tahoma"/>
                <w:sz w:val="22"/>
                <w:szCs w:val="22"/>
              </w:rPr>
              <w:t>□</w:t>
            </w:r>
            <w:r w:rsidR="00E764CA">
              <w:rPr>
                <w:rFonts w:ascii="Tahoma" w:eastAsia="Symbol" w:hAnsi="Tahoma" w:cs="Tahoma"/>
                <w:b/>
                <w:sz w:val="22"/>
                <w:szCs w:val="22"/>
              </w:rPr>
              <w:t xml:space="preserve"> </w:t>
            </w:r>
            <w:r w:rsidR="00F11107" w:rsidRPr="004612B7">
              <w:rPr>
                <w:rFonts w:ascii="Tahoma" w:eastAsia="Symbol" w:hAnsi="Tahoma" w:cs="Tahoma"/>
                <w:b/>
                <w:sz w:val="22"/>
                <w:szCs w:val="22"/>
              </w:rPr>
              <w:t xml:space="preserve"> NON ADEGUATE</w:t>
            </w:r>
            <w:r w:rsidR="00F11107" w:rsidRPr="004612B7">
              <w:rPr>
                <w:rFonts w:ascii="Tahoma" w:eastAsia="Symbol" w:hAnsi="Tahoma" w:cs="Tahoma"/>
                <w:sz w:val="22"/>
                <w:szCs w:val="22"/>
              </w:rPr>
              <w:t xml:space="preserve"> (specificare)</w:t>
            </w:r>
          </w:p>
        </w:tc>
      </w:tr>
      <w:tr w:rsidR="00F11107" w:rsidRPr="004612B7" w14:paraId="38691986" w14:textId="77777777" w:rsidTr="00E764CA">
        <w:trPr>
          <w:trHeight w:hRule="exact" w:val="1478"/>
        </w:trPr>
        <w:tc>
          <w:tcPr>
            <w:tcW w:w="2500" w:type="dxa"/>
            <w:tcBorders>
              <w:top w:val="single" w:sz="3" w:space="0" w:color="000000"/>
              <w:left w:val="single" w:sz="3" w:space="0" w:color="000000"/>
              <w:bottom w:val="single" w:sz="3" w:space="0" w:color="000000"/>
            </w:tcBorders>
            <w:shd w:val="clear" w:color="auto" w:fill="auto"/>
          </w:tcPr>
          <w:p w14:paraId="2CB1F890" w14:textId="77777777" w:rsidR="00E764CA" w:rsidRDefault="00E764CA">
            <w:pPr>
              <w:tabs>
                <w:tab w:val="left" w:pos="9360"/>
              </w:tabs>
              <w:autoSpaceDE w:val="0"/>
              <w:spacing w:line="360" w:lineRule="auto"/>
              <w:jc w:val="center"/>
              <w:rPr>
                <w:rFonts w:ascii="Tahoma" w:hAnsi="Tahoma" w:cs="Tahoma"/>
                <w:b/>
                <w:sz w:val="22"/>
                <w:szCs w:val="22"/>
                <w:lang w:val="en-US"/>
              </w:rPr>
            </w:pPr>
          </w:p>
          <w:p w14:paraId="42996ABA" w14:textId="77777777" w:rsidR="00F11107" w:rsidRPr="004612B7" w:rsidRDefault="00F11107">
            <w:pPr>
              <w:tabs>
                <w:tab w:val="left" w:pos="9360"/>
              </w:tabs>
              <w:autoSpaceDE w:val="0"/>
              <w:spacing w:line="360" w:lineRule="auto"/>
              <w:jc w:val="center"/>
              <w:rPr>
                <w:rFonts w:ascii="Tahoma" w:eastAsia="Calibri" w:hAnsi="Tahoma" w:cs="Tahoma"/>
                <w:b/>
                <w:sz w:val="22"/>
                <w:szCs w:val="22"/>
                <w:lang w:val="en-US"/>
              </w:rPr>
            </w:pPr>
            <w:proofErr w:type="spellStart"/>
            <w:r w:rsidRPr="004612B7">
              <w:rPr>
                <w:rFonts w:ascii="Tahoma" w:hAnsi="Tahoma" w:cs="Tahoma"/>
                <w:b/>
                <w:sz w:val="22"/>
                <w:szCs w:val="22"/>
                <w:lang w:val="en-US"/>
              </w:rPr>
              <w:t>Lettura</w:t>
            </w:r>
            <w:proofErr w:type="spellEnd"/>
          </w:p>
          <w:p w14:paraId="12A0472D" w14:textId="77777777" w:rsidR="00F11107" w:rsidRPr="00E764CA" w:rsidRDefault="00F11107">
            <w:pPr>
              <w:tabs>
                <w:tab w:val="left" w:pos="9360"/>
              </w:tabs>
              <w:autoSpaceDE w:val="0"/>
              <w:spacing w:line="360" w:lineRule="auto"/>
              <w:jc w:val="center"/>
              <w:rPr>
                <w:rFonts w:ascii="Tahoma" w:eastAsia="Calibri" w:hAnsi="Tahoma" w:cs="Tahoma"/>
                <w:sz w:val="22"/>
                <w:szCs w:val="22"/>
              </w:rPr>
            </w:pPr>
            <w:r w:rsidRPr="00E764CA">
              <w:rPr>
                <w:rFonts w:ascii="Tahoma" w:eastAsia="Calibri" w:hAnsi="Tahoma" w:cs="Tahoma"/>
                <w:sz w:val="22"/>
                <w:szCs w:val="22"/>
                <w:lang w:val="en-US"/>
              </w:rPr>
              <w:t xml:space="preserve"> </w:t>
            </w:r>
            <w:r w:rsidRPr="00E764CA">
              <w:rPr>
                <w:rFonts w:ascii="Tahoma" w:hAnsi="Tahoma" w:cs="Tahoma"/>
                <w:i/>
                <w:sz w:val="22"/>
                <w:szCs w:val="22"/>
                <w:lang w:val="en-US"/>
              </w:rPr>
              <w:t>(</w:t>
            </w:r>
            <w:proofErr w:type="spellStart"/>
            <w:r w:rsidRPr="00E764CA">
              <w:rPr>
                <w:rFonts w:ascii="Tahoma" w:hAnsi="Tahoma" w:cs="Tahoma"/>
                <w:i/>
                <w:sz w:val="22"/>
                <w:szCs w:val="22"/>
                <w:lang w:val="en-US"/>
              </w:rPr>
              <w:t>velocità</w:t>
            </w:r>
            <w:proofErr w:type="spellEnd"/>
            <w:r w:rsidRPr="00E764CA">
              <w:rPr>
                <w:rFonts w:ascii="Tahoma" w:hAnsi="Tahoma" w:cs="Tahoma"/>
                <w:i/>
                <w:sz w:val="22"/>
                <w:szCs w:val="22"/>
                <w:lang w:val="en-US"/>
              </w:rPr>
              <w:t xml:space="preserve">, </w:t>
            </w:r>
            <w:proofErr w:type="spellStart"/>
            <w:r w:rsidRPr="00E764CA">
              <w:rPr>
                <w:rFonts w:ascii="Tahoma" w:hAnsi="Tahoma" w:cs="Tahoma"/>
                <w:i/>
                <w:sz w:val="22"/>
                <w:szCs w:val="22"/>
                <w:lang w:val="en-US"/>
              </w:rPr>
              <w:t>correttezza</w:t>
            </w:r>
            <w:proofErr w:type="spellEnd"/>
            <w:r w:rsidRPr="00E764CA">
              <w:rPr>
                <w:rFonts w:ascii="Tahoma" w:hAnsi="Tahoma" w:cs="Tahoma"/>
                <w:i/>
                <w:sz w:val="22"/>
                <w:szCs w:val="22"/>
                <w:lang w:val="en-US"/>
              </w:rPr>
              <w:t>)</w:t>
            </w:r>
          </w:p>
        </w:tc>
        <w:tc>
          <w:tcPr>
            <w:tcW w:w="8071" w:type="dxa"/>
            <w:tcBorders>
              <w:top w:val="single" w:sz="3" w:space="0" w:color="000000"/>
              <w:left w:val="single" w:sz="3" w:space="0" w:color="000000"/>
              <w:bottom w:val="single" w:sz="3" w:space="0" w:color="000000"/>
              <w:right w:val="single" w:sz="3" w:space="0" w:color="000000"/>
            </w:tcBorders>
            <w:shd w:val="clear" w:color="auto" w:fill="auto"/>
          </w:tcPr>
          <w:p w14:paraId="29D74884" w14:textId="77777777" w:rsidR="00E764CA" w:rsidRPr="00E764CA" w:rsidRDefault="00F11107">
            <w:pPr>
              <w:tabs>
                <w:tab w:val="left" w:pos="9360"/>
              </w:tabs>
              <w:autoSpaceDE w:val="0"/>
              <w:spacing w:line="360" w:lineRule="auto"/>
              <w:rPr>
                <w:rFonts w:ascii="Tahoma" w:eastAsia="Calibri" w:hAnsi="Tahoma" w:cs="Tahoma"/>
                <w:sz w:val="16"/>
                <w:szCs w:val="16"/>
              </w:rPr>
            </w:pPr>
            <w:r w:rsidRPr="004612B7">
              <w:rPr>
                <w:rFonts w:ascii="Tahoma" w:eastAsia="Calibri" w:hAnsi="Tahoma" w:cs="Tahoma"/>
                <w:sz w:val="22"/>
                <w:szCs w:val="22"/>
              </w:rPr>
              <w:t xml:space="preserve"> </w:t>
            </w:r>
          </w:p>
          <w:p w14:paraId="4305A826" w14:textId="77777777" w:rsidR="00F11107" w:rsidRPr="004612B7" w:rsidRDefault="00F11107">
            <w:pPr>
              <w:tabs>
                <w:tab w:val="left" w:pos="9360"/>
              </w:tabs>
              <w:autoSpaceDE w:val="0"/>
              <w:spacing w:line="360" w:lineRule="auto"/>
              <w:rPr>
                <w:rFonts w:ascii="Tahoma" w:eastAsia="Calibri" w:hAnsi="Tahoma" w:cs="Tahoma"/>
                <w:sz w:val="22"/>
                <w:szCs w:val="22"/>
              </w:rPr>
            </w:pPr>
            <w:r w:rsidRPr="004612B7">
              <w:rPr>
                <w:rFonts w:ascii="Tahoma" w:eastAsia="Calibri" w:hAnsi="Tahoma" w:cs="Tahoma"/>
                <w:sz w:val="22"/>
                <w:szCs w:val="22"/>
              </w:rPr>
              <w:t xml:space="preserve">□  </w:t>
            </w:r>
            <w:r w:rsidRPr="004612B7">
              <w:rPr>
                <w:rFonts w:ascii="Tahoma" w:hAnsi="Tahoma" w:cs="Tahoma"/>
                <w:sz w:val="22"/>
                <w:szCs w:val="22"/>
              </w:rPr>
              <w:t>Legge lentamente con pochi errori</w:t>
            </w:r>
          </w:p>
          <w:p w14:paraId="4B109C7C" w14:textId="77777777" w:rsidR="00F11107" w:rsidRPr="004612B7" w:rsidRDefault="00F11107">
            <w:pPr>
              <w:tabs>
                <w:tab w:val="left" w:pos="9360"/>
              </w:tabs>
              <w:autoSpaceDE w:val="0"/>
              <w:spacing w:line="360" w:lineRule="auto"/>
              <w:rPr>
                <w:rFonts w:ascii="Tahoma" w:eastAsia="Calibri" w:hAnsi="Tahoma" w:cs="Tahoma"/>
                <w:sz w:val="22"/>
                <w:szCs w:val="22"/>
              </w:rPr>
            </w:pPr>
            <w:r w:rsidRPr="004612B7">
              <w:rPr>
                <w:rFonts w:ascii="Tahoma" w:eastAsia="Calibri" w:hAnsi="Tahoma" w:cs="Tahoma"/>
                <w:sz w:val="22"/>
                <w:szCs w:val="22"/>
              </w:rPr>
              <w:t xml:space="preserve"> □  </w:t>
            </w:r>
            <w:r w:rsidRPr="004612B7">
              <w:rPr>
                <w:rFonts w:ascii="Tahoma" w:hAnsi="Tahoma" w:cs="Tahoma"/>
                <w:sz w:val="22"/>
                <w:szCs w:val="22"/>
              </w:rPr>
              <w:t>Legge velocemente commettendo molti errori</w:t>
            </w:r>
          </w:p>
          <w:p w14:paraId="5750235A" w14:textId="77777777" w:rsidR="00F11107" w:rsidRPr="004612B7" w:rsidRDefault="00F11107" w:rsidP="00E764CA">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rPr>
              <w:t xml:space="preserve"> □  </w:t>
            </w:r>
            <w:r w:rsidRPr="004612B7">
              <w:rPr>
                <w:rFonts w:ascii="Tahoma" w:hAnsi="Tahoma" w:cs="Tahoma"/>
                <w:sz w:val="22"/>
                <w:szCs w:val="22"/>
              </w:rPr>
              <w:t>Legge lentamente e commette molti errori</w:t>
            </w:r>
          </w:p>
        </w:tc>
      </w:tr>
      <w:tr w:rsidR="00F11107" w:rsidRPr="004612B7" w14:paraId="0507A46B" w14:textId="77777777" w:rsidTr="00E764CA">
        <w:trPr>
          <w:trHeight w:hRule="exact" w:val="929"/>
        </w:trPr>
        <w:tc>
          <w:tcPr>
            <w:tcW w:w="2500" w:type="dxa"/>
            <w:vMerge w:val="restart"/>
            <w:tcBorders>
              <w:top w:val="single" w:sz="3" w:space="0" w:color="000000"/>
              <w:left w:val="single" w:sz="3" w:space="0" w:color="000000"/>
            </w:tcBorders>
            <w:shd w:val="clear" w:color="auto" w:fill="auto"/>
          </w:tcPr>
          <w:p w14:paraId="3304FDC0" w14:textId="77777777" w:rsidR="00F11107" w:rsidRPr="004612B7" w:rsidRDefault="00F11107">
            <w:pPr>
              <w:tabs>
                <w:tab w:val="left" w:pos="9360"/>
              </w:tabs>
              <w:autoSpaceDE w:val="0"/>
              <w:snapToGrid w:val="0"/>
              <w:spacing w:line="360" w:lineRule="auto"/>
              <w:rPr>
                <w:rFonts w:ascii="Tahoma" w:hAnsi="Tahoma" w:cs="Tahoma"/>
                <w:b/>
                <w:sz w:val="22"/>
                <w:szCs w:val="22"/>
              </w:rPr>
            </w:pPr>
          </w:p>
          <w:p w14:paraId="618780F2" w14:textId="77777777" w:rsidR="00F11107" w:rsidRPr="004612B7" w:rsidRDefault="00F11107">
            <w:pPr>
              <w:tabs>
                <w:tab w:val="left" w:pos="9360"/>
              </w:tabs>
              <w:autoSpaceDE w:val="0"/>
              <w:spacing w:line="360" w:lineRule="auto"/>
              <w:rPr>
                <w:rFonts w:ascii="Tahoma" w:hAnsi="Tahoma" w:cs="Tahoma"/>
                <w:b/>
                <w:sz w:val="22"/>
                <w:szCs w:val="22"/>
              </w:rPr>
            </w:pPr>
          </w:p>
          <w:p w14:paraId="266AA7B8" w14:textId="77777777" w:rsidR="00F11107" w:rsidRPr="004612B7" w:rsidRDefault="00F11107">
            <w:pPr>
              <w:tabs>
                <w:tab w:val="left" w:pos="9360"/>
              </w:tabs>
              <w:autoSpaceDE w:val="0"/>
              <w:spacing w:line="360" w:lineRule="auto"/>
              <w:jc w:val="center"/>
              <w:rPr>
                <w:rFonts w:ascii="Tahoma" w:hAnsi="Tahoma" w:cs="Tahoma"/>
                <w:b/>
                <w:sz w:val="22"/>
                <w:szCs w:val="22"/>
                <w:lang w:val="en-US"/>
              </w:rPr>
            </w:pPr>
            <w:proofErr w:type="spellStart"/>
            <w:r w:rsidRPr="004612B7">
              <w:rPr>
                <w:rFonts w:ascii="Tahoma" w:hAnsi="Tahoma" w:cs="Tahoma"/>
                <w:b/>
                <w:sz w:val="22"/>
                <w:szCs w:val="22"/>
                <w:lang w:val="en-US"/>
              </w:rPr>
              <w:t>Produzione</w:t>
            </w:r>
            <w:proofErr w:type="spellEnd"/>
            <w:r w:rsidRPr="004612B7">
              <w:rPr>
                <w:rFonts w:ascii="Tahoma" w:hAnsi="Tahoma" w:cs="Tahoma"/>
                <w:b/>
                <w:sz w:val="22"/>
                <w:szCs w:val="22"/>
                <w:lang w:val="en-US"/>
              </w:rPr>
              <w:t xml:space="preserve"> </w:t>
            </w:r>
          </w:p>
          <w:p w14:paraId="64B11595" w14:textId="77777777" w:rsidR="00F11107" w:rsidRPr="004612B7" w:rsidRDefault="00F11107">
            <w:pPr>
              <w:tabs>
                <w:tab w:val="left" w:pos="9360"/>
              </w:tabs>
              <w:autoSpaceDE w:val="0"/>
              <w:spacing w:line="360" w:lineRule="auto"/>
              <w:jc w:val="center"/>
              <w:rPr>
                <w:rFonts w:ascii="Tahoma" w:hAnsi="Tahoma" w:cs="Tahoma"/>
                <w:i/>
                <w:sz w:val="22"/>
                <w:szCs w:val="22"/>
              </w:rPr>
            </w:pPr>
            <w:proofErr w:type="spellStart"/>
            <w:r w:rsidRPr="004612B7">
              <w:rPr>
                <w:rFonts w:ascii="Tahoma" w:hAnsi="Tahoma" w:cs="Tahoma"/>
                <w:b/>
                <w:sz w:val="22"/>
                <w:szCs w:val="22"/>
                <w:lang w:val="en-US"/>
              </w:rPr>
              <w:t>scritta</w:t>
            </w:r>
            <w:proofErr w:type="spellEnd"/>
          </w:p>
        </w:tc>
        <w:tc>
          <w:tcPr>
            <w:tcW w:w="8071" w:type="dxa"/>
            <w:tcBorders>
              <w:top w:val="single" w:sz="3" w:space="0" w:color="000000"/>
              <w:left w:val="single" w:sz="3" w:space="0" w:color="000000"/>
              <w:bottom w:val="single" w:sz="3" w:space="0" w:color="000000"/>
              <w:right w:val="single" w:sz="3" w:space="0" w:color="000000"/>
            </w:tcBorders>
            <w:shd w:val="clear" w:color="auto" w:fill="auto"/>
          </w:tcPr>
          <w:p w14:paraId="7895E9DD" w14:textId="77777777" w:rsidR="00F11107" w:rsidRPr="004612B7" w:rsidRDefault="00F11107">
            <w:pPr>
              <w:tabs>
                <w:tab w:val="left" w:pos="9360"/>
              </w:tabs>
              <w:autoSpaceDE w:val="0"/>
              <w:spacing w:line="360" w:lineRule="auto"/>
              <w:rPr>
                <w:rFonts w:ascii="Tahoma" w:eastAsia="Calibri" w:hAnsi="Tahoma" w:cs="Tahoma"/>
                <w:sz w:val="22"/>
                <w:szCs w:val="22"/>
              </w:rPr>
            </w:pPr>
            <w:r w:rsidRPr="004612B7">
              <w:rPr>
                <w:rFonts w:ascii="Tahoma" w:hAnsi="Tahoma" w:cs="Tahoma"/>
                <w:i/>
                <w:sz w:val="22"/>
                <w:szCs w:val="22"/>
              </w:rPr>
              <w:t>Contenuto</w:t>
            </w:r>
          </w:p>
          <w:p w14:paraId="2A39C357" w14:textId="77777777" w:rsidR="00F11107" w:rsidRPr="004612B7" w:rsidRDefault="00E764CA">
            <w:pPr>
              <w:tabs>
                <w:tab w:val="left" w:pos="9360"/>
              </w:tabs>
              <w:autoSpaceDE w:val="0"/>
              <w:spacing w:line="360" w:lineRule="auto"/>
              <w:rPr>
                <w:rFonts w:ascii="Tahoma" w:hAnsi="Tahoma" w:cs="Tahoma"/>
                <w:sz w:val="22"/>
                <w:szCs w:val="22"/>
              </w:rPr>
            </w:pPr>
            <w:r>
              <w:rPr>
                <w:rFonts w:ascii="Tahoma" w:eastAsia="Calibri" w:hAnsi="Tahoma" w:cs="Tahoma"/>
                <w:sz w:val="22"/>
                <w:szCs w:val="22"/>
              </w:rPr>
              <w:t xml:space="preserve">               </w:t>
            </w:r>
            <w:r w:rsidR="00F11107" w:rsidRPr="004612B7">
              <w:rPr>
                <w:rFonts w:ascii="Tahoma" w:eastAsia="Calibri" w:hAnsi="Tahoma" w:cs="Tahoma"/>
                <w:sz w:val="22"/>
                <w:szCs w:val="22"/>
              </w:rPr>
              <w:t>□</w:t>
            </w:r>
            <w:r w:rsidR="00F11107" w:rsidRPr="004612B7">
              <w:rPr>
                <w:rFonts w:ascii="Tahoma" w:hAnsi="Tahoma" w:cs="Tahoma"/>
                <w:sz w:val="22"/>
                <w:szCs w:val="22"/>
              </w:rPr>
              <w:t xml:space="preserve">Buono        </w:t>
            </w:r>
            <w:r w:rsidR="00F11107" w:rsidRPr="004612B7">
              <w:rPr>
                <w:rFonts w:ascii="Tahoma" w:eastAsia="Calibri" w:hAnsi="Tahoma" w:cs="Tahoma"/>
                <w:sz w:val="22"/>
                <w:szCs w:val="22"/>
              </w:rPr>
              <w:t xml:space="preserve"> □</w:t>
            </w:r>
            <w:r w:rsidR="00F11107" w:rsidRPr="004612B7">
              <w:rPr>
                <w:rFonts w:ascii="Tahoma" w:hAnsi="Tahoma" w:cs="Tahoma"/>
                <w:sz w:val="22"/>
                <w:szCs w:val="22"/>
              </w:rPr>
              <w:t>Sufficiente</w:t>
            </w:r>
            <w:r w:rsidR="00F11107" w:rsidRPr="004612B7">
              <w:rPr>
                <w:rFonts w:ascii="Tahoma" w:eastAsia="Calibri" w:hAnsi="Tahoma" w:cs="Tahoma"/>
                <w:sz w:val="22"/>
                <w:szCs w:val="22"/>
              </w:rPr>
              <w:t xml:space="preserve">               □</w:t>
            </w:r>
            <w:r w:rsidR="00F11107" w:rsidRPr="004612B7">
              <w:rPr>
                <w:rFonts w:ascii="Tahoma" w:hAnsi="Tahoma" w:cs="Tahoma"/>
                <w:sz w:val="22"/>
                <w:szCs w:val="22"/>
              </w:rPr>
              <w:t>Non adeguato</w:t>
            </w:r>
          </w:p>
        </w:tc>
      </w:tr>
      <w:tr w:rsidR="00F11107" w:rsidRPr="004612B7" w14:paraId="72300D48" w14:textId="77777777" w:rsidTr="00E764CA">
        <w:trPr>
          <w:trHeight w:hRule="exact" w:val="960"/>
        </w:trPr>
        <w:tc>
          <w:tcPr>
            <w:tcW w:w="2500" w:type="dxa"/>
            <w:vMerge/>
            <w:tcBorders>
              <w:left w:val="single" w:sz="3" w:space="0" w:color="000000"/>
              <w:bottom w:val="single" w:sz="3" w:space="0" w:color="000000"/>
            </w:tcBorders>
            <w:shd w:val="clear" w:color="auto" w:fill="auto"/>
          </w:tcPr>
          <w:p w14:paraId="113B5F1C" w14:textId="77777777" w:rsidR="00F11107" w:rsidRPr="004612B7" w:rsidRDefault="00F11107">
            <w:pPr>
              <w:tabs>
                <w:tab w:val="left" w:pos="9360"/>
              </w:tabs>
              <w:autoSpaceDE w:val="0"/>
              <w:snapToGrid w:val="0"/>
              <w:spacing w:line="360" w:lineRule="auto"/>
              <w:rPr>
                <w:rFonts w:ascii="Tahoma" w:hAnsi="Tahoma" w:cs="Tahoma"/>
                <w:b/>
                <w:sz w:val="22"/>
                <w:szCs w:val="22"/>
              </w:rPr>
            </w:pPr>
          </w:p>
        </w:tc>
        <w:tc>
          <w:tcPr>
            <w:tcW w:w="8071" w:type="dxa"/>
            <w:tcBorders>
              <w:top w:val="single" w:sz="3" w:space="0" w:color="000000"/>
              <w:left w:val="single" w:sz="3" w:space="0" w:color="000000"/>
              <w:bottom w:val="single" w:sz="3" w:space="0" w:color="000000"/>
              <w:right w:val="single" w:sz="3" w:space="0" w:color="000000"/>
            </w:tcBorders>
            <w:shd w:val="clear" w:color="auto" w:fill="auto"/>
          </w:tcPr>
          <w:p w14:paraId="2DBC7E87" w14:textId="77777777" w:rsidR="00F11107" w:rsidRPr="004612B7" w:rsidRDefault="00F11107">
            <w:pPr>
              <w:tabs>
                <w:tab w:val="left" w:pos="9360"/>
              </w:tabs>
              <w:autoSpaceDE w:val="0"/>
              <w:spacing w:line="360" w:lineRule="auto"/>
              <w:rPr>
                <w:rFonts w:ascii="Tahoma" w:eastAsia="Calibri" w:hAnsi="Tahoma" w:cs="Tahoma"/>
                <w:sz w:val="22"/>
                <w:szCs w:val="22"/>
              </w:rPr>
            </w:pPr>
            <w:r w:rsidRPr="004612B7">
              <w:rPr>
                <w:rFonts w:ascii="Tahoma" w:hAnsi="Tahoma" w:cs="Tahoma"/>
                <w:i/>
                <w:sz w:val="22"/>
                <w:szCs w:val="22"/>
              </w:rPr>
              <w:t>Ortografia</w:t>
            </w:r>
          </w:p>
          <w:p w14:paraId="334ED437" w14:textId="77777777" w:rsidR="00F11107" w:rsidRPr="004612B7" w:rsidRDefault="00F11107" w:rsidP="00E764CA">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rPr>
              <w:t xml:space="preserve"> </w:t>
            </w:r>
            <w:r w:rsidR="00E764CA">
              <w:rPr>
                <w:rFonts w:ascii="Tahoma" w:eastAsia="Calibri" w:hAnsi="Tahoma" w:cs="Tahoma"/>
                <w:sz w:val="22"/>
                <w:szCs w:val="22"/>
              </w:rPr>
              <w:t xml:space="preserve">           </w:t>
            </w:r>
            <w:r w:rsidRPr="004612B7">
              <w:rPr>
                <w:rFonts w:ascii="Tahoma" w:eastAsia="Calibri" w:hAnsi="Tahoma" w:cs="Tahoma"/>
                <w:sz w:val="22"/>
                <w:szCs w:val="22"/>
              </w:rPr>
              <w:t xml:space="preserve"> □</w:t>
            </w:r>
            <w:r w:rsidRPr="004612B7">
              <w:rPr>
                <w:rFonts w:ascii="Tahoma" w:hAnsi="Tahoma" w:cs="Tahoma"/>
                <w:sz w:val="22"/>
                <w:szCs w:val="22"/>
              </w:rPr>
              <w:t xml:space="preserve">Corretta      </w:t>
            </w:r>
            <w:r w:rsidRPr="004612B7">
              <w:rPr>
                <w:rFonts w:ascii="Tahoma" w:eastAsia="Calibri" w:hAnsi="Tahoma" w:cs="Tahoma"/>
                <w:sz w:val="22"/>
                <w:szCs w:val="22"/>
              </w:rPr>
              <w:t xml:space="preserve">□ </w:t>
            </w:r>
            <w:r w:rsidRPr="004612B7">
              <w:rPr>
                <w:rFonts w:ascii="Tahoma" w:hAnsi="Tahoma" w:cs="Tahoma"/>
                <w:sz w:val="22"/>
                <w:szCs w:val="22"/>
              </w:rPr>
              <w:t xml:space="preserve">Poco corretta           </w:t>
            </w:r>
            <w:r w:rsidRPr="004612B7">
              <w:rPr>
                <w:rFonts w:ascii="Tahoma" w:eastAsia="Calibri" w:hAnsi="Tahoma" w:cs="Tahoma"/>
                <w:sz w:val="22"/>
                <w:szCs w:val="22"/>
              </w:rPr>
              <w:t xml:space="preserve"> □ </w:t>
            </w:r>
            <w:r w:rsidRPr="004612B7">
              <w:rPr>
                <w:rFonts w:ascii="Tahoma" w:hAnsi="Tahoma" w:cs="Tahoma"/>
                <w:sz w:val="22"/>
                <w:szCs w:val="22"/>
              </w:rPr>
              <w:t>Non adeguata</w:t>
            </w:r>
          </w:p>
        </w:tc>
      </w:tr>
      <w:tr w:rsidR="00F11107" w:rsidRPr="004612B7" w14:paraId="7CAD9EFD" w14:textId="77777777" w:rsidTr="00E764CA">
        <w:trPr>
          <w:trHeight w:hRule="exact" w:val="2273"/>
        </w:trPr>
        <w:tc>
          <w:tcPr>
            <w:tcW w:w="2500" w:type="dxa"/>
            <w:tcBorders>
              <w:top w:val="single" w:sz="3" w:space="0" w:color="000000"/>
              <w:left w:val="single" w:sz="3" w:space="0" w:color="000000"/>
              <w:bottom w:val="single" w:sz="3" w:space="0" w:color="000000"/>
            </w:tcBorders>
            <w:shd w:val="clear" w:color="auto" w:fill="auto"/>
          </w:tcPr>
          <w:p w14:paraId="387A720D" w14:textId="77777777" w:rsidR="00E764CA" w:rsidRDefault="00F11107" w:rsidP="00E764CA">
            <w:pPr>
              <w:tabs>
                <w:tab w:val="left" w:pos="9360"/>
              </w:tabs>
              <w:autoSpaceDE w:val="0"/>
              <w:spacing w:line="360" w:lineRule="auto"/>
              <w:jc w:val="center"/>
              <w:rPr>
                <w:rFonts w:ascii="Tahoma" w:hAnsi="Tahoma" w:cs="Tahoma"/>
                <w:b/>
                <w:sz w:val="22"/>
                <w:szCs w:val="22"/>
              </w:rPr>
            </w:pPr>
            <w:r w:rsidRPr="004612B7">
              <w:rPr>
                <w:rFonts w:ascii="Tahoma" w:hAnsi="Tahoma" w:cs="Tahoma"/>
                <w:b/>
                <w:sz w:val="22"/>
                <w:szCs w:val="22"/>
              </w:rPr>
              <w:t>Calcolo</w:t>
            </w:r>
          </w:p>
          <w:p w14:paraId="4C762FF8" w14:textId="77777777" w:rsidR="00F11107" w:rsidRPr="00E764CA" w:rsidRDefault="00F11107" w:rsidP="00E764CA">
            <w:pPr>
              <w:tabs>
                <w:tab w:val="left" w:pos="9360"/>
              </w:tabs>
              <w:autoSpaceDE w:val="0"/>
              <w:spacing w:line="360" w:lineRule="auto"/>
              <w:jc w:val="center"/>
              <w:rPr>
                <w:rFonts w:ascii="Tahoma" w:eastAsia="Calibri" w:hAnsi="Tahoma" w:cs="Tahoma"/>
                <w:sz w:val="22"/>
                <w:szCs w:val="22"/>
              </w:rPr>
            </w:pPr>
            <w:r w:rsidRPr="00E764CA">
              <w:rPr>
                <w:rFonts w:ascii="Tahoma" w:hAnsi="Tahoma" w:cs="Tahoma"/>
                <w:i/>
                <w:sz w:val="22"/>
                <w:szCs w:val="22"/>
              </w:rPr>
              <w:t>(accuratezza e velocità nel calcolo a mente e scritto)</w:t>
            </w:r>
          </w:p>
        </w:tc>
        <w:tc>
          <w:tcPr>
            <w:tcW w:w="8071" w:type="dxa"/>
            <w:tcBorders>
              <w:top w:val="single" w:sz="3" w:space="0" w:color="000000"/>
              <w:left w:val="single" w:sz="3" w:space="0" w:color="000000"/>
              <w:bottom w:val="single" w:sz="3" w:space="0" w:color="000000"/>
              <w:right w:val="single" w:sz="3" w:space="0" w:color="000000"/>
            </w:tcBorders>
            <w:shd w:val="clear" w:color="auto" w:fill="auto"/>
          </w:tcPr>
          <w:p w14:paraId="6D1B0F5D" w14:textId="77777777" w:rsidR="00F11107" w:rsidRPr="004612B7" w:rsidRDefault="00F11107">
            <w:pPr>
              <w:tabs>
                <w:tab w:val="left" w:pos="9360"/>
              </w:tabs>
              <w:autoSpaceDE w:val="0"/>
              <w:spacing w:line="360" w:lineRule="auto"/>
              <w:rPr>
                <w:rFonts w:ascii="Tahoma" w:eastAsia="Calibri" w:hAnsi="Tahoma" w:cs="Tahoma"/>
                <w:sz w:val="22"/>
                <w:szCs w:val="22"/>
              </w:rPr>
            </w:pPr>
            <w:r w:rsidRPr="004612B7">
              <w:rPr>
                <w:rFonts w:ascii="Tahoma" w:eastAsia="Calibri" w:hAnsi="Tahoma" w:cs="Tahoma"/>
                <w:sz w:val="22"/>
                <w:szCs w:val="22"/>
              </w:rPr>
              <w:t xml:space="preserve">  □ </w:t>
            </w:r>
            <w:r w:rsidRPr="004612B7">
              <w:rPr>
                <w:rFonts w:ascii="Tahoma" w:hAnsi="Tahoma" w:cs="Tahoma"/>
                <w:sz w:val="22"/>
                <w:szCs w:val="22"/>
              </w:rPr>
              <w:t>Sa eseguire calcoli a mente rapidamente e correttamente</w:t>
            </w:r>
          </w:p>
          <w:p w14:paraId="42294D8F" w14:textId="77777777" w:rsidR="00F11107" w:rsidRPr="004612B7" w:rsidRDefault="00F11107">
            <w:pPr>
              <w:tabs>
                <w:tab w:val="left" w:pos="9360"/>
              </w:tabs>
              <w:autoSpaceDE w:val="0"/>
              <w:spacing w:line="360" w:lineRule="auto"/>
              <w:rPr>
                <w:rFonts w:ascii="Tahoma" w:eastAsia="Calibri" w:hAnsi="Tahoma" w:cs="Tahoma"/>
                <w:sz w:val="22"/>
                <w:szCs w:val="22"/>
              </w:rPr>
            </w:pPr>
            <w:r w:rsidRPr="004612B7">
              <w:rPr>
                <w:rFonts w:ascii="Tahoma" w:eastAsia="Calibri" w:hAnsi="Tahoma" w:cs="Tahoma"/>
                <w:sz w:val="22"/>
                <w:szCs w:val="22"/>
              </w:rPr>
              <w:t xml:space="preserve">  □ </w:t>
            </w:r>
            <w:r w:rsidRPr="004612B7">
              <w:rPr>
                <w:rFonts w:ascii="Tahoma" w:hAnsi="Tahoma" w:cs="Tahoma"/>
                <w:sz w:val="22"/>
                <w:szCs w:val="22"/>
              </w:rPr>
              <w:t>Esegue calcoli a mente ma commette numerosi errori</w:t>
            </w:r>
          </w:p>
          <w:p w14:paraId="45913AA5" w14:textId="77777777" w:rsidR="00F11107" w:rsidRPr="004612B7" w:rsidRDefault="00F11107">
            <w:pPr>
              <w:tabs>
                <w:tab w:val="left" w:pos="9360"/>
              </w:tabs>
              <w:autoSpaceDE w:val="0"/>
              <w:spacing w:line="360" w:lineRule="auto"/>
              <w:rPr>
                <w:rFonts w:ascii="Tahoma" w:eastAsia="Calibri" w:hAnsi="Tahoma" w:cs="Tahoma"/>
                <w:sz w:val="22"/>
                <w:szCs w:val="22"/>
              </w:rPr>
            </w:pPr>
            <w:r w:rsidRPr="004612B7">
              <w:rPr>
                <w:rFonts w:ascii="Tahoma" w:eastAsia="Calibri" w:hAnsi="Tahoma" w:cs="Tahoma"/>
                <w:sz w:val="22"/>
                <w:szCs w:val="22"/>
              </w:rPr>
              <w:t xml:space="preserve">  □ </w:t>
            </w:r>
            <w:r w:rsidRPr="004612B7">
              <w:rPr>
                <w:rFonts w:ascii="Tahoma" w:hAnsi="Tahoma" w:cs="Tahoma"/>
                <w:sz w:val="22"/>
                <w:szCs w:val="22"/>
              </w:rPr>
              <w:t>Esegue calcoli a mente correttamente ma molto lentamente</w:t>
            </w:r>
          </w:p>
          <w:p w14:paraId="6F83A1A8" w14:textId="77777777" w:rsidR="00F11107" w:rsidRPr="004612B7" w:rsidRDefault="00F11107">
            <w:pPr>
              <w:tabs>
                <w:tab w:val="left" w:pos="9360"/>
              </w:tabs>
              <w:autoSpaceDE w:val="0"/>
              <w:spacing w:line="360" w:lineRule="auto"/>
              <w:rPr>
                <w:rFonts w:ascii="Tahoma" w:eastAsia="Calibri" w:hAnsi="Tahoma" w:cs="Tahoma"/>
                <w:sz w:val="22"/>
                <w:szCs w:val="22"/>
              </w:rPr>
            </w:pPr>
            <w:r w:rsidRPr="004612B7">
              <w:rPr>
                <w:rFonts w:ascii="Tahoma" w:eastAsia="Calibri" w:hAnsi="Tahoma" w:cs="Tahoma"/>
                <w:sz w:val="22"/>
                <w:szCs w:val="22"/>
              </w:rPr>
              <w:t xml:space="preserve">  □ </w:t>
            </w:r>
            <w:r w:rsidRPr="004612B7">
              <w:rPr>
                <w:rFonts w:ascii="Tahoma" w:hAnsi="Tahoma" w:cs="Tahoma"/>
                <w:sz w:val="22"/>
                <w:szCs w:val="22"/>
              </w:rPr>
              <w:t>Esegue calcoli scritti lentamente e commette molti errori</w:t>
            </w:r>
          </w:p>
          <w:p w14:paraId="27DDA271" w14:textId="77777777" w:rsidR="00F11107" w:rsidRPr="004612B7" w:rsidRDefault="00F11107" w:rsidP="00E764CA">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rPr>
              <w:t xml:space="preserve">  □ </w:t>
            </w:r>
            <w:r w:rsidRPr="004612B7">
              <w:rPr>
                <w:rFonts w:ascii="Tahoma" w:hAnsi="Tahoma" w:cs="Tahoma"/>
                <w:sz w:val="22"/>
                <w:szCs w:val="22"/>
              </w:rPr>
              <w:t>Esegue calcoli scritti lentamente con pochi errori</w:t>
            </w:r>
          </w:p>
        </w:tc>
      </w:tr>
      <w:tr w:rsidR="00F11107" w:rsidRPr="004612B7" w14:paraId="79011B6E" w14:textId="77777777" w:rsidTr="00E764CA">
        <w:trPr>
          <w:trHeight w:hRule="exact" w:val="907"/>
        </w:trPr>
        <w:tc>
          <w:tcPr>
            <w:tcW w:w="2500" w:type="dxa"/>
            <w:tcBorders>
              <w:top w:val="single" w:sz="3" w:space="0" w:color="000000"/>
              <w:left w:val="single" w:sz="3" w:space="0" w:color="000000"/>
              <w:bottom w:val="single" w:sz="3" w:space="0" w:color="000000"/>
            </w:tcBorders>
            <w:shd w:val="clear" w:color="auto" w:fill="auto"/>
          </w:tcPr>
          <w:p w14:paraId="2BB95D3A" w14:textId="77777777" w:rsidR="00F11107" w:rsidRPr="004612B7" w:rsidRDefault="00F11107" w:rsidP="00E764CA">
            <w:pPr>
              <w:tabs>
                <w:tab w:val="left" w:pos="9360"/>
              </w:tabs>
              <w:autoSpaceDE w:val="0"/>
              <w:spacing w:line="360" w:lineRule="auto"/>
              <w:jc w:val="center"/>
              <w:rPr>
                <w:rFonts w:ascii="Tahoma" w:eastAsia="Calibri" w:hAnsi="Tahoma" w:cs="Tahoma"/>
                <w:sz w:val="22"/>
                <w:szCs w:val="22"/>
                <w:lang w:val="en-US"/>
              </w:rPr>
            </w:pPr>
            <w:proofErr w:type="spellStart"/>
            <w:r w:rsidRPr="004612B7">
              <w:rPr>
                <w:rFonts w:ascii="Tahoma" w:hAnsi="Tahoma" w:cs="Tahoma"/>
                <w:b/>
                <w:sz w:val="22"/>
                <w:szCs w:val="22"/>
                <w:lang w:val="en-US"/>
              </w:rPr>
              <w:t>Comprensione</w:t>
            </w:r>
            <w:proofErr w:type="spellEnd"/>
            <w:r w:rsidRPr="004612B7">
              <w:rPr>
                <w:rFonts w:ascii="Tahoma" w:hAnsi="Tahoma" w:cs="Tahoma"/>
                <w:b/>
                <w:sz w:val="22"/>
                <w:szCs w:val="22"/>
                <w:lang w:val="en-US"/>
              </w:rPr>
              <w:t xml:space="preserve"> del testo </w:t>
            </w:r>
            <w:proofErr w:type="spellStart"/>
            <w:r w:rsidRPr="004612B7">
              <w:rPr>
                <w:rFonts w:ascii="Tahoma" w:hAnsi="Tahoma" w:cs="Tahoma"/>
                <w:b/>
                <w:sz w:val="22"/>
                <w:szCs w:val="22"/>
                <w:lang w:val="en-US"/>
              </w:rPr>
              <w:t>scritto</w:t>
            </w:r>
            <w:proofErr w:type="spellEnd"/>
          </w:p>
        </w:tc>
        <w:tc>
          <w:tcPr>
            <w:tcW w:w="8071" w:type="dxa"/>
            <w:tcBorders>
              <w:top w:val="single" w:sz="3" w:space="0" w:color="000000"/>
              <w:left w:val="single" w:sz="3" w:space="0" w:color="000000"/>
              <w:bottom w:val="single" w:sz="3" w:space="0" w:color="000000"/>
              <w:right w:val="single" w:sz="3" w:space="0" w:color="000000"/>
            </w:tcBorders>
            <w:shd w:val="clear" w:color="auto" w:fill="auto"/>
          </w:tcPr>
          <w:p w14:paraId="013A43BB" w14:textId="77777777" w:rsidR="00F11107" w:rsidRPr="004612B7" w:rsidRDefault="00F11107">
            <w:pPr>
              <w:tabs>
                <w:tab w:val="left" w:pos="9360"/>
              </w:tabs>
              <w:autoSpaceDE w:val="0"/>
              <w:spacing w:line="360" w:lineRule="auto"/>
              <w:rPr>
                <w:rFonts w:ascii="Tahoma" w:eastAsia="Calibri" w:hAnsi="Tahoma" w:cs="Tahoma"/>
                <w:sz w:val="22"/>
                <w:szCs w:val="22"/>
                <w:lang w:val="en-US"/>
              </w:rPr>
            </w:pPr>
            <w:r w:rsidRPr="004612B7">
              <w:rPr>
                <w:rFonts w:ascii="Tahoma" w:eastAsia="Calibri" w:hAnsi="Tahoma" w:cs="Tahoma"/>
                <w:sz w:val="22"/>
                <w:szCs w:val="22"/>
                <w:lang w:val="en-US"/>
              </w:rPr>
              <w:t xml:space="preserve">    </w:t>
            </w:r>
          </w:p>
          <w:p w14:paraId="3344FF40"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lang w:val="en-US"/>
              </w:rPr>
              <w:t xml:space="preserve">         □  </w:t>
            </w:r>
            <w:proofErr w:type="spellStart"/>
            <w:r w:rsidRPr="004612B7">
              <w:rPr>
                <w:rFonts w:ascii="Tahoma" w:hAnsi="Tahoma" w:cs="Tahoma"/>
                <w:sz w:val="22"/>
                <w:szCs w:val="22"/>
                <w:lang w:val="en-US"/>
              </w:rPr>
              <w:t>Buona</w:t>
            </w:r>
            <w:proofErr w:type="spellEnd"/>
            <w:r w:rsidRPr="004612B7">
              <w:rPr>
                <w:rFonts w:ascii="Tahoma" w:eastAsia="Calibri" w:hAnsi="Tahoma" w:cs="Tahoma"/>
                <w:sz w:val="22"/>
                <w:szCs w:val="22"/>
                <w:lang w:val="en-US"/>
              </w:rPr>
              <w:t xml:space="preserve">               □ </w:t>
            </w:r>
            <w:proofErr w:type="spellStart"/>
            <w:r w:rsidRPr="004612B7">
              <w:rPr>
                <w:rFonts w:ascii="Tahoma" w:hAnsi="Tahoma" w:cs="Tahoma"/>
                <w:sz w:val="22"/>
                <w:szCs w:val="22"/>
                <w:lang w:val="en-US"/>
              </w:rPr>
              <w:t>Sufficiente</w:t>
            </w:r>
            <w:proofErr w:type="spellEnd"/>
            <w:r w:rsidRPr="004612B7">
              <w:rPr>
                <w:rFonts w:ascii="Tahoma" w:hAnsi="Tahoma" w:cs="Tahoma"/>
                <w:sz w:val="22"/>
                <w:szCs w:val="22"/>
                <w:lang w:val="en-US"/>
              </w:rPr>
              <w:t xml:space="preserve">              </w:t>
            </w:r>
            <w:r w:rsidRPr="004612B7">
              <w:rPr>
                <w:rFonts w:ascii="Tahoma" w:eastAsia="Calibri" w:hAnsi="Tahoma" w:cs="Tahoma"/>
                <w:sz w:val="22"/>
                <w:szCs w:val="22"/>
                <w:lang w:val="en-US"/>
              </w:rPr>
              <w:t>□</w:t>
            </w:r>
            <w:r w:rsidRPr="004612B7">
              <w:rPr>
                <w:rFonts w:ascii="Tahoma" w:hAnsi="Tahoma" w:cs="Tahoma"/>
                <w:sz w:val="22"/>
                <w:szCs w:val="22"/>
                <w:lang w:val="en-US"/>
              </w:rPr>
              <w:t xml:space="preserve"> </w:t>
            </w:r>
            <w:r w:rsidRPr="004612B7">
              <w:rPr>
                <w:rFonts w:ascii="Tahoma" w:eastAsia="Calibri" w:hAnsi="Tahoma" w:cs="Tahoma"/>
                <w:sz w:val="22"/>
                <w:szCs w:val="22"/>
                <w:lang w:val="en-US"/>
              </w:rPr>
              <w:t xml:space="preserve"> </w:t>
            </w:r>
            <w:r w:rsidRPr="004612B7">
              <w:rPr>
                <w:rFonts w:ascii="Tahoma" w:hAnsi="Tahoma" w:cs="Tahoma"/>
                <w:sz w:val="22"/>
                <w:szCs w:val="22"/>
              </w:rPr>
              <w:t>Non adeguata</w:t>
            </w:r>
          </w:p>
        </w:tc>
      </w:tr>
      <w:tr w:rsidR="00F11107" w:rsidRPr="004612B7" w14:paraId="0AA2B4B6" w14:textId="77777777" w:rsidTr="00E764CA">
        <w:trPr>
          <w:trHeight w:hRule="exact" w:val="900"/>
        </w:trPr>
        <w:tc>
          <w:tcPr>
            <w:tcW w:w="2500" w:type="dxa"/>
            <w:tcBorders>
              <w:top w:val="single" w:sz="3" w:space="0" w:color="000000"/>
              <w:left w:val="single" w:sz="3" w:space="0" w:color="000000"/>
              <w:bottom w:val="single" w:sz="3" w:space="0" w:color="000000"/>
            </w:tcBorders>
            <w:shd w:val="clear" w:color="auto" w:fill="auto"/>
          </w:tcPr>
          <w:p w14:paraId="3A8646DB" w14:textId="77777777" w:rsidR="00F11107" w:rsidRPr="004612B7" w:rsidRDefault="00F11107" w:rsidP="00E764CA">
            <w:pPr>
              <w:tabs>
                <w:tab w:val="left" w:pos="9360"/>
              </w:tabs>
              <w:autoSpaceDE w:val="0"/>
              <w:spacing w:line="360" w:lineRule="auto"/>
              <w:jc w:val="center"/>
              <w:rPr>
                <w:rFonts w:ascii="Tahoma" w:eastAsia="Calibri" w:hAnsi="Tahoma" w:cs="Tahoma"/>
                <w:sz w:val="22"/>
                <w:szCs w:val="22"/>
              </w:rPr>
            </w:pPr>
            <w:r w:rsidRPr="004612B7">
              <w:rPr>
                <w:rFonts w:ascii="Tahoma" w:hAnsi="Tahoma" w:cs="Tahoma"/>
                <w:b/>
                <w:sz w:val="22"/>
                <w:szCs w:val="22"/>
              </w:rPr>
              <w:t>Comprensione del testo in ascolto</w:t>
            </w:r>
          </w:p>
        </w:tc>
        <w:tc>
          <w:tcPr>
            <w:tcW w:w="8071" w:type="dxa"/>
            <w:tcBorders>
              <w:top w:val="single" w:sz="3" w:space="0" w:color="000000"/>
              <w:left w:val="single" w:sz="3" w:space="0" w:color="000000"/>
              <w:bottom w:val="single" w:sz="3" w:space="0" w:color="000000"/>
              <w:right w:val="single" w:sz="3" w:space="0" w:color="000000"/>
            </w:tcBorders>
            <w:shd w:val="clear" w:color="auto" w:fill="auto"/>
          </w:tcPr>
          <w:p w14:paraId="4C591367" w14:textId="77777777" w:rsidR="00F11107" w:rsidRPr="004612B7" w:rsidRDefault="00F11107">
            <w:pPr>
              <w:tabs>
                <w:tab w:val="left" w:pos="9360"/>
              </w:tabs>
              <w:autoSpaceDE w:val="0"/>
              <w:spacing w:line="360" w:lineRule="auto"/>
              <w:rPr>
                <w:rFonts w:ascii="Tahoma" w:eastAsia="Calibri" w:hAnsi="Tahoma" w:cs="Tahoma"/>
                <w:sz w:val="22"/>
                <w:szCs w:val="22"/>
                <w:lang w:val="en-US"/>
              </w:rPr>
            </w:pPr>
            <w:r w:rsidRPr="004612B7">
              <w:rPr>
                <w:rFonts w:ascii="Tahoma" w:eastAsia="Calibri" w:hAnsi="Tahoma" w:cs="Tahoma"/>
                <w:sz w:val="22"/>
                <w:szCs w:val="22"/>
              </w:rPr>
              <w:t xml:space="preserve"> </w:t>
            </w:r>
          </w:p>
          <w:p w14:paraId="104A3A13"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lang w:val="en-US"/>
              </w:rPr>
              <w:t xml:space="preserve">         □</w:t>
            </w:r>
            <w:proofErr w:type="spellStart"/>
            <w:r w:rsidRPr="004612B7">
              <w:rPr>
                <w:rFonts w:ascii="Tahoma" w:hAnsi="Tahoma" w:cs="Tahoma"/>
                <w:sz w:val="22"/>
                <w:szCs w:val="22"/>
                <w:lang w:val="en-US"/>
              </w:rPr>
              <w:t>Buona</w:t>
            </w:r>
            <w:proofErr w:type="spellEnd"/>
            <w:r w:rsidRPr="004612B7">
              <w:rPr>
                <w:rFonts w:ascii="Tahoma" w:eastAsia="Calibri" w:hAnsi="Tahoma" w:cs="Tahoma"/>
                <w:sz w:val="22"/>
                <w:szCs w:val="22"/>
                <w:lang w:val="en-US"/>
              </w:rPr>
              <w:t xml:space="preserve">                 □  </w:t>
            </w:r>
            <w:proofErr w:type="spellStart"/>
            <w:r w:rsidRPr="004612B7">
              <w:rPr>
                <w:rFonts w:ascii="Tahoma" w:hAnsi="Tahoma" w:cs="Tahoma"/>
                <w:sz w:val="22"/>
                <w:szCs w:val="22"/>
                <w:lang w:val="en-US"/>
              </w:rPr>
              <w:t>Sufficiente</w:t>
            </w:r>
            <w:proofErr w:type="spellEnd"/>
            <w:r w:rsidRPr="004612B7">
              <w:rPr>
                <w:rFonts w:ascii="Tahoma" w:hAnsi="Tahoma" w:cs="Tahoma"/>
                <w:sz w:val="22"/>
                <w:szCs w:val="22"/>
                <w:lang w:val="en-US"/>
              </w:rPr>
              <w:t xml:space="preserve">              </w:t>
            </w:r>
            <w:r w:rsidRPr="004612B7">
              <w:rPr>
                <w:rFonts w:ascii="Tahoma" w:eastAsia="Calibri" w:hAnsi="Tahoma" w:cs="Tahoma"/>
                <w:sz w:val="22"/>
                <w:szCs w:val="22"/>
                <w:lang w:val="en-US"/>
              </w:rPr>
              <w:t>□</w:t>
            </w:r>
            <w:r w:rsidRPr="004612B7">
              <w:rPr>
                <w:rFonts w:ascii="Tahoma" w:hAnsi="Tahoma" w:cs="Tahoma"/>
                <w:sz w:val="22"/>
                <w:szCs w:val="22"/>
                <w:lang w:val="en-US"/>
              </w:rPr>
              <w:t xml:space="preserve"> </w:t>
            </w:r>
            <w:r w:rsidRPr="004612B7">
              <w:rPr>
                <w:rFonts w:ascii="Tahoma" w:hAnsi="Tahoma" w:cs="Tahoma"/>
                <w:sz w:val="22"/>
                <w:szCs w:val="22"/>
              </w:rPr>
              <w:t>Non adeguata</w:t>
            </w:r>
          </w:p>
        </w:tc>
      </w:tr>
      <w:tr w:rsidR="00F11107" w:rsidRPr="004612B7" w14:paraId="302FB2ED" w14:textId="77777777" w:rsidTr="00E764CA">
        <w:trPr>
          <w:trHeight w:hRule="exact" w:val="920"/>
        </w:trPr>
        <w:tc>
          <w:tcPr>
            <w:tcW w:w="2500" w:type="dxa"/>
            <w:tcBorders>
              <w:top w:val="single" w:sz="3" w:space="0" w:color="000000"/>
              <w:left w:val="single" w:sz="3" w:space="0" w:color="000000"/>
              <w:bottom w:val="single" w:sz="3" w:space="0" w:color="000000"/>
            </w:tcBorders>
            <w:shd w:val="clear" w:color="auto" w:fill="auto"/>
          </w:tcPr>
          <w:p w14:paraId="1EFB5A60" w14:textId="77777777" w:rsidR="00F11107" w:rsidRPr="004612B7" w:rsidRDefault="00F11107" w:rsidP="00E764CA">
            <w:pPr>
              <w:tabs>
                <w:tab w:val="left" w:pos="9360"/>
              </w:tabs>
              <w:autoSpaceDE w:val="0"/>
              <w:snapToGrid w:val="0"/>
              <w:spacing w:line="360" w:lineRule="auto"/>
              <w:jc w:val="center"/>
              <w:rPr>
                <w:rFonts w:ascii="Tahoma" w:hAnsi="Tahoma" w:cs="Tahoma"/>
                <w:b/>
                <w:sz w:val="22"/>
                <w:szCs w:val="22"/>
                <w:lang w:val="en-US"/>
              </w:rPr>
            </w:pPr>
          </w:p>
          <w:p w14:paraId="2BC6C774" w14:textId="77777777" w:rsidR="00F11107" w:rsidRPr="004612B7" w:rsidRDefault="00F11107" w:rsidP="00E764CA">
            <w:pPr>
              <w:tabs>
                <w:tab w:val="left" w:pos="9360"/>
              </w:tabs>
              <w:autoSpaceDE w:val="0"/>
              <w:spacing w:line="360" w:lineRule="auto"/>
              <w:jc w:val="center"/>
              <w:rPr>
                <w:rFonts w:ascii="Tahoma" w:eastAsia="Calibri" w:hAnsi="Tahoma" w:cs="Tahoma"/>
                <w:sz w:val="22"/>
                <w:szCs w:val="22"/>
                <w:lang w:val="en-US"/>
              </w:rPr>
            </w:pPr>
            <w:proofErr w:type="spellStart"/>
            <w:r w:rsidRPr="004612B7">
              <w:rPr>
                <w:rFonts w:ascii="Tahoma" w:hAnsi="Tahoma" w:cs="Tahoma"/>
                <w:b/>
                <w:sz w:val="22"/>
                <w:szCs w:val="22"/>
                <w:lang w:val="en-US"/>
              </w:rPr>
              <w:t>Attenzione</w:t>
            </w:r>
            <w:proofErr w:type="spellEnd"/>
          </w:p>
        </w:tc>
        <w:tc>
          <w:tcPr>
            <w:tcW w:w="8071" w:type="dxa"/>
            <w:tcBorders>
              <w:top w:val="single" w:sz="3" w:space="0" w:color="000000"/>
              <w:left w:val="single" w:sz="3" w:space="0" w:color="000000"/>
              <w:bottom w:val="single" w:sz="3" w:space="0" w:color="000000"/>
              <w:right w:val="single" w:sz="3" w:space="0" w:color="000000"/>
            </w:tcBorders>
            <w:shd w:val="clear" w:color="auto" w:fill="auto"/>
          </w:tcPr>
          <w:p w14:paraId="03DE77EC" w14:textId="77777777" w:rsidR="00F11107" w:rsidRPr="004612B7" w:rsidRDefault="00F11107">
            <w:pPr>
              <w:tabs>
                <w:tab w:val="left" w:pos="9360"/>
              </w:tabs>
              <w:autoSpaceDE w:val="0"/>
              <w:spacing w:line="360" w:lineRule="auto"/>
              <w:rPr>
                <w:rFonts w:ascii="Tahoma" w:eastAsia="Symbol" w:hAnsi="Tahoma" w:cs="Tahoma"/>
                <w:sz w:val="22"/>
                <w:szCs w:val="22"/>
                <w:lang w:val="en-US"/>
              </w:rPr>
            </w:pPr>
            <w:r w:rsidRPr="004612B7">
              <w:rPr>
                <w:rFonts w:ascii="Tahoma" w:eastAsia="Calibri" w:hAnsi="Tahoma" w:cs="Tahoma"/>
                <w:sz w:val="22"/>
                <w:szCs w:val="22"/>
                <w:lang w:val="en-US"/>
              </w:rPr>
              <w:t xml:space="preserve"> </w:t>
            </w:r>
          </w:p>
          <w:p w14:paraId="08AB56DB" w14:textId="77777777" w:rsidR="00F11107" w:rsidRPr="004612B7" w:rsidRDefault="00F11107">
            <w:pPr>
              <w:tabs>
                <w:tab w:val="left" w:pos="9360"/>
              </w:tabs>
              <w:autoSpaceDE w:val="0"/>
              <w:spacing w:line="360" w:lineRule="auto"/>
              <w:rPr>
                <w:rFonts w:ascii="Tahoma" w:hAnsi="Tahoma" w:cs="Tahoma"/>
                <w:sz w:val="22"/>
                <w:szCs w:val="22"/>
              </w:rPr>
            </w:pPr>
            <w:r w:rsidRPr="004612B7">
              <w:rPr>
                <w:rFonts w:ascii="Tahoma" w:eastAsia="Calibri" w:hAnsi="Tahoma" w:cs="Tahoma"/>
                <w:sz w:val="22"/>
                <w:szCs w:val="22"/>
                <w:lang w:val="en-US"/>
              </w:rPr>
              <w:t xml:space="preserve">        □ </w:t>
            </w:r>
            <w:proofErr w:type="spellStart"/>
            <w:r w:rsidRPr="004612B7">
              <w:rPr>
                <w:rFonts w:ascii="Tahoma" w:hAnsi="Tahoma" w:cs="Tahoma"/>
                <w:sz w:val="22"/>
                <w:szCs w:val="22"/>
                <w:lang w:val="en-US"/>
              </w:rPr>
              <w:t>Buona</w:t>
            </w:r>
            <w:proofErr w:type="spellEnd"/>
            <w:r w:rsidRPr="004612B7">
              <w:rPr>
                <w:rFonts w:ascii="Tahoma" w:hAnsi="Tahoma" w:cs="Tahoma"/>
                <w:sz w:val="22"/>
                <w:szCs w:val="22"/>
                <w:lang w:val="en-US"/>
              </w:rPr>
              <w:t xml:space="preserve">               </w:t>
            </w:r>
            <w:r w:rsidRPr="004612B7">
              <w:rPr>
                <w:rFonts w:ascii="Tahoma" w:eastAsia="Calibri" w:hAnsi="Tahoma" w:cs="Tahoma"/>
                <w:sz w:val="22"/>
                <w:szCs w:val="22"/>
                <w:lang w:val="en-US"/>
              </w:rPr>
              <w:t xml:space="preserve"> □ </w:t>
            </w:r>
            <w:proofErr w:type="spellStart"/>
            <w:r w:rsidRPr="004612B7">
              <w:rPr>
                <w:rFonts w:ascii="Tahoma" w:hAnsi="Tahoma" w:cs="Tahoma"/>
                <w:sz w:val="22"/>
                <w:szCs w:val="22"/>
                <w:lang w:val="en-US"/>
              </w:rPr>
              <w:t>Sufficiente</w:t>
            </w:r>
            <w:proofErr w:type="spellEnd"/>
            <w:r w:rsidRPr="004612B7">
              <w:rPr>
                <w:rFonts w:ascii="Tahoma" w:hAnsi="Tahoma" w:cs="Tahoma"/>
                <w:sz w:val="22"/>
                <w:szCs w:val="22"/>
                <w:lang w:val="en-US"/>
              </w:rPr>
              <w:t xml:space="preserve">               </w:t>
            </w:r>
            <w:r w:rsidRPr="004612B7">
              <w:rPr>
                <w:rFonts w:ascii="Tahoma" w:eastAsia="Calibri" w:hAnsi="Tahoma" w:cs="Tahoma"/>
                <w:sz w:val="22"/>
                <w:szCs w:val="22"/>
                <w:lang w:val="en-US"/>
              </w:rPr>
              <w:t xml:space="preserve">□ </w:t>
            </w:r>
            <w:r w:rsidRPr="004612B7">
              <w:rPr>
                <w:rFonts w:ascii="Tahoma" w:hAnsi="Tahoma" w:cs="Tahoma"/>
                <w:sz w:val="22"/>
                <w:szCs w:val="22"/>
              </w:rPr>
              <w:t>Non adeguata</w:t>
            </w:r>
          </w:p>
        </w:tc>
      </w:tr>
      <w:tr w:rsidR="00E764CA" w:rsidRPr="004612B7" w14:paraId="4ED222E2" w14:textId="77777777" w:rsidTr="00E764CA">
        <w:trPr>
          <w:trHeight w:hRule="exact" w:val="2340"/>
        </w:trPr>
        <w:tc>
          <w:tcPr>
            <w:tcW w:w="2500" w:type="dxa"/>
            <w:tcBorders>
              <w:left w:val="single" w:sz="3" w:space="0" w:color="000000"/>
              <w:bottom w:val="single" w:sz="3" w:space="0" w:color="000000"/>
            </w:tcBorders>
            <w:shd w:val="clear" w:color="auto" w:fill="auto"/>
          </w:tcPr>
          <w:p w14:paraId="30EFFDBF" w14:textId="77777777" w:rsidR="00E764CA" w:rsidRPr="00E764CA" w:rsidRDefault="00E764CA" w:rsidP="00FB3805">
            <w:pPr>
              <w:spacing w:line="370" w:lineRule="exact"/>
              <w:ind w:left="216"/>
              <w:jc w:val="center"/>
              <w:textAlignment w:val="baseline"/>
              <w:rPr>
                <w:rFonts w:ascii="Tahoma" w:hAnsi="Tahoma" w:cs="Tahoma"/>
                <w:sz w:val="22"/>
                <w:szCs w:val="22"/>
              </w:rPr>
            </w:pPr>
          </w:p>
          <w:p w14:paraId="01E66574" w14:textId="77777777" w:rsidR="00E764CA" w:rsidRPr="00E764CA" w:rsidRDefault="00E764CA" w:rsidP="00FB3805">
            <w:pPr>
              <w:spacing w:line="370" w:lineRule="exact"/>
              <w:ind w:left="216"/>
              <w:jc w:val="center"/>
              <w:textAlignment w:val="baseline"/>
              <w:rPr>
                <w:rFonts w:ascii="Tahoma" w:hAnsi="Tahoma" w:cs="Tahoma"/>
                <w:b/>
                <w:sz w:val="22"/>
                <w:szCs w:val="22"/>
                <w:lang w:val="en-US"/>
              </w:rPr>
            </w:pPr>
            <w:r w:rsidRPr="00E764CA">
              <w:rPr>
                <w:rFonts w:ascii="Tahoma" w:eastAsia="Arial" w:hAnsi="Tahoma" w:cs="Tahoma"/>
                <w:b/>
                <w:color w:val="000000"/>
                <w:sz w:val="22"/>
                <w:szCs w:val="22"/>
              </w:rPr>
              <w:t>Ha difficoltà nella...</w:t>
            </w:r>
          </w:p>
          <w:p w14:paraId="7ECEB72D" w14:textId="77777777" w:rsidR="00E764CA" w:rsidRPr="00E764CA" w:rsidRDefault="00E764CA" w:rsidP="00FB3805">
            <w:pPr>
              <w:tabs>
                <w:tab w:val="left" w:pos="9360"/>
              </w:tabs>
              <w:autoSpaceDE w:val="0"/>
              <w:snapToGrid w:val="0"/>
              <w:spacing w:after="665" w:line="20" w:lineRule="exact"/>
              <w:jc w:val="center"/>
              <w:rPr>
                <w:rFonts w:ascii="Tahoma" w:hAnsi="Tahoma" w:cs="Tahoma"/>
                <w:b/>
                <w:sz w:val="22"/>
                <w:szCs w:val="22"/>
                <w:lang w:val="en-US"/>
              </w:rPr>
            </w:pPr>
          </w:p>
        </w:tc>
        <w:tc>
          <w:tcPr>
            <w:tcW w:w="8071" w:type="dxa"/>
            <w:tcBorders>
              <w:left w:val="single" w:sz="3" w:space="0" w:color="000000"/>
              <w:bottom w:val="single" w:sz="3" w:space="0" w:color="000000"/>
              <w:right w:val="single" w:sz="3" w:space="0" w:color="000000"/>
            </w:tcBorders>
            <w:shd w:val="clear" w:color="auto" w:fill="auto"/>
          </w:tcPr>
          <w:p w14:paraId="5B5647B6" w14:textId="77777777" w:rsidR="00E764CA" w:rsidRPr="00E764CA" w:rsidRDefault="00E764CA" w:rsidP="00FB3805">
            <w:pPr>
              <w:tabs>
                <w:tab w:val="left" w:pos="9360"/>
              </w:tabs>
              <w:autoSpaceDE w:val="0"/>
              <w:snapToGrid w:val="0"/>
              <w:spacing w:line="245" w:lineRule="exact"/>
              <w:ind w:left="115"/>
              <w:textAlignment w:val="baseline"/>
              <w:rPr>
                <w:rFonts w:ascii="Tahoma" w:hAnsi="Tahoma" w:cs="Tahoma"/>
                <w:sz w:val="22"/>
                <w:szCs w:val="22"/>
              </w:rPr>
            </w:pPr>
          </w:p>
          <w:p w14:paraId="180A0688" w14:textId="77777777" w:rsidR="00E764CA" w:rsidRPr="00E764CA" w:rsidRDefault="00E764CA" w:rsidP="00FB3805">
            <w:pPr>
              <w:tabs>
                <w:tab w:val="left" w:pos="9360"/>
              </w:tabs>
              <w:autoSpaceDE w:val="0"/>
              <w:snapToGrid w:val="0"/>
              <w:spacing w:line="360" w:lineRule="auto"/>
              <w:ind w:left="115"/>
              <w:textAlignment w:val="baseline"/>
              <w:rPr>
                <w:rFonts w:ascii="Tahoma" w:eastAsia="DejaVu Sans" w:hAnsi="Tahoma" w:cs="Tahoma"/>
                <w:color w:val="000000"/>
                <w:sz w:val="22"/>
                <w:szCs w:val="22"/>
              </w:rPr>
            </w:pPr>
            <w:r w:rsidRPr="00E764CA">
              <w:rPr>
                <w:rFonts w:ascii="Tahoma" w:eastAsia="DejaVu Sans" w:hAnsi="Tahoma" w:cs="Tahoma"/>
                <w:color w:val="000000"/>
                <w:sz w:val="22"/>
                <w:szCs w:val="22"/>
              </w:rPr>
              <w:t xml:space="preserve"> □ </w:t>
            </w:r>
            <w:r w:rsidRPr="00E764CA">
              <w:rPr>
                <w:rFonts w:ascii="Tahoma" w:eastAsia="Arial" w:hAnsi="Tahoma" w:cs="Tahoma"/>
                <w:color w:val="000000"/>
                <w:sz w:val="22"/>
                <w:szCs w:val="22"/>
              </w:rPr>
              <w:t>memorizzazione</w:t>
            </w:r>
          </w:p>
          <w:p w14:paraId="53A95B15" w14:textId="77777777" w:rsidR="00E764CA" w:rsidRPr="00E764CA" w:rsidRDefault="00E764CA" w:rsidP="00FB3805">
            <w:pPr>
              <w:tabs>
                <w:tab w:val="left" w:pos="9360"/>
              </w:tabs>
              <w:autoSpaceDE w:val="0"/>
              <w:snapToGrid w:val="0"/>
              <w:spacing w:line="360" w:lineRule="auto"/>
              <w:ind w:left="115"/>
              <w:textAlignment w:val="baseline"/>
              <w:rPr>
                <w:rFonts w:ascii="Tahoma" w:eastAsia="DejaVu Sans" w:hAnsi="Tahoma" w:cs="Tahoma"/>
                <w:color w:val="000000"/>
                <w:sz w:val="22"/>
                <w:szCs w:val="22"/>
              </w:rPr>
            </w:pPr>
            <w:r w:rsidRPr="00E764CA">
              <w:rPr>
                <w:rFonts w:ascii="Tahoma" w:eastAsia="DejaVu Sans" w:hAnsi="Tahoma" w:cs="Tahoma"/>
                <w:color w:val="000000"/>
                <w:sz w:val="22"/>
                <w:szCs w:val="22"/>
              </w:rPr>
              <w:t xml:space="preserve"> □ r</w:t>
            </w:r>
            <w:r w:rsidRPr="00E764CA">
              <w:rPr>
                <w:rFonts w:ascii="Tahoma" w:eastAsia="Arial" w:hAnsi="Tahoma" w:cs="Tahoma"/>
                <w:color w:val="000000"/>
                <w:sz w:val="22"/>
                <w:szCs w:val="22"/>
              </w:rPr>
              <w:t>ielaborazione</w:t>
            </w:r>
          </w:p>
          <w:p w14:paraId="23182001" w14:textId="77777777" w:rsidR="00E764CA" w:rsidRPr="00E764CA" w:rsidRDefault="00E764CA" w:rsidP="00FB3805">
            <w:pPr>
              <w:tabs>
                <w:tab w:val="left" w:pos="9360"/>
              </w:tabs>
              <w:autoSpaceDE w:val="0"/>
              <w:snapToGrid w:val="0"/>
              <w:spacing w:line="360" w:lineRule="auto"/>
              <w:ind w:left="115"/>
              <w:textAlignment w:val="baseline"/>
              <w:rPr>
                <w:rFonts w:ascii="Tahoma" w:eastAsia="DejaVu Sans" w:hAnsi="Tahoma" w:cs="Tahoma"/>
                <w:color w:val="000000"/>
                <w:sz w:val="22"/>
                <w:szCs w:val="22"/>
              </w:rPr>
            </w:pPr>
            <w:r w:rsidRPr="00E764CA">
              <w:rPr>
                <w:rFonts w:ascii="Tahoma" w:eastAsia="DejaVu Sans" w:hAnsi="Tahoma" w:cs="Tahoma"/>
                <w:color w:val="000000"/>
                <w:sz w:val="22"/>
                <w:szCs w:val="22"/>
              </w:rPr>
              <w:t xml:space="preserve"> □ </w:t>
            </w:r>
            <w:r w:rsidRPr="00E764CA">
              <w:rPr>
                <w:rFonts w:ascii="Tahoma" w:eastAsia="Arial" w:hAnsi="Tahoma" w:cs="Tahoma"/>
                <w:color w:val="000000"/>
                <w:sz w:val="22"/>
                <w:szCs w:val="22"/>
              </w:rPr>
              <w:t>concentrazione prolungata</w:t>
            </w:r>
          </w:p>
          <w:p w14:paraId="6F908500" w14:textId="77777777" w:rsidR="00E764CA" w:rsidRPr="00E764CA" w:rsidRDefault="00E764CA" w:rsidP="00FB3805">
            <w:pPr>
              <w:tabs>
                <w:tab w:val="left" w:pos="9360"/>
              </w:tabs>
              <w:autoSpaceDE w:val="0"/>
              <w:snapToGrid w:val="0"/>
              <w:spacing w:line="360" w:lineRule="auto"/>
              <w:ind w:left="115"/>
              <w:textAlignment w:val="baseline"/>
              <w:rPr>
                <w:rFonts w:ascii="Tahoma" w:eastAsia="DejaVu Sans" w:hAnsi="Tahoma" w:cs="Tahoma"/>
                <w:color w:val="000000"/>
                <w:sz w:val="22"/>
                <w:szCs w:val="22"/>
              </w:rPr>
            </w:pPr>
            <w:r w:rsidRPr="00E764CA">
              <w:rPr>
                <w:rFonts w:ascii="Tahoma" w:eastAsia="DejaVu Sans" w:hAnsi="Tahoma" w:cs="Tahoma"/>
                <w:color w:val="000000"/>
                <w:sz w:val="22"/>
                <w:szCs w:val="22"/>
              </w:rPr>
              <w:t xml:space="preserve"> □ </w:t>
            </w:r>
            <w:r w:rsidRPr="00E764CA">
              <w:rPr>
                <w:rFonts w:ascii="Tahoma" w:eastAsia="Arial" w:hAnsi="Tahoma" w:cs="Tahoma"/>
                <w:color w:val="000000"/>
                <w:sz w:val="22"/>
                <w:szCs w:val="22"/>
              </w:rPr>
              <w:t>logica</w:t>
            </w:r>
          </w:p>
          <w:p w14:paraId="164B4B83" w14:textId="77777777" w:rsidR="00E764CA" w:rsidRPr="00E764CA" w:rsidRDefault="00E764CA" w:rsidP="00FB3805">
            <w:pPr>
              <w:tabs>
                <w:tab w:val="left" w:pos="9360"/>
              </w:tabs>
              <w:autoSpaceDE w:val="0"/>
              <w:snapToGrid w:val="0"/>
              <w:spacing w:line="360" w:lineRule="auto"/>
              <w:ind w:left="115"/>
              <w:textAlignment w:val="baseline"/>
              <w:rPr>
                <w:rFonts w:ascii="Tahoma" w:eastAsia="DejaVu Sans" w:hAnsi="Tahoma" w:cs="Tahoma"/>
                <w:color w:val="000000"/>
                <w:sz w:val="22"/>
                <w:szCs w:val="22"/>
              </w:rPr>
            </w:pPr>
            <w:r w:rsidRPr="00E764CA">
              <w:rPr>
                <w:rFonts w:ascii="Tahoma" w:eastAsia="DejaVu Sans" w:hAnsi="Tahoma" w:cs="Tahoma"/>
                <w:color w:val="000000"/>
                <w:sz w:val="22"/>
                <w:szCs w:val="22"/>
              </w:rPr>
              <w:t xml:space="preserve"> □ </w:t>
            </w:r>
            <w:r w:rsidRPr="00E764CA">
              <w:rPr>
                <w:rFonts w:ascii="Tahoma" w:eastAsia="Arial" w:hAnsi="Tahoma" w:cs="Tahoma"/>
                <w:color w:val="000000"/>
                <w:sz w:val="22"/>
                <w:szCs w:val="22"/>
              </w:rPr>
              <w:t>acquisizione di automatismi</w:t>
            </w:r>
          </w:p>
          <w:p w14:paraId="619C9377" w14:textId="77777777" w:rsidR="00E764CA" w:rsidRPr="00E764CA" w:rsidRDefault="00E764CA" w:rsidP="00FB3805">
            <w:pPr>
              <w:tabs>
                <w:tab w:val="left" w:pos="9360"/>
              </w:tabs>
              <w:autoSpaceDE w:val="0"/>
              <w:snapToGrid w:val="0"/>
              <w:spacing w:line="360" w:lineRule="auto"/>
              <w:ind w:left="115"/>
              <w:textAlignment w:val="baseline"/>
              <w:rPr>
                <w:rFonts w:ascii="Tahoma" w:hAnsi="Tahoma" w:cs="Tahoma"/>
                <w:sz w:val="22"/>
                <w:szCs w:val="22"/>
              </w:rPr>
            </w:pPr>
            <w:r w:rsidRPr="00E764CA">
              <w:rPr>
                <w:rFonts w:ascii="Tahoma" w:eastAsia="DejaVu Sans" w:hAnsi="Tahoma" w:cs="Tahoma"/>
                <w:color w:val="000000"/>
                <w:sz w:val="22"/>
                <w:szCs w:val="22"/>
              </w:rPr>
              <w:t xml:space="preserve"> </w:t>
            </w:r>
            <w:r w:rsidRPr="00E764CA">
              <w:rPr>
                <w:rFonts w:ascii="Tahoma" w:eastAsia="DejaVu Sans" w:hAnsi="Tahoma" w:cs="Tahoma"/>
                <w:color w:val="000000"/>
                <w:sz w:val="22"/>
                <w:szCs w:val="22"/>
                <w:lang w:val="en-US"/>
              </w:rPr>
              <w:t xml:space="preserve">□ </w:t>
            </w:r>
          </w:p>
        </w:tc>
      </w:tr>
      <w:tr w:rsidR="00E764CA" w:rsidRPr="004612B7" w14:paraId="3E554CA0" w14:textId="77777777" w:rsidTr="00E764CA">
        <w:trPr>
          <w:trHeight w:hRule="exact" w:val="920"/>
        </w:trPr>
        <w:tc>
          <w:tcPr>
            <w:tcW w:w="2500" w:type="dxa"/>
            <w:tcBorders>
              <w:left w:val="single" w:sz="3" w:space="0" w:color="000000"/>
              <w:bottom w:val="single" w:sz="3" w:space="0" w:color="000000"/>
            </w:tcBorders>
            <w:shd w:val="clear" w:color="auto" w:fill="auto"/>
          </w:tcPr>
          <w:p w14:paraId="6E910C18" w14:textId="77777777" w:rsidR="00E764CA" w:rsidRPr="004612B7" w:rsidRDefault="00E764CA">
            <w:pPr>
              <w:tabs>
                <w:tab w:val="left" w:pos="9360"/>
              </w:tabs>
              <w:autoSpaceDE w:val="0"/>
              <w:snapToGrid w:val="0"/>
              <w:spacing w:line="360" w:lineRule="auto"/>
              <w:rPr>
                <w:rFonts w:ascii="Tahoma" w:hAnsi="Tahoma" w:cs="Tahoma"/>
                <w:b/>
                <w:sz w:val="22"/>
                <w:szCs w:val="22"/>
                <w:lang w:val="en-US"/>
              </w:rPr>
            </w:pPr>
          </w:p>
        </w:tc>
        <w:tc>
          <w:tcPr>
            <w:tcW w:w="8071" w:type="dxa"/>
            <w:tcBorders>
              <w:left w:val="single" w:sz="3" w:space="0" w:color="000000"/>
              <w:bottom w:val="single" w:sz="3" w:space="0" w:color="000000"/>
              <w:right w:val="single" w:sz="3" w:space="0" w:color="000000"/>
            </w:tcBorders>
            <w:shd w:val="clear" w:color="auto" w:fill="auto"/>
          </w:tcPr>
          <w:p w14:paraId="4D89E64F" w14:textId="77777777" w:rsidR="00E764CA" w:rsidRPr="004612B7" w:rsidRDefault="00E764CA">
            <w:pPr>
              <w:tabs>
                <w:tab w:val="left" w:pos="9360"/>
              </w:tabs>
              <w:autoSpaceDE w:val="0"/>
              <w:snapToGrid w:val="0"/>
              <w:spacing w:line="360" w:lineRule="auto"/>
              <w:rPr>
                <w:rFonts w:ascii="Tahoma" w:hAnsi="Tahoma" w:cs="Tahoma"/>
                <w:sz w:val="22"/>
                <w:szCs w:val="22"/>
              </w:rPr>
            </w:pPr>
          </w:p>
        </w:tc>
      </w:tr>
      <w:tr w:rsidR="00E764CA" w:rsidRPr="004612B7" w14:paraId="167C2A6B" w14:textId="77777777" w:rsidTr="00E764CA">
        <w:trPr>
          <w:trHeight w:hRule="exact" w:val="920"/>
        </w:trPr>
        <w:tc>
          <w:tcPr>
            <w:tcW w:w="2500" w:type="dxa"/>
            <w:tcBorders>
              <w:left w:val="single" w:sz="3" w:space="0" w:color="000000"/>
              <w:bottom w:val="single" w:sz="3" w:space="0" w:color="000000"/>
            </w:tcBorders>
            <w:shd w:val="clear" w:color="auto" w:fill="auto"/>
          </w:tcPr>
          <w:p w14:paraId="69696D7D" w14:textId="77777777" w:rsidR="00E764CA" w:rsidRPr="004612B7" w:rsidRDefault="00E764CA">
            <w:pPr>
              <w:tabs>
                <w:tab w:val="left" w:pos="9360"/>
              </w:tabs>
              <w:autoSpaceDE w:val="0"/>
              <w:snapToGrid w:val="0"/>
              <w:spacing w:line="360" w:lineRule="auto"/>
              <w:rPr>
                <w:rFonts w:ascii="Tahoma" w:hAnsi="Tahoma" w:cs="Tahoma"/>
                <w:b/>
                <w:sz w:val="22"/>
                <w:szCs w:val="22"/>
                <w:lang w:val="en-US"/>
              </w:rPr>
            </w:pPr>
          </w:p>
        </w:tc>
        <w:tc>
          <w:tcPr>
            <w:tcW w:w="8071" w:type="dxa"/>
            <w:tcBorders>
              <w:left w:val="single" w:sz="3" w:space="0" w:color="000000"/>
              <w:bottom w:val="single" w:sz="3" w:space="0" w:color="000000"/>
              <w:right w:val="single" w:sz="3" w:space="0" w:color="000000"/>
            </w:tcBorders>
            <w:shd w:val="clear" w:color="auto" w:fill="auto"/>
          </w:tcPr>
          <w:p w14:paraId="0C9A4CAC" w14:textId="77777777" w:rsidR="00E764CA" w:rsidRPr="004612B7" w:rsidRDefault="00E764CA">
            <w:pPr>
              <w:tabs>
                <w:tab w:val="left" w:pos="9360"/>
              </w:tabs>
              <w:autoSpaceDE w:val="0"/>
              <w:snapToGrid w:val="0"/>
              <w:spacing w:line="360" w:lineRule="auto"/>
              <w:rPr>
                <w:rFonts w:ascii="Tahoma" w:hAnsi="Tahoma" w:cs="Tahoma"/>
                <w:sz w:val="22"/>
                <w:szCs w:val="22"/>
              </w:rPr>
            </w:pPr>
          </w:p>
        </w:tc>
      </w:tr>
    </w:tbl>
    <w:p w14:paraId="34740CBC" w14:textId="77777777" w:rsidR="00F11107" w:rsidRPr="004612B7" w:rsidRDefault="00F11107">
      <w:pPr>
        <w:autoSpaceDE w:val="0"/>
        <w:rPr>
          <w:rFonts w:ascii="Tahoma" w:hAnsi="Tahoma" w:cs="Tahoma"/>
          <w:b/>
          <w:bCs/>
          <w:sz w:val="22"/>
          <w:szCs w:val="22"/>
          <w:u w:val="single"/>
        </w:rPr>
      </w:pPr>
    </w:p>
    <w:tbl>
      <w:tblPr>
        <w:tblW w:w="0" w:type="auto"/>
        <w:tblInd w:w="-373" w:type="dxa"/>
        <w:tblLayout w:type="fixed"/>
        <w:tblLook w:val="0000" w:firstRow="0" w:lastRow="0" w:firstColumn="0" w:lastColumn="0" w:noHBand="0" w:noVBand="0"/>
      </w:tblPr>
      <w:tblGrid>
        <w:gridCol w:w="10601"/>
      </w:tblGrid>
      <w:tr w:rsidR="00F11107" w:rsidRPr="004612B7" w14:paraId="669E4B34" w14:textId="77777777">
        <w:trPr>
          <w:trHeight w:val="567"/>
        </w:trPr>
        <w:tc>
          <w:tcPr>
            <w:tcW w:w="10601" w:type="dxa"/>
            <w:tcBorders>
              <w:top w:val="single" w:sz="4" w:space="0" w:color="000000"/>
              <w:left w:val="single" w:sz="4" w:space="0" w:color="000000"/>
              <w:bottom w:val="single" w:sz="4" w:space="0" w:color="000000"/>
              <w:right w:val="single" w:sz="4" w:space="0" w:color="000000"/>
            </w:tcBorders>
            <w:shd w:val="clear" w:color="auto" w:fill="auto"/>
          </w:tcPr>
          <w:p w14:paraId="6319552C" w14:textId="77777777" w:rsidR="00F11107" w:rsidRPr="004612B7" w:rsidRDefault="00F11107">
            <w:pPr>
              <w:autoSpaceDE w:val="0"/>
              <w:snapToGrid w:val="0"/>
              <w:jc w:val="center"/>
              <w:rPr>
                <w:rFonts w:ascii="Tahoma" w:hAnsi="Tahoma" w:cs="Tahoma"/>
                <w:b/>
                <w:bCs/>
                <w:sz w:val="22"/>
                <w:szCs w:val="22"/>
              </w:rPr>
            </w:pPr>
          </w:p>
          <w:p w14:paraId="5DE560C2" w14:textId="77777777" w:rsidR="00F11107" w:rsidRPr="004612B7" w:rsidRDefault="00F11107">
            <w:pPr>
              <w:autoSpaceDE w:val="0"/>
              <w:jc w:val="center"/>
              <w:rPr>
                <w:rFonts w:ascii="Tahoma" w:hAnsi="Tahoma" w:cs="Tahoma"/>
                <w:b/>
                <w:bCs/>
                <w:sz w:val="22"/>
                <w:szCs w:val="22"/>
              </w:rPr>
            </w:pPr>
            <w:r w:rsidRPr="004612B7">
              <w:rPr>
                <w:rFonts w:ascii="Tahoma" w:hAnsi="Tahoma" w:cs="Tahoma"/>
                <w:b/>
                <w:bCs/>
                <w:sz w:val="22"/>
                <w:szCs w:val="22"/>
              </w:rPr>
              <w:t>3.2 OSSERVAZIONE ABILITA’ STRUMENTALI</w:t>
            </w:r>
          </w:p>
          <w:p w14:paraId="43BDE245" w14:textId="77777777" w:rsidR="00F11107" w:rsidRPr="004612B7" w:rsidRDefault="007C1912">
            <w:pPr>
              <w:autoSpaceDE w:val="0"/>
              <w:jc w:val="center"/>
              <w:rPr>
                <w:rFonts w:ascii="Tahoma" w:hAnsi="Tahoma" w:cs="Tahoma"/>
                <w:sz w:val="22"/>
                <w:szCs w:val="22"/>
              </w:rPr>
            </w:pPr>
            <w:r>
              <w:rPr>
                <w:rFonts w:ascii="Tahoma" w:hAnsi="Tahoma" w:cs="Tahoma"/>
                <w:b/>
                <w:bCs/>
                <w:sz w:val="22"/>
                <w:szCs w:val="22"/>
              </w:rPr>
              <w:t>(Solo</w:t>
            </w:r>
            <w:r w:rsidR="00F11107" w:rsidRPr="004612B7">
              <w:rPr>
                <w:rFonts w:ascii="Tahoma" w:hAnsi="Tahoma" w:cs="Tahoma"/>
                <w:b/>
                <w:bCs/>
                <w:sz w:val="22"/>
                <w:szCs w:val="22"/>
              </w:rPr>
              <w:t xml:space="preserve"> alunno con DSA)</w:t>
            </w:r>
          </w:p>
        </w:tc>
      </w:tr>
      <w:tr w:rsidR="00F11107" w:rsidRPr="004612B7" w14:paraId="14C54B02" w14:textId="77777777">
        <w:trPr>
          <w:trHeight w:val="120"/>
        </w:trPr>
        <w:tc>
          <w:tcPr>
            <w:tcW w:w="10601" w:type="dxa"/>
            <w:tcBorders>
              <w:top w:val="single" w:sz="4" w:space="0" w:color="000000"/>
              <w:left w:val="single" w:sz="4" w:space="0" w:color="000000"/>
              <w:bottom w:val="single" w:sz="4" w:space="0" w:color="000000"/>
              <w:right w:val="single" w:sz="4" w:space="0" w:color="000000"/>
            </w:tcBorders>
            <w:shd w:val="clear" w:color="auto" w:fill="auto"/>
          </w:tcPr>
          <w:p w14:paraId="61B7F76F" w14:textId="77777777" w:rsidR="00F11107" w:rsidRPr="004612B7" w:rsidRDefault="00F11107">
            <w:pPr>
              <w:autoSpaceDE w:val="0"/>
              <w:spacing w:line="360" w:lineRule="auto"/>
              <w:rPr>
                <w:rFonts w:ascii="Tahoma" w:eastAsia="Arial" w:hAnsi="Tahoma" w:cs="Tahoma"/>
                <w:sz w:val="22"/>
                <w:szCs w:val="22"/>
              </w:rPr>
            </w:pPr>
            <w:r w:rsidRPr="004612B7">
              <w:rPr>
                <w:rFonts w:ascii="Tahoma" w:hAnsi="Tahoma" w:cs="Tahoma"/>
                <w:b/>
                <w:bCs/>
                <w:sz w:val="22"/>
                <w:szCs w:val="22"/>
                <w:u w:val="single"/>
              </w:rPr>
              <w:t>Lettura:</w:t>
            </w:r>
          </w:p>
          <w:p w14:paraId="699C4C97"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 xml:space="preserve">stentata               </w:t>
            </w: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 xml:space="preserve">lenta             </w:t>
            </w: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con sostituzioni (legge una parola per un’altra)</w:t>
            </w:r>
          </w:p>
          <w:p w14:paraId="2C3332F2"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 xml:space="preserve">con omissioni/aggiunte               </w:t>
            </w: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con scambio di grafemi (b-p, b-d, f-v, r-l, q-p, a-e)</w:t>
            </w:r>
          </w:p>
          <w:p w14:paraId="43362B95" w14:textId="77777777" w:rsidR="00F11107" w:rsidRPr="004612B7" w:rsidRDefault="00F11107">
            <w:pPr>
              <w:autoSpaceDE w:val="0"/>
              <w:spacing w:line="360" w:lineRule="auto"/>
              <w:rPr>
                <w:rFonts w:ascii="Tahoma" w:hAnsi="Tahoma" w:cs="Tahoma"/>
                <w:b/>
                <w:bCs/>
                <w:sz w:val="22"/>
                <w:szCs w:val="22"/>
                <w:u w:val="single"/>
              </w:rPr>
            </w:pPr>
            <w:r w:rsidRPr="004612B7">
              <w:rPr>
                <w:rFonts w:ascii="Tahoma" w:eastAsia="Arial" w:hAnsi="Tahoma" w:cs="Tahoma"/>
                <w:sz w:val="22"/>
                <w:szCs w:val="22"/>
              </w:rPr>
              <w:t>□</w:t>
            </w:r>
          </w:p>
          <w:p w14:paraId="1032B96A" w14:textId="77777777" w:rsidR="00F11107" w:rsidRPr="004612B7" w:rsidRDefault="00F11107">
            <w:pPr>
              <w:autoSpaceDE w:val="0"/>
              <w:spacing w:line="360" w:lineRule="auto"/>
              <w:rPr>
                <w:rFonts w:ascii="Tahoma" w:eastAsia="Arial" w:hAnsi="Tahoma" w:cs="Tahoma"/>
                <w:sz w:val="22"/>
                <w:szCs w:val="22"/>
              </w:rPr>
            </w:pPr>
            <w:r w:rsidRPr="004612B7">
              <w:rPr>
                <w:rFonts w:ascii="Tahoma" w:hAnsi="Tahoma" w:cs="Tahoma"/>
                <w:b/>
                <w:bCs/>
                <w:sz w:val="22"/>
                <w:szCs w:val="22"/>
                <w:u w:val="single"/>
              </w:rPr>
              <w:t>Scrittura</w:t>
            </w:r>
          </w:p>
          <w:p w14:paraId="04FFD986" w14:textId="77777777" w:rsidR="00F11107" w:rsidRPr="004612B7" w:rsidRDefault="00F11107">
            <w:pPr>
              <w:autoSpaceDE w:val="0"/>
              <w:spacing w:line="360" w:lineRule="auto"/>
              <w:rPr>
                <w:rFonts w:ascii="Tahoma" w:hAnsi="Tahoma" w:cs="Tahoma"/>
                <w:b/>
                <w:bCs/>
                <w:sz w:val="22"/>
                <w:szCs w:val="22"/>
                <w:u w:val="single"/>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 xml:space="preserve">lenta              </w:t>
            </w: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bCs/>
                <w:sz w:val="22"/>
                <w:szCs w:val="22"/>
              </w:rPr>
              <w:t xml:space="preserve">normale             </w:t>
            </w: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bCs/>
                <w:sz w:val="22"/>
                <w:szCs w:val="22"/>
              </w:rPr>
              <w:t xml:space="preserve">veloce            </w:t>
            </w:r>
            <w:r w:rsidRPr="004612B7">
              <w:rPr>
                <w:rFonts w:ascii="Tahoma" w:eastAsia="Arial" w:hAnsi="Tahoma" w:cs="Tahoma"/>
                <w:sz w:val="22"/>
                <w:szCs w:val="22"/>
              </w:rPr>
              <w:t>□</w:t>
            </w:r>
            <w:r w:rsidRPr="004612B7">
              <w:rPr>
                <w:rFonts w:ascii="Tahoma" w:eastAsia="Calibri" w:hAnsi="Tahoma" w:cs="Tahoma"/>
                <w:bCs/>
                <w:sz w:val="22"/>
                <w:szCs w:val="22"/>
              </w:rPr>
              <w:t xml:space="preserve"> </w:t>
            </w:r>
            <w:r w:rsidRPr="004612B7">
              <w:rPr>
                <w:rFonts w:ascii="Tahoma" w:hAnsi="Tahoma" w:cs="Tahoma"/>
                <w:bCs/>
                <w:sz w:val="22"/>
                <w:szCs w:val="22"/>
              </w:rPr>
              <w:t xml:space="preserve">solo in stampato maiuscolo          </w:t>
            </w:r>
            <w:r w:rsidRPr="004612B7">
              <w:rPr>
                <w:rFonts w:ascii="Tahoma" w:eastAsia="Arial" w:hAnsi="Tahoma" w:cs="Tahoma"/>
                <w:bCs/>
                <w:sz w:val="22"/>
                <w:szCs w:val="22"/>
              </w:rPr>
              <w:t>□</w:t>
            </w:r>
          </w:p>
          <w:p w14:paraId="66489E21" w14:textId="77777777" w:rsidR="00F11107" w:rsidRPr="004612B7" w:rsidRDefault="00F11107">
            <w:pPr>
              <w:autoSpaceDE w:val="0"/>
              <w:spacing w:line="360" w:lineRule="auto"/>
              <w:rPr>
                <w:rFonts w:ascii="Tahoma" w:eastAsia="Arial" w:hAnsi="Tahoma" w:cs="Tahoma"/>
                <w:sz w:val="22"/>
                <w:szCs w:val="22"/>
              </w:rPr>
            </w:pPr>
            <w:r w:rsidRPr="004612B7">
              <w:rPr>
                <w:rFonts w:ascii="Tahoma" w:hAnsi="Tahoma" w:cs="Tahoma"/>
                <w:b/>
                <w:bCs/>
                <w:sz w:val="22"/>
                <w:szCs w:val="22"/>
                <w:u w:val="single"/>
              </w:rPr>
              <w:t>Difficoltà ortografiche:</w:t>
            </w:r>
          </w:p>
          <w:p w14:paraId="0AE73787"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errori fonologici (omissioni, sostituzioni, omissioni/aggiunte, inversioni, scambio grafemi b-p, b-d, f-v, r-l, q-p, a-e)</w:t>
            </w:r>
          </w:p>
          <w:p w14:paraId="6349D9DB"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errori non fonologici (fusioni illegali, raddoppiamenti, accenti, scambio di grafema omofono, non omografo)</w:t>
            </w:r>
          </w:p>
          <w:p w14:paraId="2337A005"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errori fonetici (scambio di suoni, inversioni, migrazioni, omissioni, inserzioni…)</w:t>
            </w:r>
          </w:p>
          <w:p w14:paraId="2802A427"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difficoltà a comporre testi (personali, descrittivi, narrativi, argomentativi,…)</w:t>
            </w:r>
          </w:p>
          <w:p w14:paraId="086038D3"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difficoltà nel seguire la dettatura</w:t>
            </w:r>
          </w:p>
          <w:p w14:paraId="6E70A328"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difficoltà nella copia (lavagna/testo o testo/testo…)</w:t>
            </w:r>
          </w:p>
          <w:p w14:paraId="723031AF"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difficoltà grammaticali e sintattiche</w:t>
            </w:r>
          </w:p>
          <w:p w14:paraId="3DEF0607"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problemi di lentezza nello scrivere</w:t>
            </w:r>
          </w:p>
          <w:p w14:paraId="15C71356"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problemi di realizzazione del tratto grafico</w:t>
            </w:r>
          </w:p>
          <w:p w14:paraId="113D8716" w14:textId="77777777" w:rsidR="00F11107" w:rsidRDefault="00F11107">
            <w:pPr>
              <w:autoSpaceDE w:val="0"/>
              <w:spacing w:line="360" w:lineRule="auto"/>
              <w:rPr>
                <w:rFonts w:ascii="Tahoma"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problemi di regolarità del tratto grafico</w:t>
            </w:r>
          </w:p>
          <w:p w14:paraId="00741D5B" w14:textId="77777777" w:rsidR="00E764CA" w:rsidRPr="00E764CA" w:rsidRDefault="00E764CA">
            <w:pPr>
              <w:autoSpaceDE w:val="0"/>
              <w:spacing w:line="360" w:lineRule="auto"/>
              <w:rPr>
                <w:rFonts w:ascii="Tahoma" w:hAnsi="Tahoma" w:cs="Tahoma"/>
                <w:b/>
                <w:bCs/>
                <w:sz w:val="16"/>
                <w:szCs w:val="16"/>
                <w:u w:val="single"/>
              </w:rPr>
            </w:pPr>
          </w:p>
          <w:p w14:paraId="0196CEAE" w14:textId="77777777" w:rsidR="00F11107" w:rsidRPr="004612B7" w:rsidRDefault="00F11107">
            <w:pPr>
              <w:autoSpaceDE w:val="0"/>
              <w:spacing w:line="360" w:lineRule="auto"/>
              <w:rPr>
                <w:rFonts w:ascii="Tahoma" w:eastAsia="Arial" w:hAnsi="Tahoma" w:cs="Tahoma"/>
                <w:sz w:val="22"/>
                <w:szCs w:val="22"/>
              </w:rPr>
            </w:pPr>
            <w:r w:rsidRPr="004612B7">
              <w:rPr>
                <w:rFonts w:ascii="Tahoma" w:hAnsi="Tahoma" w:cs="Tahoma"/>
                <w:b/>
                <w:bCs/>
                <w:sz w:val="22"/>
                <w:szCs w:val="22"/>
                <w:u w:val="single"/>
              </w:rPr>
              <w:t>Calcolo</w:t>
            </w:r>
          </w:p>
          <w:p w14:paraId="1183998B"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difficoltà nel ragionamento logico</w:t>
            </w:r>
          </w:p>
          <w:p w14:paraId="00A62E8B"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errori di processamento numerico (difficoltà nel leggere e scrivere i numeri, negli aspetti cardinali e ordinali e nella   corrispondenza tra numero e quantità)</w:t>
            </w:r>
          </w:p>
          <w:p w14:paraId="025448CE"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difficoltà di uso degli algoritmi di base del calcolo (scritto e a mente)</w:t>
            </w:r>
          </w:p>
          <w:p w14:paraId="7679A871"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scarsa conoscenza, con carente memorizzazione, delle tabelline</w:t>
            </w:r>
          </w:p>
          <w:p w14:paraId="343FDB14"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scarsa comprensione del testo problematico</w:t>
            </w:r>
          </w:p>
          <w:p w14:paraId="10C46410" w14:textId="77777777" w:rsidR="00F11107" w:rsidRDefault="00F11107">
            <w:pPr>
              <w:autoSpaceDE w:val="0"/>
              <w:spacing w:line="360" w:lineRule="auto"/>
              <w:rPr>
                <w:rFonts w:ascii="Tahoma"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mancanza di capacità di ricordare formule ed algoritmi</w:t>
            </w:r>
          </w:p>
          <w:p w14:paraId="593F6C76" w14:textId="77777777" w:rsidR="00E764CA" w:rsidRPr="00E764CA" w:rsidRDefault="00E764CA">
            <w:pPr>
              <w:autoSpaceDE w:val="0"/>
              <w:spacing w:line="360" w:lineRule="auto"/>
              <w:rPr>
                <w:rFonts w:ascii="Tahoma" w:hAnsi="Tahoma" w:cs="Tahoma"/>
                <w:b/>
                <w:bCs/>
                <w:sz w:val="16"/>
                <w:szCs w:val="16"/>
                <w:u w:val="single"/>
              </w:rPr>
            </w:pPr>
          </w:p>
          <w:p w14:paraId="7130E2F9" w14:textId="77777777" w:rsidR="00F11107" w:rsidRPr="004612B7" w:rsidRDefault="00F11107">
            <w:pPr>
              <w:autoSpaceDE w:val="0"/>
              <w:spacing w:line="360" w:lineRule="auto"/>
              <w:rPr>
                <w:rFonts w:ascii="Tahoma" w:eastAsia="Arial" w:hAnsi="Tahoma" w:cs="Tahoma"/>
                <w:sz w:val="22"/>
                <w:szCs w:val="22"/>
              </w:rPr>
            </w:pPr>
            <w:r w:rsidRPr="004612B7">
              <w:rPr>
                <w:rFonts w:ascii="Tahoma" w:hAnsi="Tahoma" w:cs="Tahoma"/>
                <w:b/>
                <w:bCs/>
                <w:sz w:val="22"/>
                <w:szCs w:val="22"/>
                <w:u w:val="single"/>
              </w:rPr>
              <w:t>Proprietà linguistica</w:t>
            </w:r>
          </w:p>
          <w:p w14:paraId="7B80712D"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difficoltà di esposizione orale e di organizzazione del discorso (difficoltà nel riassumere dati ed argomenti)</w:t>
            </w:r>
          </w:p>
          <w:p w14:paraId="0982BBF8" w14:textId="77777777" w:rsidR="00F11107" w:rsidRDefault="00F11107">
            <w:pPr>
              <w:autoSpaceDE w:val="0"/>
              <w:rPr>
                <w:rFonts w:ascii="Tahoma"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confusione o incapacità nel ricordare nomi e date</w:t>
            </w:r>
          </w:p>
          <w:p w14:paraId="7771CCDE" w14:textId="77777777" w:rsidR="00E764CA" w:rsidRPr="004612B7" w:rsidRDefault="00E764CA">
            <w:pPr>
              <w:autoSpaceDE w:val="0"/>
              <w:rPr>
                <w:rFonts w:ascii="Tahoma" w:hAnsi="Tahoma" w:cs="Tahoma"/>
                <w:sz w:val="22"/>
                <w:szCs w:val="22"/>
              </w:rPr>
            </w:pPr>
          </w:p>
          <w:p w14:paraId="63CD4E31" w14:textId="77777777" w:rsidR="00F11107" w:rsidRPr="004612B7" w:rsidRDefault="00F11107">
            <w:pPr>
              <w:autoSpaceDE w:val="0"/>
              <w:rPr>
                <w:rFonts w:ascii="Tahoma" w:hAnsi="Tahoma" w:cs="Tahoma"/>
                <w:sz w:val="22"/>
                <w:szCs w:val="22"/>
              </w:rPr>
            </w:pPr>
          </w:p>
          <w:p w14:paraId="563D9D38" w14:textId="77777777" w:rsidR="00F11107" w:rsidRPr="004612B7" w:rsidRDefault="00F11107">
            <w:pPr>
              <w:autoSpaceDE w:val="0"/>
              <w:rPr>
                <w:rFonts w:ascii="Tahoma" w:hAnsi="Tahoma" w:cs="Tahoma"/>
                <w:sz w:val="22"/>
                <w:szCs w:val="22"/>
              </w:rPr>
            </w:pPr>
          </w:p>
        </w:tc>
      </w:tr>
    </w:tbl>
    <w:p w14:paraId="6FDB4126" w14:textId="77777777" w:rsidR="00E764CA" w:rsidRPr="004612B7" w:rsidRDefault="00E764CA">
      <w:pPr>
        <w:autoSpaceDE w:val="0"/>
        <w:rPr>
          <w:rFonts w:ascii="Tahoma" w:hAnsi="Tahoma" w:cs="Tahoma"/>
          <w:sz w:val="22"/>
          <w:szCs w:val="22"/>
        </w:rPr>
      </w:pPr>
    </w:p>
    <w:tbl>
      <w:tblPr>
        <w:tblW w:w="0" w:type="auto"/>
        <w:tblInd w:w="-373" w:type="dxa"/>
        <w:tblLayout w:type="fixed"/>
        <w:tblLook w:val="0000" w:firstRow="0" w:lastRow="0" w:firstColumn="0" w:lastColumn="0" w:noHBand="0" w:noVBand="0"/>
      </w:tblPr>
      <w:tblGrid>
        <w:gridCol w:w="10601"/>
      </w:tblGrid>
      <w:tr w:rsidR="00F11107" w:rsidRPr="004612B7" w14:paraId="3596B3BF" w14:textId="77777777">
        <w:trPr>
          <w:trHeight w:val="567"/>
        </w:trPr>
        <w:tc>
          <w:tcPr>
            <w:tcW w:w="10601" w:type="dxa"/>
            <w:tcBorders>
              <w:top w:val="single" w:sz="4" w:space="0" w:color="000000"/>
              <w:left w:val="single" w:sz="4" w:space="0" w:color="000000"/>
              <w:bottom w:val="single" w:sz="4" w:space="0" w:color="000000"/>
              <w:right w:val="single" w:sz="4" w:space="0" w:color="000000"/>
            </w:tcBorders>
            <w:shd w:val="clear" w:color="auto" w:fill="auto"/>
          </w:tcPr>
          <w:p w14:paraId="495F3C33" w14:textId="77777777" w:rsidR="00F11107" w:rsidRPr="004612B7" w:rsidRDefault="00F11107">
            <w:pPr>
              <w:autoSpaceDE w:val="0"/>
              <w:snapToGrid w:val="0"/>
              <w:jc w:val="center"/>
              <w:rPr>
                <w:rFonts w:ascii="Tahoma" w:hAnsi="Tahoma" w:cs="Tahoma"/>
                <w:b/>
                <w:sz w:val="22"/>
                <w:szCs w:val="22"/>
              </w:rPr>
            </w:pPr>
          </w:p>
          <w:p w14:paraId="659551DB" w14:textId="77777777" w:rsidR="00F11107" w:rsidRPr="004612B7" w:rsidRDefault="00F11107">
            <w:pPr>
              <w:autoSpaceDE w:val="0"/>
              <w:jc w:val="center"/>
              <w:rPr>
                <w:rFonts w:ascii="Tahoma" w:hAnsi="Tahoma" w:cs="Tahoma"/>
                <w:b/>
                <w:sz w:val="22"/>
                <w:szCs w:val="22"/>
              </w:rPr>
            </w:pPr>
            <w:r w:rsidRPr="004612B7">
              <w:rPr>
                <w:rFonts w:ascii="Tahoma" w:hAnsi="Tahoma" w:cs="Tahoma"/>
                <w:b/>
                <w:sz w:val="22"/>
                <w:szCs w:val="22"/>
              </w:rPr>
              <w:t>3.3 CARATTERISTICHE DEL PROCESSO D’APPRENDIMENTO</w:t>
            </w:r>
          </w:p>
          <w:p w14:paraId="2C723CE4" w14:textId="77777777" w:rsidR="00F11107" w:rsidRPr="004612B7" w:rsidRDefault="00F11107">
            <w:pPr>
              <w:autoSpaceDE w:val="0"/>
              <w:jc w:val="center"/>
              <w:rPr>
                <w:rFonts w:ascii="Tahoma" w:hAnsi="Tahoma" w:cs="Tahoma"/>
                <w:sz w:val="22"/>
                <w:szCs w:val="22"/>
              </w:rPr>
            </w:pPr>
            <w:r w:rsidRPr="004612B7">
              <w:rPr>
                <w:rFonts w:ascii="Tahoma" w:hAnsi="Tahoma" w:cs="Tahoma"/>
                <w:b/>
                <w:sz w:val="22"/>
                <w:szCs w:val="22"/>
              </w:rPr>
              <w:t>(per tutti gli alunni con  BES)</w:t>
            </w:r>
          </w:p>
        </w:tc>
      </w:tr>
      <w:tr w:rsidR="00F11107" w:rsidRPr="004612B7" w14:paraId="1BA68C53" w14:textId="77777777">
        <w:trPr>
          <w:trHeight w:val="1701"/>
        </w:trPr>
        <w:tc>
          <w:tcPr>
            <w:tcW w:w="10601" w:type="dxa"/>
            <w:tcBorders>
              <w:top w:val="single" w:sz="4" w:space="0" w:color="000000"/>
              <w:left w:val="single" w:sz="4" w:space="0" w:color="000000"/>
              <w:bottom w:val="single" w:sz="4" w:space="0" w:color="000000"/>
              <w:right w:val="single" w:sz="4" w:space="0" w:color="000000"/>
            </w:tcBorders>
            <w:shd w:val="clear" w:color="auto" w:fill="auto"/>
          </w:tcPr>
          <w:p w14:paraId="717A73B6" w14:textId="77777777" w:rsidR="00F11107" w:rsidRPr="004612B7" w:rsidRDefault="00F11107">
            <w:pPr>
              <w:autoSpaceDE w:val="0"/>
              <w:snapToGrid w:val="0"/>
              <w:rPr>
                <w:rFonts w:ascii="Tahoma" w:hAnsi="Tahoma" w:cs="Tahoma"/>
                <w:sz w:val="22"/>
                <w:szCs w:val="22"/>
              </w:rPr>
            </w:pPr>
          </w:p>
          <w:p w14:paraId="01B5F858"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lentezza ed errori nella lettura cui può conseguire difficoltà nella comprensione del testo;</w:t>
            </w:r>
          </w:p>
          <w:p w14:paraId="3D04F8BF" w14:textId="77777777" w:rsidR="00F11107" w:rsidRPr="004612B7" w:rsidRDefault="00F11107">
            <w:pPr>
              <w:autoSpaceDE w:val="0"/>
              <w:spacing w:line="360" w:lineRule="auto"/>
              <w:rPr>
                <w:rFonts w:ascii="Tahoma"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difficoltà nei processi di automatizzazione della letto-scrittura che rende difficile o impossibile eseguire</w:t>
            </w:r>
          </w:p>
          <w:p w14:paraId="02C79ABF" w14:textId="77777777" w:rsidR="00F11107" w:rsidRPr="004612B7" w:rsidRDefault="00F11107">
            <w:pPr>
              <w:autoSpaceDE w:val="0"/>
              <w:spacing w:line="360" w:lineRule="auto"/>
              <w:rPr>
                <w:rFonts w:ascii="Tahoma" w:eastAsia="Arial" w:hAnsi="Tahoma" w:cs="Tahoma"/>
                <w:sz w:val="22"/>
                <w:szCs w:val="22"/>
              </w:rPr>
            </w:pPr>
            <w:r w:rsidRPr="004612B7">
              <w:rPr>
                <w:rFonts w:ascii="Tahoma" w:hAnsi="Tahoma" w:cs="Tahoma"/>
                <w:sz w:val="22"/>
                <w:szCs w:val="22"/>
              </w:rPr>
              <w:t>contemporaneamente due procedimenti (ascoltare e scrivere, ascoltare e seguire sul testo);</w:t>
            </w:r>
          </w:p>
          <w:p w14:paraId="3E885652"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difficoltà nell’espressione della lingua scritta. Disortografia e disgrafia.</w:t>
            </w:r>
          </w:p>
          <w:p w14:paraId="0F6465D4"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difficoltà nel recuperare rapidamente dalla memoria nozioni già acquisite e comprese, cui consegue difficoltà e lentezza nell’esposizione durante le interrogazioni.</w:t>
            </w:r>
          </w:p>
          <w:p w14:paraId="19A33EEC"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difficoltà nella lingua straniera (comprensione, lettura e scrittura).</w:t>
            </w:r>
          </w:p>
          <w:p w14:paraId="26B1B376"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scarse capacità di concentrazione prolungata</w:t>
            </w:r>
          </w:p>
          <w:p w14:paraId="0A3E7389" w14:textId="77777777" w:rsidR="00F11107" w:rsidRDefault="00F11107">
            <w:pPr>
              <w:autoSpaceDE w:val="0"/>
              <w:spacing w:line="360" w:lineRule="auto"/>
              <w:rPr>
                <w:rFonts w:ascii="Tahoma"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 xml:space="preserve">facile </w:t>
            </w:r>
            <w:proofErr w:type="spellStart"/>
            <w:r w:rsidRPr="004612B7">
              <w:rPr>
                <w:rFonts w:ascii="Tahoma" w:hAnsi="Tahoma" w:cs="Tahoma"/>
                <w:sz w:val="22"/>
                <w:szCs w:val="22"/>
              </w:rPr>
              <w:t>stancabilità</w:t>
            </w:r>
            <w:proofErr w:type="spellEnd"/>
            <w:r w:rsidRPr="004612B7">
              <w:rPr>
                <w:rFonts w:ascii="Tahoma" w:hAnsi="Tahoma" w:cs="Tahoma"/>
                <w:sz w:val="22"/>
                <w:szCs w:val="22"/>
              </w:rPr>
              <w:t xml:space="preserve"> e lentezza nei tempi di recupero.</w:t>
            </w:r>
          </w:p>
          <w:p w14:paraId="18E3150E" w14:textId="77777777" w:rsidR="00E764CA" w:rsidRPr="00E764CA" w:rsidRDefault="00E764CA">
            <w:pPr>
              <w:autoSpaceDE w:val="0"/>
              <w:spacing w:line="360" w:lineRule="auto"/>
              <w:rPr>
                <w:rFonts w:ascii="Tahoma" w:hAnsi="Tahoma" w:cs="Tahoma"/>
                <w:b/>
                <w:sz w:val="16"/>
                <w:szCs w:val="16"/>
                <w:u w:val="single"/>
              </w:rPr>
            </w:pPr>
          </w:p>
          <w:p w14:paraId="5AAB7C19" w14:textId="77777777" w:rsidR="00F11107" w:rsidRPr="004612B7" w:rsidRDefault="00F11107">
            <w:pPr>
              <w:autoSpaceDE w:val="0"/>
              <w:spacing w:line="360" w:lineRule="auto"/>
              <w:rPr>
                <w:rFonts w:ascii="Tahoma" w:eastAsia="Arial" w:hAnsi="Tahoma" w:cs="Tahoma"/>
                <w:sz w:val="22"/>
                <w:szCs w:val="22"/>
              </w:rPr>
            </w:pPr>
            <w:r w:rsidRPr="004612B7">
              <w:rPr>
                <w:rFonts w:ascii="Tahoma" w:hAnsi="Tahoma" w:cs="Tahoma"/>
                <w:b/>
                <w:sz w:val="22"/>
                <w:szCs w:val="22"/>
                <w:u w:val="single"/>
              </w:rPr>
              <w:t xml:space="preserve">Difficoltà nel memorizzare: </w:t>
            </w:r>
          </w:p>
          <w:p w14:paraId="7FC4A5E4"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 xml:space="preserve">tabelline,      </w:t>
            </w: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 xml:space="preserve">formule,       </w:t>
            </w: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 xml:space="preserve">sequenze e procedure,      </w:t>
            </w: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 xml:space="preserve">forme grammaticali </w:t>
            </w:r>
          </w:p>
          <w:p w14:paraId="361D21BA" w14:textId="77777777" w:rsidR="00F11107" w:rsidRDefault="00F11107">
            <w:pPr>
              <w:autoSpaceDE w:val="0"/>
              <w:spacing w:line="360" w:lineRule="auto"/>
              <w:rPr>
                <w:rFonts w:ascii="Tahoma"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categorizzazioni, nomi dei tempi verbali, nomi delle strutture grammaticali italiane e straniere...</w:t>
            </w:r>
          </w:p>
          <w:p w14:paraId="16A3A6D4" w14:textId="77777777" w:rsidR="00E764CA" w:rsidRPr="00E764CA" w:rsidRDefault="00E764CA">
            <w:pPr>
              <w:autoSpaceDE w:val="0"/>
              <w:spacing w:line="360" w:lineRule="auto"/>
              <w:rPr>
                <w:rFonts w:ascii="Tahoma" w:hAnsi="Tahoma" w:cs="Tahoma"/>
                <w:b/>
                <w:sz w:val="16"/>
                <w:szCs w:val="16"/>
                <w:u w:val="single"/>
              </w:rPr>
            </w:pPr>
          </w:p>
          <w:p w14:paraId="1F43C6B8" w14:textId="77777777" w:rsidR="00F11107" w:rsidRPr="004612B7" w:rsidRDefault="00F11107">
            <w:pPr>
              <w:autoSpaceDE w:val="0"/>
              <w:spacing w:line="360" w:lineRule="auto"/>
              <w:rPr>
                <w:rFonts w:ascii="Tahoma" w:eastAsia="Arial" w:hAnsi="Tahoma" w:cs="Tahoma"/>
                <w:sz w:val="22"/>
                <w:szCs w:val="22"/>
              </w:rPr>
            </w:pPr>
            <w:r w:rsidRPr="004612B7">
              <w:rPr>
                <w:rFonts w:ascii="Tahoma" w:hAnsi="Tahoma" w:cs="Tahoma"/>
                <w:b/>
                <w:sz w:val="22"/>
                <w:szCs w:val="22"/>
                <w:u w:val="single"/>
              </w:rPr>
              <w:t>Strategie utilizzate nello studio:</w:t>
            </w:r>
          </w:p>
          <w:p w14:paraId="062B4110"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sottolinea, identifica parole-chiave, fa schemi e/o mappe autonomamente…</w:t>
            </w:r>
          </w:p>
          <w:p w14:paraId="446BA97A"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utilizza schemi e/o mappe fatte da altri (insegnanti, tutor, genitori…)</w:t>
            </w:r>
          </w:p>
          <w:p w14:paraId="71517CAB" w14:textId="77777777" w:rsidR="00F11107" w:rsidRPr="004612B7" w:rsidRDefault="00F11107">
            <w:pPr>
              <w:autoSpaceDE w:val="0"/>
              <w:spacing w:line="360" w:lineRule="auto"/>
              <w:rPr>
                <w:rFonts w:ascii="Tahoma"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elabora il testo scritto al computer, utilizzando il correttore ortografico e/o la sintesi vocale….</w:t>
            </w:r>
          </w:p>
          <w:p w14:paraId="5E2893AC" w14:textId="77777777" w:rsidR="00F11107" w:rsidRPr="00E764CA" w:rsidRDefault="00F11107">
            <w:pPr>
              <w:autoSpaceDE w:val="0"/>
              <w:spacing w:line="360" w:lineRule="auto"/>
              <w:rPr>
                <w:rFonts w:ascii="Tahoma" w:hAnsi="Tahoma" w:cs="Tahoma"/>
                <w:sz w:val="16"/>
                <w:szCs w:val="16"/>
              </w:rPr>
            </w:pPr>
          </w:p>
          <w:p w14:paraId="55B60885" w14:textId="77777777" w:rsidR="00F11107" w:rsidRPr="004612B7" w:rsidRDefault="00F11107">
            <w:pPr>
              <w:autoSpaceDE w:val="0"/>
              <w:spacing w:line="360" w:lineRule="auto"/>
              <w:rPr>
                <w:rFonts w:ascii="Tahoma" w:hAnsi="Tahoma" w:cs="Tahoma"/>
                <w:b/>
                <w:sz w:val="22"/>
                <w:szCs w:val="22"/>
              </w:rPr>
            </w:pPr>
            <w:r w:rsidRPr="004612B7">
              <w:rPr>
                <w:rFonts w:ascii="Tahoma" w:hAnsi="Tahoma" w:cs="Tahoma"/>
                <w:b/>
                <w:sz w:val="22"/>
                <w:szCs w:val="22"/>
                <w:u w:val="single"/>
              </w:rPr>
              <w:t>Nello svolgimento di un compito assegnato a scuola:</w:t>
            </w:r>
          </w:p>
          <w:p w14:paraId="4371CAC1" w14:textId="77777777" w:rsidR="00F11107" w:rsidRPr="004612B7" w:rsidRDefault="00F11107">
            <w:pPr>
              <w:autoSpaceDE w:val="0"/>
              <w:spacing w:line="360" w:lineRule="auto"/>
              <w:rPr>
                <w:rFonts w:ascii="Tahoma" w:hAnsi="Tahoma" w:cs="Tahoma"/>
                <w:sz w:val="22"/>
                <w:szCs w:val="22"/>
              </w:rPr>
            </w:pPr>
            <w:r w:rsidRPr="004612B7">
              <w:rPr>
                <w:rFonts w:ascii="Tahoma" w:hAnsi="Tahoma" w:cs="Tahoma"/>
                <w:b/>
                <w:sz w:val="22"/>
                <w:szCs w:val="22"/>
              </w:rPr>
              <w:t>Grado di autonomia</w:t>
            </w:r>
            <w:r w:rsidRPr="004612B7">
              <w:rPr>
                <w:rFonts w:ascii="Tahoma" w:hAnsi="Tahoma" w:cs="Tahoma"/>
                <w:sz w:val="22"/>
                <w:szCs w:val="22"/>
              </w:rPr>
              <w:t>:</w:t>
            </w:r>
            <w:r w:rsidRPr="004612B7">
              <w:rPr>
                <w:rFonts w:ascii="Tahoma" w:hAnsi="Tahoma" w:cs="Tahoma"/>
                <w:sz w:val="22"/>
                <w:szCs w:val="22"/>
              </w:rPr>
              <w:tab/>
              <w:t xml:space="preserve"> □ insufficiente</w:t>
            </w:r>
            <w:r w:rsidRPr="004612B7">
              <w:rPr>
                <w:rFonts w:ascii="Tahoma" w:hAnsi="Tahoma" w:cs="Tahoma"/>
                <w:sz w:val="22"/>
                <w:szCs w:val="22"/>
              </w:rPr>
              <w:tab/>
              <w:t>□ scarso</w:t>
            </w:r>
            <w:r w:rsidRPr="004612B7">
              <w:rPr>
                <w:rFonts w:ascii="Tahoma" w:hAnsi="Tahoma" w:cs="Tahoma"/>
                <w:sz w:val="22"/>
                <w:szCs w:val="22"/>
              </w:rPr>
              <w:tab/>
            </w:r>
            <w:r w:rsidRPr="004612B7">
              <w:rPr>
                <w:rFonts w:ascii="Tahoma" w:hAnsi="Tahoma" w:cs="Tahoma"/>
                <w:sz w:val="22"/>
                <w:szCs w:val="22"/>
              </w:rPr>
              <w:tab/>
              <w:t>□ buono</w:t>
            </w:r>
            <w:r w:rsidRPr="004612B7">
              <w:rPr>
                <w:rFonts w:ascii="Tahoma" w:hAnsi="Tahoma" w:cs="Tahoma"/>
                <w:sz w:val="22"/>
                <w:szCs w:val="22"/>
              </w:rPr>
              <w:tab/>
            </w:r>
            <w:r w:rsidRPr="004612B7">
              <w:rPr>
                <w:rFonts w:ascii="Tahoma" w:hAnsi="Tahoma" w:cs="Tahoma"/>
                <w:sz w:val="22"/>
                <w:szCs w:val="22"/>
              </w:rPr>
              <w:tab/>
              <w:t xml:space="preserve">□ ottimo </w:t>
            </w:r>
          </w:p>
          <w:p w14:paraId="7F7C324A"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 xml:space="preserve">□ </w:t>
            </w:r>
            <w:r w:rsidRPr="004612B7">
              <w:rPr>
                <w:rFonts w:ascii="Tahoma" w:hAnsi="Tahoma" w:cs="Tahoma"/>
                <w:sz w:val="22"/>
                <w:szCs w:val="22"/>
              </w:rPr>
              <w:t>ricorre all’aiuto dell’insegnante per ulteriori spiegazioni</w:t>
            </w:r>
          </w:p>
          <w:p w14:paraId="5AA23B77"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ricorre all’aiuto di un compagno</w:t>
            </w:r>
          </w:p>
          <w:p w14:paraId="1CD0245E"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tende a copiare</w:t>
            </w:r>
          </w:p>
          <w:p w14:paraId="780FDF58" w14:textId="77777777" w:rsidR="00F11107" w:rsidRPr="004612B7" w:rsidRDefault="00F11107">
            <w:pPr>
              <w:autoSpaceDE w:val="0"/>
              <w:spacing w:line="360" w:lineRule="auto"/>
              <w:rPr>
                <w:rFonts w:ascii="Tahoma"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utilizza strumenti compensativi</w:t>
            </w:r>
          </w:p>
          <w:p w14:paraId="13F831D3" w14:textId="77777777" w:rsidR="00F11107" w:rsidRPr="004612B7" w:rsidRDefault="00F11107">
            <w:pPr>
              <w:autoSpaceDE w:val="0"/>
              <w:spacing w:line="360" w:lineRule="auto"/>
              <w:rPr>
                <w:rFonts w:ascii="Tahoma" w:hAnsi="Tahoma" w:cs="Tahoma"/>
                <w:b/>
                <w:sz w:val="22"/>
                <w:szCs w:val="22"/>
              </w:rPr>
            </w:pPr>
            <w:r w:rsidRPr="004612B7">
              <w:rPr>
                <w:rFonts w:ascii="Tahoma" w:hAnsi="Tahoma" w:cs="Tahoma"/>
                <w:b/>
                <w:sz w:val="22"/>
                <w:szCs w:val="22"/>
                <w:u w:val="single"/>
              </w:rPr>
              <w:t xml:space="preserve">Nello svolgimento dei compiti per casa: </w:t>
            </w:r>
          </w:p>
          <w:p w14:paraId="339C330F" w14:textId="77777777" w:rsidR="00F11107" w:rsidRPr="004612B7" w:rsidRDefault="00F11107">
            <w:pPr>
              <w:autoSpaceDE w:val="0"/>
              <w:spacing w:line="360" w:lineRule="auto"/>
              <w:rPr>
                <w:rFonts w:ascii="Tahoma" w:eastAsia="Arial" w:hAnsi="Tahoma" w:cs="Tahoma"/>
                <w:sz w:val="22"/>
                <w:szCs w:val="22"/>
              </w:rPr>
            </w:pPr>
            <w:r w:rsidRPr="004612B7">
              <w:rPr>
                <w:rFonts w:ascii="Tahoma" w:hAnsi="Tahoma" w:cs="Tahoma"/>
                <w:b/>
                <w:sz w:val="22"/>
                <w:szCs w:val="22"/>
              </w:rPr>
              <w:t>Grado di autonomia:</w:t>
            </w:r>
            <w:r w:rsidRPr="004612B7">
              <w:rPr>
                <w:rFonts w:ascii="Tahoma" w:hAnsi="Tahoma" w:cs="Tahoma"/>
                <w:sz w:val="22"/>
                <w:szCs w:val="22"/>
              </w:rPr>
              <w:tab/>
              <w:t>□ insufficiente</w:t>
            </w:r>
            <w:r w:rsidRPr="004612B7">
              <w:rPr>
                <w:rFonts w:ascii="Tahoma" w:hAnsi="Tahoma" w:cs="Tahoma"/>
                <w:sz w:val="22"/>
                <w:szCs w:val="22"/>
              </w:rPr>
              <w:tab/>
              <w:t>□ scarso</w:t>
            </w:r>
            <w:r w:rsidRPr="004612B7">
              <w:rPr>
                <w:rFonts w:ascii="Tahoma" w:hAnsi="Tahoma" w:cs="Tahoma"/>
                <w:sz w:val="22"/>
                <w:szCs w:val="22"/>
              </w:rPr>
              <w:tab/>
            </w:r>
            <w:r w:rsidRPr="004612B7">
              <w:rPr>
                <w:rFonts w:ascii="Tahoma" w:hAnsi="Tahoma" w:cs="Tahoma"/>
                <w:sz w:val="22"/>
                <w:szCs w:val="22"/>
              </w:rPr>
              <w:tab/>
              <w:t>□ buono</w:t>
            </w:r>
            <w:r w:rsidRPr="004612B7">
              <w:rPr>
                <w:rFonts w:ascii="Tahoma" w:hAnsi="Tahoma" w:cs="Tahoma"/>
                <w:sz w:val="22"/>
                <w:szCs w:val="22"/>
              </w:rPr>
              <w:tab/>
            </w:r>
            <w:r w:rsidRPr="004612B7">
              <w:rPr>
                <w:rFonts w:ascii="Tahoma" w:hAnsi="Tahoma" w:cs="Tahoma"/>
                <w:sz w:val="22"/>
                <w:szCs w:val="22"/>
              </w:rPr>
              <w:tab/>
              <w:t xml:space="preserve">□ ottimo </w:t>
            </w:r>
          </w:p>
          <w:p w14:paraId="0A5FA443"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ricorre all’aiuto di un tutor</w:t>
            </w:r>
          </w:p>
          <w:p w14:paraId="122D61B4"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ricorre all’aiuto di un genitore</w:t>
            </w:r>
          </w:p>
          <w:p w14:paraId="7209F52E"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ricorre all’aiuto di un compagno</w:t>
            </w:r>
          </w:p>
          <w:p w14:paraId="030FC7CC" w14:textId="77777777" w:rsidR="00F11107" w:rsidRPr="004612B7" w:rsidRDefault="00F11107">
            <w:pPr>
              <w:autoSpaceDE w:val="0"/>
              <w:spacing w:line="360" w:lineRule="auto"/>
              <w:rPr>
                <w:rFonts w:ascii="Tahoma" w:hAnsi="Tahoma" w:cs="Tahoma"/>
                <w:b/>
                <w:sz w:val="22"/>
                <w:szCs w:val="22"/>
                <w:u w:val="single"/>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utilizza strumenti compensativi</w:t>
            </w:r>
          </w:p>
          <w:p w14:paraId="0F7087BF" w14:textId="77777777" w:rsidR="00F11107" w:rsidRPr="004612B7" w:rsidRDefault="00F11107">
            <w:pPr>
              <w:autoSpaceDE w:val="0"/>
              <w:spacing w:line="360" w:lineRule="auto"/>
              <w:rPr>
                <w:rFonts w:ascii="Tahoma" w:eastAsia="Arial" w:hAnsi="Tahoma" w:cs="Tahoma"/>
                <w:sz w:val="22"/>
                <w:szCs w:val="22"/>
              </w:rPr>
            </w:pPr>
            <w:r w:rsidRPr="004612B7">
              <w:rPr>
                <w:rFonts w:ascii="Tahoma" w:hAnsi="Tahoma" w:cs="Tahoma"/>
                <w:b/>
                <w:sz w:val="22"/>
                <w:szCs w:val="22"/>
                <w:u w:val="single"/>
              </w:rPr>
              <w:t>Strumenti utilizzati:</w:t>
            </w:r>
          </w:p>
          <w:p w14:paraId="6B146B6D"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strumenti informatici (pc, videoscrittura con correttore ortografico)</w:t>
            </w:r>
          </w:p>
          <w:p w14:paraId="096A188E"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tecnologia di sintesi vocale</w:t>
            </w:r>
          </w:p>
          <w:p w14:paraId="463CBF0D"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lastRenderedPageBreak/>
              <w:t>□</w:t>
            </w:r>
            <w:r w:rsidRPr="004612B7">
              <w:rPr>
                <w:rFonts w:ascii="Tahoma" w:eastAsia="Calibri" w:hAnsi="Tahoma" w:cs="Tahoma"/>
                <w:sz w:val="22"/>
                <w:szCs w:val="22"/>
              </w:rPr>
              <w:t xml:space="preserve"> </w:t>
            </w:r>
            <w:r w:rsidRPr="004612B7">
              <w:rPr>
                <w:rFonts w:ascii="Tahoma" w:hAnsi="Tahoma" w:cs="Tahoma"/>
                <w:sz w:val="22"/>
                <w:szCs w:val="22"/>
              </w:rPr>
              <w:t>testi semplificati e/o ridotti</w:t>
            </w:r>
          </w:p>
          <w:p w14:paraId="237A29CB"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 xml:space="preserve">fotocopie </w:t>
            </w:r>
          </w:p>
          <w:p w14:paraId="20A222F2"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schemi e mappe</w:t>
            </w:r>
          </w:p>
          <w:p w14:paraId="07235B5C"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 xml:space="preserve">appunti scritti al pc </w:t>
            </w:r>
          </w:p>
          <w:p w14:paraId="727489CC"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registrazioni digitali</w:t>
            </w:r>
          </w:p>
          <w:p w14:paraId="7BD74BD8"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materiali multimediali (video, simulazioni…)</w:t>
            </w:r>
          </w:p>
          <w:p w14:paraId="0D859DAD"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testi con immagini strettamente attinenti al testo</w:t>
            </w:r>
          </w:p>
          <w:p w14:paraId="59FEA13B" w14:textId="77777777" w:rsidR="00F11107" w:rsidRPr="004612B7" w:rsidRDefault="00F11107">
            <w:pPr>
              <w:autoSpaceDE w:val="0"/>
              <w:spacing w:line="360" w:lineRule="auto"/>
              <w:rPr>
                <w:rFonts w:ascii="Tahoma" w:eastAsia="Arial" w:hAnsi="Tahoma" w:cs="Tahoma"/>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 xml:space="preserve">testi adattati con ampie spaziature e interlinee </w:t>
            </w:r>
          </w:p>
          <w:p w14:paraId="187C34CB" w14:textId="77777777" w:rsidR="00F11107" w:rsidRPr="004612B7" w:rsidRDefault="00F11107">
            <w:pPr>
              <w:autoSpaceDE w:val="0"/>
              <w:spacing w:line="360" w:lineRule="auto"/>
              <w:rPr>
                <w:rFonts w:ascii="Tahoma" w:hAnsi="Tahoma" w:cs="Tahoma"/>
                <w:b/>
                <w:sz w:val="22"/>
                <w:szCs w:val="22"/>
              </w:rPr>
            </w:pPr>
            <w:r w:rsidRPr="004612B7">
              <w:rPr>
                <w:rFonts w:ascii="Tahoma" w:eastAsia="Aria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altro …………………………………………………………………………………………………</w:t>
            </w:r>
          </w:p>
          <w:p w14:paraId="700219D9" w14:textId="77777777" w:rsidR="00F11107" w:rsidRPr="004612B7" w:rsidRDefault="00F11107">
            <w:pPr>
              <w:autoSpaceDE w:val="0"/>
              <w:jc w:val="center"/>
              <w:rPr>
                <w:rFonts w:ascii="Tahoma" w:hAnsi="Tahoma" w:cs="Tahoma"/>
                <w:b/>
                <w:sz w:val="22"/>
                <w:szCs w:val="22"/>
              </w:rPr>
            </w:pPr>
          </w:p>
        </w:tc>
      </w:tr>
    </w:tbl>
    <w:p w14:paraId="5F62149B" w14:textId="77777777" w:rsidR="00F11107" w:rsidRPr="004612B7" w:rsidRDefault="00F11107">
      <w:pPr>
        <w:autoSpaceDE w:val="0"/>
        <w:rPr>
          <w:rFonts w:ascii="Tahoma" w:hAnsi="Tahoma" w:cs="Tahoma"/>
          <w:sz w:val="22"/>
          <w:szCs w:val="22"/>
        </w:rPr>
      </w:pPr>
    </w:p>
    <w:tbl>
      <w:tblPr>
        <w:tblW w:w="10601" w:type="dxa"/>
        <w:tblInd w:w="-373" w:type="dxa"/>
        <w:tblLayout w:type="fixed"/>
        <w:tblLook w:val="0000" w:firstRow="0" w:lastRow="0" w:firstColumn="0" w:lastColumn="0" w:noHBand="0" w:noVBand="0"/>
      </w:tblPr>
      <w:tblGrid>
        <w:gridCol w:w="2940"/>
        <w:gridCol w:w="7661"/>
      </w:tblGrid>
      <w:tr w:rsidR="00F11107" w:rsidRPr="004612B7" w14:paraId="731706DB" w14:textId="77777777" w:rsidTr="007C1912">
        <w:trPr>
          <w:trHeight w:val="567"/>
        </w:trPr>
        <w:tc>
          <w:tcPr>
            <w:tcW w:w="2940" w:type="dxa"/>
            <w:tcBorders>
              <w:top w:val="single" w:sz="4" w:space="0" w:color="000000"/>
              <w:left w:val="single" w:sz="4" w:space="0" w:color="000000"/>
              <w:bottom w:val="single" w:sz="4" w:space="0" w:color="000000"/>
            </w:tcBorders>
            <w:shd w:val="clear" w:color="auto" w:fill="auto"/>
          </w:tcPr>
          <w:p w14:paraId="50BD70F3" w14:textId="77777777" w:rsidR="00F11107" w:rsidRPr="004612B7" w:rsidRDefault="00F11107">
            <w:pPr>
              <w:snapToGrid w:val="0"/>
              <w:spacing w:before="2" w:line="100" w:lineRule="exact"/>
              <w:rPr>
                <w:rFonts w:ascii="Tahoma" w:hAnsi="Tahoma" w:cs="Tahoma"/>
                <w:b/>
                <w:sz w:val="22"/>
                <w:szCs w:val="22"/>
              </w:rPr>
            </w:pPr>
          </w:p>
          <w:p w14:paraId="0EA2F0AC" w14:textId="77777777" w:rsidR="00F11107" w:rsidRPr="004612B7" w:rsidRDefault="00F11107">
            <w:pPr>
              <w:ind w:left="102"/>
              <w:rPr>
                <w:rFonts w:ascii="Tahoma" w:eastAsia="Symbol" w:hAnsi="Tahoma" w:cs="Tahoma"/>
                <w:spacing w:val="1"/>
                <w:sz w:val="22"/>
                <w:szCs w:val="22"/>
              </w:rPr>
            </w:pPr>
            <w:r w:rsidRPr="004612B7">
              <w:rPr>
                <w:rFonts w:ascii="Tahoma" w:eastAsia="Verdana" w:hAnsi="Tahoma" w:cs="Tahoma"/>
                <w:b/>
                <w:spacing w:val="1"/>
                <w:sz w:val="22"/>
                <w:szCs w:val="22"/>
              </w:rPr>
              <w:t>F</w:t>
            </w:r>
            <w:r w:rsidRPr="004612B7">
              <w:rPr>
                <w:rFonts w:ascii="Tahoma" w:eastAsia="Verdana" w:hAnsi="Tahoma" w:cs="Tahoma"/>
                <w:b/>
                <w:spacing w:val="-1"/>
                <w:sz w:val="22"/>
                <w:szCs w:val="22"/>
              </w:rPr>
              <w:t>r</w:t>
            </w:r>
            <w:r w:rsidRPr="004612B7">
              <w:rPr>
                <w:rFonts w:ascii="Tahoma" w:eastAsia="Verdana" w:hAnsi="Tahoma" w:cs="Tahoma"/>
                <w:b/>
                <w:sz w:val="22"/>
                <w:szCs w:val="22"/>
              </w:rPr>
              <w:t>e</w:t>
            </w:r>
            <w:r w:rsidRPr="004612B7">
              <w:rPr>
                <w:rFonts w:ascii="Tahoma" w:eastAsia="Verdana" w:hAnsi="Tahoma" w:cs="Tahoma"/>
                <w:b/>
                <w:spacing w:val="1"/>
                <w:sz w:val="22"/>
                <w:szCs w:val="22"/>
              </w:rPr>
              <w:t>q</w:t>
            </w:r>
            <w:r w:rsidRPr="004612B7">
              <w:rPr>
                <w:rFonts w:ascii="Tahoma" w:eastAsia="Verdana" w:hAnsi="Tahoma" w:cs="Tahoma"/>
                <w:b/>
                <w:spacing w:val="-1"/>
                <w:sz w:val="22"/>
                <w:szCs w:val="22"/>
              </w:rPr>
              <w:t>u</w:t>
            </w:r>
            <w:r w:rsidRPr="004612B7">
              <w:rPr>
                <w:rFonts w:ascii="Tahoma" w:eastAsia="Verdana" w:hAnsi="Tahoma" w:cs="Tahoma"/>
                <w:b/>
                <w:spacing w:val="-2"/>
                <w:sz w:val="22"/>
                <w:szCs w:val="22"/>
              </w:rPr>
              <w:t>e</w:t>
            </w:r>
            <w:r w:rsidRPr="004612B7">
              <w:rPr>
                <w:rFonts w:ascii="Tahoma" w:eastAsia="Verdana" w:hAnsi="Tahoma" w:cs="Tahoma"/>
                <w:b/>
                <w:spacing w:val="-1"/>
                <w:sz w:val="22"/>
                <w:szCs w:val="22"/>
              </w:rPr>
              <w:t>n</w:t>
            </w:r>
            <w:r w:rsidRPr="004612B7">
              <w:rPr>
                <w:rFonts w:ascii="Tahoma" w:eastAsia="Verdana" w:hAnsi="Tahoma" w:cs="Tahoma"/>
                <w:b/>
                <w:sz w:val="22"/>
                <w:szCs w:val="22"/>
              </w:rPr>
              <w:t>za</w:t>
            </w:r>
            <w:r w:rsidRPr="004612B7">
              <w:rPr>
                <w:rFonts w:ascii="Tahoma" w:hAnsi="Tahoma" w:cs="Tahoma"/>
                <w:b/>
                <w:spacing w:val="15"/>
                <w:sz w:val="22"/>
                <w:szCs w:val="22"/>
              </w:rPr>
              <w:t xml:space="preserve"> </w:t>
            </w:r>
            <w:r w:rsidRPr="004612B7">
              <w:rPr>
                <w:rFonts w:ascii="Tahoma" w:eastAsia="Verdana" w:hAnsi="Tahoma" w:cs="Tahoma"/>
                <w:b/>
                <w:sz w:val="22"/>
                <w:szCs w:val="22"/>
              </w:rPr>
              <w:t>sc</w:t>
            </w:r>
            <w:r w:rsidRPr="004612B7">
              <w:rPr>
                <w:rFonts w:ascii="Tahoma" w:eastAsia="Verdana" w:hAnsi="Tahoma" w:cs="Tahoma"/>
                <w:b/>
                <w:spacing w:val="1"/>
                <w:sz w:val="22"/>
                <w:szCs w:val="22"/>
              </w:rPr>
              <w:t>o</w:t>
            </w:r>
            <w:r w:rsidRPr="004612B7">
              <w:rPr>
                <w:rFonts w:ascii="Tahoma" w:eastAsia="Verdana" w:hAnsi="Tahoma" w:cs="Tahoma"/>
                <w:b/>
                <w:spacing w:val="-1"/>
                <w:sz w:val="22"/>
                <w:szCs w:val="22"/>
              </w:rPr>
              <w:t>l</w:t>
            </w:r>
            <w:r w:rsidRPr="004612B7">
              <w:rPr>
                <w:rFonts w:ascii="Tahoma" w:eastAsia="Verdana" w:hAnsi="Tahoma" w:cs="Tahoma"/>
                <w:b/>
                <w:spacing w:val="-3"/>
                <w:sz w:val="22"/>
                <w:szCs w:val="22"/>
              </w:rPr>
              <w:t>a</w:t>
            </w:r>
            <w:r w:rsidRPr="004612B7">
              <w:rPr>
                <w:rFonts w:ascii="Tahoma" w:eastAsia="Verdana" w:hAnsi="Tahoma" w:cs="Tahoma"/>
                <w:b/>
                <w:sz w:val="22"/>
                <w:szCs w:val="22"/>
              </w:rPr>
              <w:t>s</w:t>
            </w:r>
            <w:r w:rsidRPr="004612B7">
              <w:rPr>
                <w:rFonts w:ascii="Tahoma" w:eastAsia="Verdana" w:hAnsi="Tahoma" w:cs="Tahoma"/>
                <w:b/>
                <w:spacing w:val="-1"/>
                <w:sz w:val="22"/>
                <w:szCs w:val="22"/>
              </w:rPr>
              <w:t>ti</w:t>
            </w:r>
            <w:r w:rsidRPr="004612B7">
              <w:rPr>
                <w:rFonts w:ascii="Tahoma" w:eastAsia="Verdana" w:hAnsi="Tahoma" w:cs="Tahoma"/>
                <w:b/>
                <w:sz w:val="22"/>
                <w:szCs w:val="22"/>
              </w:rPr>
              <w:t>ca</w:t>
            </w:r>
          </w:p>
        </w:tc>
        <w:tc>
          <w:tcPr>
            <w:tcW w:w="7661" w:type="dxa"/>
            <w:tcBorders>
              <w:top w:val="single" w:sz="4" w:space="0" w:color="000000"/>
              <w:left w:val="single" w:sz="4" w:space="0" w:color="000000"/>
              <w:bottom w:val="single" w:sz="4" w:space="0" w:color="000000"/>
              <w:right w:val="single" w:sz="4" w:space="0" w:color="000000"/>
            </w:tcBorders>
            <w:shd w:val="clear" w:color="auto" w:fill="auto"/>
          </w:tcPr>
          <w:p w14:paraId="1BF7BA86" w14:textId="77777777" w:rsidR="00F11107" w:rsidRPr="004612B7" w:rsidRDefault="00F11107">
            <w:pPr>
              <w:autoSpaceDE w:val="0"/>
              <w:spacing w:line="360" w:lineRule="auto"/>
              <w:rPr>
                <w:rFonts w:ascii="Tahoma" w:eastAsia="Symbol" w:hAnsi="Tahoma" w:cs="Tahoma"/>
                <w:sz w:val="22"/>
                <w:szCs w:val="22"/>
              </w:rPr>
            </w:pPr>
            <w:r w:rsidRPr="004612B7">
              <w:rPr>
                <w:rFonts w:ascii="Tahoma" w:eastAsia="Symbol" w:hAnsi="Tahoma" w:cs="Tahoma"/>
                <w:spacing w:val="1"/>
                <w:sz w:val="22"/>
                <w:szCs w:val="22"/>
              </w:rPr>
              <w:t></w:t>
            </w:r>
            <w:r w:rsidRPr="004612B7">
              <w:rPr>
                <w:rFonts w:ascii="Tahoma" w:eastAsia="Calibri" w:hAnsi="Tahoma" w:cs="Tahoma"/>
                <w:spacing w:val="1"/>
                <w:sz w:val="22"/>
                <w:szCs w:val="22"/>
              </w:rPr>
              <w:t xml:space="preserve">  </w:t>
            </w:r>
            <w:r w:rsidRPr="004612B7">
              <w:rPr>
                <w:rFonts w:ascii="Tahoma" w:eastAsia="Verdana" w:hAnsi="Tahoma" w:cs="Tahoma"/>
                <w:spacing w:val="1"/>
                <w:sz w:val="22"/>
                <w:szCs w:val="22"/>
              </w:rPr>
              <w:t>R</w:t>
            </w:r>
            <w:r w:rsidRPr="004612B7">
              <w:rPr>
                <w:rFonts w:ascii="Tahoma" w:eastAsia="Verdana" w:hAnsi="Tahoma" w:cs="Tahoma"/>
                <w:sz w:val="22"/>
                <w:szCs w:val="22"/>
              </w:rPr>
              <w:t>e</w:t>
            </w:r>
            <w:r w:rsidRPr="004612B7">
              <w:rPr>
                <w:rFonts w:ascii="Tahoma" w:eastAsia="Verdana" w:hAnsi="Tahoma" w:cs="Tahoma"/>
                <w:spacing w:val="-2"/>
                <w:sz w:val="22"/>
                <w:szCs w:val="22"/>
              </w:rPr>
              <w:t>go</w:t>
            </w:r>
            <w:r w:rsidRPr="004612B7">
              <w:rPr>
                <w:rFonts w:ascii="Tahoma" w:eastAsia="Verdana" w:hAnsi="Tahoma" w:cs="Tahoma"/>
                <w:spacing w:val="-1"/>
                <w:sz w:val="22"/>
                <w:szCs w:val="22"/>
              </w:rPr>
              <w:t>l</w:t>
            </w:r>
            <w:r w:rsidRPr="004612B7">
              <w:rPr>
                <w:rFonts w:ascii="Tahoma" w:eastAsia="Verdana" w:hAnsi="Tahoma" w:cs="Tahoma"/>
                <w:sz w:val="22"/>
                <w:szCs w:val="22"/>
              </w:rPr>
              <w:t>a</w:t>
            </w:r>
            <w:r w:rsidRPr="004612B7">
              <w:rPr>
                <w:rFonts w:ascii="Tahoma" w:eastAsia="Verdana" w:hAnsi="Tahoma" w:cs="Tahoma"/>
                <w:spacing w:val="1"/>
                <w:sz w:val="22"/>
                <w:szCs w:val="22"/>
              </w:rPr>
              <w:t>r</w:t>
            </w:r>
            <w:r w:rsidRPr="004612B7">
              <w:rPr>
                <w:rFonts w:ascii="Tahoma" w:eastAsia="Verdana" w:hAnsi="Tahoma" w:cs="Tahoma"/>
                <w:sz w:val="22"/>
                <w:szCs w:val="22"/>
              </w:rPr>
              <w:t>e</w:t>
            </w:r>
            <w:r w:rsidRPr="004612B7">
              <w:rPr>
                <w:rFonts w:ascii="Tahoma" w:hAnsi="Tahoma" w:cs="Tahoma"/>
                <w:sz w:val="22"/>
                <w:szCs w:val="22"/>
              </w:rPr>
              <w:t xml:space="preserve">     </w:t>
            </w:r>
          </w:p>
          <w:p w14:paraId="09BB5776" w14:textId="77777777" w:rsidR="00F11107" w:rsidRPr="004612B7" w:rsidRDefault="00F11107">
            <w:pPr>
              <w:autoSpaceDE w:val="0"/>
              <w:spacing w:line="360" w:lineRule="auto"/>
              <w:rPr>
                <w:rFonts w:ascii="Tahoma" w:hAnsi="Tahoma" w:cs="Tahoma"/>
                <w:sz w:val="22"/>
                <w:szCs w:val="22"/>
              </w:rPr>
            </w:pPr>
            <w:r w:rsidRPr="004612B7">
              <w:rPr>
                <w:rFonts w:ascii="Tahoma" w:eastAsia="Symbol" w:hAnsi="Tahoma" w:cs="Tahoma"/>
                <w:sz w:val="22"/>
                <w:szCs w:val="22"/>
              </w:rPr>
              <w:t></w:t>
            </w:r>
            <w:r w:rsidRPr="004612B7">
              <w:rPr>
                <w:rFonts w:ascii="Tahoma" w:eastAsia="Calibri" w:hAnsi="Tahoma" w:cs="Tahoma"/>
                <w:sz w:val="22"/>
                <w:szCs w:val="22"/>
              </w:rPr>
              <w:t xml:space="preserve">  </w:t>
            </w:r>
            <w:r w:rsidRPr="004612B7">
              <w:rPr>
                <w:rFonts w:ascii="Tahoma" w:eastAsia="Verdana" w:hAnsi="Tahoma" w:cs="Tahoma"/>
                <w:spacing w:val="2"/>
                <w:sz w:val="22"/>
                <w:szCs w:val="22"/>
              </w:rPr>
              <w:t>I</w:t>
            </w:r>
            <w:r w:rsidRPr="004612B7">
              <w:rPr>
                <w:rFonts w:ascii="Tahoma" w:eastAsia="Verdana" w:hAnsi="Tahoma" w:cs="Tahoma"/>
                <w:spacing w:val="-1"/>
                <w:sz w:val="22"/>
                <w:szCs w:val="22"/>
              </w:rPr>
              <w:t>r</w:t>
            </w:r>
            <w:r w:rsidRPr="004612B7">
              <w:rPr>
                <w:rFonts w:ascii="Tahoma" w:eastAsia="Verdana" w:hAnsi="Tahoma" w:cs="Tahoma"/>
                <w:spacing w:val="1"/>
                <w:sz w:val="22"/>
                <w:szCs w:val="22"/>
              </w:rPr>
              <w:t>r</w:t>
            </w:r>
            <w:r w:rsidRPr="004612B7">
              <w:rPr>
                <w:rFonts w:ascii="Tahoma" w:eastAsia="Verdana" w:hAnsi="Tahoma" w:cs="Tahoma"/>
                <w:spacing w:val="-2"/>
                <w:sz w:val="22"/>
                <w:szCs w:val="22"/>
              </w:rPr>
              <w:t>e</w:t>
            </w:r>
            <w:r w:rsidRPr="004612B7">
              <w:rPr>
                <w:rFonts w:ascii="Tahoma" w:eastAsia="Verdana" w:hAnsi="Tahoma" w:cs="Tahoma"/>
                <w:spacing w:val="1"/>
                <w:sz w:val="22"/>
                <w:szCs w:val="22"/>
              </w:rPr>
              <w:t>go</w:t>
            </w:r>
            <w:r w:rsidRPr="004612B7">
              <w:rPr>
                <w:rFonts w:ascii="Tahoma" w:eastAsia="Verdana" w:hAnsi="Tahoma" w:cs="Tahoma"/>
                <w:spacing w:val="-3"/>
                <w:sz w:val="22"/>
                <w:szCs w:val="22"/>
              </w:rPr>
              <w:t>la</w:t>
            </w:r>
            <w:r w:rsidRPr="004612B7">
              <w:rPr>
                <w:rFonts w:ascii="Tahoma" w:eastAsia="Verdana" w:hAnsi="Tahoma" w:cs="Tahoma"/>
                <w:spacing w:val="-1"/>
                <w:sz w:val="22"/>
                <w:szCs w:val="22"/>
              </w:rPr>
              <w:t>r</w:t>
            </w:r>
            <w:r w:rsidRPr="004612B7">
              <w:rPr>
                <w:rFonts w:ascii="Tahoma" w:eastAsia="Verdana" w:hAnsi="Tahoma" w:cs="Tahoma"/>
                <w:sz w:val="22"/>
                <w:szCs w:val="22"/>
              </w:rPr>
              <w:t>e</w:t>
            </w:r>
          </w:p>
        </w:tc>
      </w:tr>
      <w:tr w:rsidR="00F11107" w:rsidRPr="004612B7" w14:paraId="2518CD4C" w14:textId="77777777" w:rsidTr="007C1912">
        <w:trPr>
          <w:trHeight w:val="567"/>
        </w:trPr>
        <w:tc>
          <w:tcPr>
            <w:tcW w:w="2940" w:type="dxa"/>
            <w:tcBorders>
              <w:top w:val="single" w:sz="4" w:space="0" w:color="000000"/>
              <w:left w:val="single" w:sz="4" w:space="0" w:color="000000"/>
              <w:bottom w:val="single" w:sz="4" w:space="0" w:color="000000"/>
            </w:tcBorders>
            <w:shd w:val="clear" w:color="auto" w:fill="auto"/>
          </w:tcPr>
          <w:p w14:paraId="556EFA37" w14:textId="77777777" w:rsidR="00F11107" w:rsidRPr="004612B7" w:rsidRDefault="00F11107">
            <w:pPr>
              <w:spacing w:before="11"/>
              <w:ind w:left="54"/>
              <w:rPr>
                <w:rFonts w:ascii="Tahoma" w:eastAsia="Symbol" w:hAnsi="Tahoma" w:cs="Tahoma"/>
                <w:sz w:val="22"/>
                <w:szCs w:val="22"/>
              </w:rPr>
            </w:pPr>
            <w:r w:rsidRPr="004612B7">
              <w:rPr>
                <w:rFonts w:ascii="Tahoma" w:eastAsia="Verdana" w:hAnsi="Tahoma" w:cs="Tahoma"/>
                <w:b/>
                <w:spacing w:val="1"/>
                <w:sz w:val="22"/>
                <w:szCs w:val="22"/>
              </w:rPr>
              <w:t>R</w:t>
            </w:r>
            <w:r w:rsidRPr="004612B7">
              <w:rPr>
                <w:rFonts w:ascii="Tahoma" w:eastAsia="Verdana" w:hAnsi="Tahoma" w:cs="Tahoma"/>
                <w:b/>
                <w:spacing w:val="-3"/>
                <w:sz w:val="22"/>
                <w:szCs w:val="22"/>
              </w:rPr>
              <w:t>i</w:t>
            </w:r>
            <w:r w:rsidRPr="004612B7">
              <w:rPr>
                <w:rFonts w:ascii="Tahoma" w:eastAsia="Verdana" w:hAnsi="Tahoma" w:cs="Tahoma"/>
                <w:b/>
                <w:sz w:val="22"/>
                <w:szCs w:val="22"/>
              </w:rPr>
              <w:t>s</w:t>
            </w:r>
            <w:r w:rsidRPr="004612B7">
              <w:rPr>
                <w:rFonts w:ascii="Tahoma" w:eastAsia="Verdana" w:hAnsi="Tahoma" w:cs="Tahoma"/>
                <w:b/>
                <w:spacing w:val="-2"/>
                <w:sz w:val="22"/>
                <w:szCs w:val="22"/>
              </w:rPr>
              <w:t>p</w:t>
            </w:r>
            <w:r w:rsidRPr="004612B7">
              <w:rPr>
                <w:rFonts w:ascii="Tahoma" w:eastAsia="Verdana" w:hAnsi="Tahoma" w:cs="Tahoma"/>
                <w:b/>
                <w:sz w:val="22"/>
                <w:szCs w:val="22"/>
              </w:rPr>
              <w:t>e</w:t>
            </w:r>
            <w:r w:rsidRPr="004612B7">
              <w:rPr>
                <w:rFonts w:ascii="Tahoma" w:eastAsia="Verdana" w:hAnsi="Tahoma" w:cs="Tahoma"/>
                <w:b/>
                <w:spacing w:val="-1"/>
                <w:sz w:val="22"/>
                <w:szCs w:val="22"/>
              </w:rPr>
              <w:t>t</w:t>
            </w:r>
            <w:r w:rsidRPr="004612B7">
              <w:rPr>
                <w:rFonts w:ascii="Tahoma" w:eastAsia="Verdana" w:hAnsi="Tahoma" w:cs="Tahoma"/>
                <w:b/>
                <w:spacing w:val="-3"/>
                <w:sz w:val="22"/>
                <w:szCs w:val="22"/>
              </w:rPr>
              <w:t>t</w:t>
            </w:r>
            <w:r w:rsidRPr="004612B7">
              <w:rPr>
                <w:rFonts w:ascii="Tahoma" w:eastAsia="Verdana" w:hAnsi="Tahoma" w:cs="Tahoma"/>
                <w:b/>
                <w:sz w:val="22"/>
                <w:szCs w:val="22"/>
              </w:rPr>
              <w:t>o</w:t>
            </w:r>
            <w:r w:rsidRPr="004612B7">
              <w:rPr>
                <w:rFonts w:ascii="Tahoma" w:hAnsi="Tahoma" w:cs="Tahoma"/>
                <w:b/>
                <w:spacing w:val="16"/>
                <w:sz w:val="22"/>
                <w:szCs w:val="22"/>
              </w:rPr>
              <w:t xml:space="preserve"> </w:t>
            </w:r>
            <w:r w:rsidRPr="004612B7">
              <w:rPr>
                <w:rFonts w:ascii="Tahoma" w:eastAsia="Verdana" w:hAnsi="Tahoma" w:cs="Tahoma"/>
                <w:b/>
                <w:spacing w:val="1"/>
                <w:sz w:val="22"/>
                <w:szCs w:val="22"/>
              </w:rPr>
              <w:t>d</w:t>
            </w:r>
            <w:r w:rsidRPr="004612B7">
              <w:rPr>
                <w:rFonts w:ascii="Tahoma" w:eastAsia="Verdana" w:hAnsi="Tahoma" w:cs="Tahoma"/>
                <w:b/>
                <w:sz w:val="22"/>
                <w:szCs w:val="22"/>
              </w:rPr>
              <w:t>e</w:t>
            </w:r>
            <w:r w:rsidRPr="004612B7">
              <w:rPr>
                <w:rFonts w:ascii="Tahoma" w:eastAsia="Verdana" w:hAnsi="Tahoma" w:cs="Tahoma"/>
                <w:b/>
                <w:spacing w:val="-3"/>
                <w:sz w:val="22"/>
                <w:szCs w:val="22"/>
              </w:rPr>
              <w:t>l</w:t>
            </w:r>
            <w:r w:rsidRPr="004612B7">
              <w:rPr>
                <w:rFonts w:ascii="Tahoma" w:eastAsia="Verdana" w:hAnsi="Tahoma" w:cs="Tahoma"/>
                <w:b/>
                <w:spacing w:val="-1"/>
                <w:sz w:val="22"/>
                <w:szCs w:val="22"/>
              </w:rPr>
              <w:t>l</w:t>
            </w:r>
            <w:r w:rsidRPr="004612B7">
              <w:rPr>
                <w:rFonts w:ascii="Tahoma" w:eastAsia="Verdana" w:hAnsi="Tahoma" w:cs="Tahoma"/>
                <w:b/>
                <w:sz w:val="22"/>
                <w:szCs w:val="22"/>
              </w:rPr>
              <w:t>e</w:t>
            </w:r>
            <w:r w:rsidRPr="004612B7">
              <w:rPr>
                <w:rFonts w:ascii="Tahoma" w:hAnsi="Tahoma" w:cs="Tahoma"/>
                <w:b/>
                <w:spacing w:val="16"/>
                <w:sz w:val="22"/>
                <w:szCs w:val="22"/>
              </w:rPr>
              <w:t xml:space="preserve"> </w:t>
            </w:r>
            <w:r w:rsidRPr="004612B7">
              <w:rPr>
                <w:rFonts w:ascii="Tahoma" w:eastAsia="Verdana" w:hAnsi="Tahoma" w:cs="Tahoma"/>
                <w:b/>
                <w:spacing w:val="1"/>
                <w:sz w:val="22"/>
                <w:szCs w:val="22"/>
              </w:rPr>
              <w:t>r</w:t>
            </w:r>
            <w:r w:rsidRPr="004612B7">
              <w:rPr>
                <w:rFonts w:ascii="Tahoma" w:eastAsia="Verdana" w:hAnsi="Tahoma" w:cs="Tahoma"/>
                <w:b/>
                <w:sz w:val="22"/>
                <w:szCs w:val="22"/>
              </w:rPr>
              <w:t>e</w:t>
            </w:r>
            <w:r w:rsidRPr="004612B7">
              <w:rPr>
                <w:rFonts w:ascii="Tahoma" w:eastAsia="Verdana" w:hAnsi="Tahoma" w:cs="Tahoma"/>
                <w:b/>
                <w:spacing w:val="-2"/>
                <w:sz w:val="22"/>
                <w:szCs w:val="22"/>
              </w:rPr>
              <w:t>g</w:t>
            </w:r>
            <w:r w:rsidRPr="004612B7">
              <w:rPr>
                <w:rFonts w:ascii="Tahoma" w:eastAsia="Verdana" w:hAnsi="Tahoma" w:cs="Tahoma"/>
                <w:b/>
                <w:spacing w:val="1"/>
                <w:sz w:val="22"/>
                <w:szCs w:val="22"/>
              </w:rPr>
              <w:t>o</w:t>
            </w:r>
            <w:r w:rsidRPr="004612B7">
              <w:rPr>
                <w:rFonts w:ascii="Tahoma" w:eastAsia="Verdana" w:hAnsi="Tahoma" w:cs="Tahoma"/>
                <w:b/>
                <w:spacing w:val="-3"/>
                <w:sz w:val="22"/>
                <w:szCs w:val="22"/>
              </w:rPr>
              <w:t>l</w:t>
            </w:r>
            <w:r w:rsidRPr="004612B7">
              <w:rPr>
                <w:rFonts w:ascii="Tahoma" w:eastAsia="Verdana" w:hAnsi="Tahoma" w:cs="Tahoma"/>
                <w:b/>
                <w:sz w:val="22"/>
                <w:szCs w:val="22"/>
              </w:rPr>
              <w:t>e</w:t>
            </w:r>
          </w:p>
        </w:tc>
        <w:tc>
          <w:tcPr>
            <w:tcW w:w="7661" w:type="dxa"/>
            <w:tcBorders>
              <w:top w:val="single" w:sz="4" w:space="0" w:color="000000"/>
              <w:left w:val="single" w:sz="4" w:space="0" w:color="000000"/>
              <w:bottom w:val="single" w:sz="4" w:space="0" w:color="000000"/>
              <w:right w:val="single" w:sz="4" w:space="0" w:color="000000"/>
            </w:tcBorders>
            <w:shd w:val="clear" w:color="auto" w:fill="auto"/>
          </w:tcPr>
          <w:p w14:paraId="1D81F729" w14:textId="77777777" w:rsidR="007C1912" w:rsidRDefault="007C1912" w:rsidP="007C1912">
            <w:pPr>
              <w:autoSpaceDE w:val="0"/>
              <w:spacing w:line="360" w:lineRule="auto"/>
              <w:rPr>
                <w:rFonts w:ascii="Tahoma" w:eastAsia="Symbol" w:hAnsi="Tahoma" w:cs="Tahoma"/>
                <w:sz w:val="22"/>
                <w:szCs w:val="22"/>
              </w:rPr>
            </w:pPr>
          </w:p>
          <w:p w14:paraId="1DF397F1" w14:textId="77777777" w:rsidR="00F11107" w:rsidRPr="004612B7" w:rsidRDefault="00F11107" w:rsidP="007C1912">
            <w:pPr>
              <w:autoSpaceDE w:val="0"/>
              <w:spacing w:line="360" w:lineRule="auto"/>
              <w:rPr>
                <w:rFonts w:ascii="Tahoma" w:hAnsi="Tahoma" w:cs="Tahoma"/>
                <w:sz w:val="22"/>
                <w:szCs w:val="22"/>
              </w:rPr>
            </w:pPr>
            <w:r w:rsidRPr="004612B7">
              <w:rPr>
                <w:rFonts w:ascii="Tahoma" w:eastAsia="Symbo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Si</w:t>
            </w:r>
            <w:r w:rsidR="007C1912">
              <w:rPr>
                <w:rFonts w:ascii="Tahoma" w:eastAsia="Symbol" w:hAnsi="Tahoma" w:cs="Tahoma"/>
                <w:sz w:val="22"/>
                <w:szCs w:val="22"/>
              </w:rPr>
              <w:t xml:space="preserve">                  </w:t>
            </w:r>
            <w:r w:rsidRPr="004612B7">
              <w:rPr>
                <w:rFonts w:ascii="Tahoma" w:eastAsia="Calibri" w:hAnsi="Tahoma" w:cs="Tahoma"/>
                <w:sz w:val="22"/>
                <w:szCs w:val="22"/>
              </w:rPr>
              <w:t xml:space="preserve">□  </w:t>
            </w:r>
            <w:r w:rsidRPr="004612B7">
              <w:rPr>
                <w:rFonts w:ascii="Tahoma" w:hAnsi="Tahoma" w:cs="Tahoma"/>
                <w:sz w:val="22"/>
                <w:szCs w:val="22"/>
              </w:rPr>
              <w:t>No</w:t>
            </w:r>
            <w:r w:rsidR="007C1912">
              <w:rPr>
                <w:rFonts w:ascii="Tahoma" w:hAnsi="Tahoma" w:cs="Tahoma"/>
                <w:sz w:val="22"/>
                <w:szCs w:val="22"/>
              </w:rPr>
              <w:t xml:space="preserve">            </w:t>
            </w:r>
            <w:r w:rsidRPr="004612B7">
              <w:rPr>
                <w:rFonts w:ascii="Tahoma" w:eastAsia="Calibri" w:hAnsi="Tahoma" w:cs="Tahoma"/>
                <w:sz w:val="22"/>
                <w:szCs w:val="22"/>
              </w:rPr>
              <w:t xml:space="preserve">□ </w:t>
            </w:r>
            <w:r w:rsidRPr="004612B7">
              <w:rPr>
                <w:rFonts w:ascii="Tahoma" w:hAnsi="Tahoma" w:cs="Tahoma"/>
                <w:sz w:val="22"/>
                <w:szCs w:val="22"/>
              </w:rPr>
              <w:t>In parte</w:t>
            </w:r>
            <w:r w:rsidR="007C1912">
              <w:rPr>
                <w:rFonts w:ascii="Tahoma" w:hAnsi="Tahoma" w:cs="Tahoma"/>
                <w:sz w:val="22"/>
                <w:szCs w:val="22"/>
              </w:rPr>
              <w:t xml:space="preserve">                    </w:t>
            </w:r>
            <w:r w:rsidR="007C1912" w:rsidRPr="004612B7">
              <w:rPr>
                <w:rFonts w:ascii="Tahoma" w:eastAsia="Calibri" w:hAnsi="Tahoma" w:cs="Tahoma"/>
                <w:sz w:val="22"/>
                <w:szCs w:val="22"/>
              </w:rPr>
              <w:t>□</w:t>
            </w:r>
          </w:p>
        </w:tc>
      </w:tr>
      <w:tr w:rsidR="007C1912" w:rsidRPr="004612B7" w14:paraId="18A665F3" w14:textId="77777777" w:rsidTr="007C1912">
        <w:trPr>
          <w:trHeight w:val="567"/>
        </w:trPr>
        <w:tc>
          <w:tcPr>
            <w:tcW w:w="2940" w:type="dxa"/>
            <w:tcBorders>
              <w:top w:val="single" w:sz="4" w:space="0" w:color="000000"/>
              <w:left w:val="single" w:sz="4" w:space="0" w:color="000000"/>
              <w:bottom w:val="single" w:sz="4" w:space="0" w:color="000000"/>
            </w:tcBorders>
            <w:shd w:val="clear" w:color="auto" w:fill="auto"/>
          </w:tcPr>
          <w:p w14:paraId="4388A0CB" w14:textId="77777777" w:rsidR="007C1912" w:rsidRPr="004612B7" w:rsidRDefault="007C1912">
            <w:pPr>
              <w:snapToGrid w:val="0"/>
              <w:spacing w:before="9" w:line="100" w:lineRule="exact"/>
              <w:rPr>
                <w:rFonts w:ascii="Tahoma" w:hAnsi="Tahoma" w:cs="Tahoma"/>
                <w:b/>
                <w:sz w:val="22"/>
                <w:szCs w:val="22"/>
              </w:rPr>
            </w:pPr>
          </w:p>
          <w:p w14:paraId="6B8D70D2" w14:textId="77777777" w:rsidR="007C1912" w:rsidRPr="004612B7" w:rsidRDefault="007C1912">
            <w:pPr>
              <w:ind w:left="102"/>
              <w:rPr>
                <w:rFonts w:ascii="Tahoma" w:eastAsia="Symbol" w:hAnsi="Tahoma" w:cs="Tahoma"/>
                <w:sz w:val="22"/>
                <w:szCs w:val="22"/>
              </w:rPr>
            </w:pPr>
            <w:r w:rsidRPr="004612B7">
              <w:rPr>
                <w:rFonts w:ascii="Tahoma" w:eastAsia="Verdana" w:hAnsi="Tahoma" w:cs="Tahoma"/>
                <w:b/>
                <w:spacing w:val="-1"/>
                <w:sz w:val="22"/>
                <w:szCs w:val="22"/>
              </w:rPr>
              <w:t>M</w:t>
            </w:r>
            <w:r w:rsidRPr="004612B7">
              <w:rPr>
                <w:rFonts w:ascii="Tahoma" w:eastAsia="Verdana" w:hAnsi="Tahoma" w:cs="Tahoma"/>
                <w:b/>
                <w:spacing w:val="1"/>
                <w:sz w:val="22"/>
                <w:szCs w:val="22"/>
              </w:rPr>
              <w:t>o</w:t>
            </w:r>
            <w:r w:rsidRPr="004612B7">
              <w:rPr>
                <w:rFonts w:ascii="Tahoma" w:eastAsia="Verdana" w:hAnsi="Tahoma" w:cs="Tahoma"/>
                <w:b/>
                <w:spacing w:val="-1"/>
                <w:sz w:val="22"/>
                <w:szCs w:val="22"/>
              </w:rPr>
              <w:t>ti</w:t>
            </w:r>
            <w:r w:rsidRPr="004612B7">
              <w:rPr>
                <w:rFonts w:ascii="Tahoma" w:eastAsia="Verdana" w:hAnsi="Tahoma" w:cs="Tahoma"/>
                <w:b/>
                <w:spacing w:val="1"/>
                <w:sz w:val="22"/>
                <w:szCs w:val="22"/>
              </w:rPr>
              <w:t>v</w:t>
            </w:r>
            <w:r w:rsidRPr="004612B7">
              <w:rPr>
                <w:rFonts w:ascii="Tahoma" w:eastAsia="Verdana" w:hAnsi="Tahoma" w:cs="Tahoma"/>
                <w:b/>
                <w:sz w:val="22"/>
                <w:szCs w:val="22"/>
              </w:rPr>
              <w:t>az</w:t>
            </w:r>
            <w:r w:rsidRPr="004612B7">
              <w:rPr>
                <w:rFonts w:ascii="Tahoma" w:eastAsia="Verdana" w:hAnsi="Tahoma" w:cs="Tahoma"/>
                <w:b/>
                <w:spacing w:val="-1"/>
                <w:sz w:val="22"/>
                <w:szCs w:val="22"/>
              </w:rPr>
              <w:t>i</w:t>
            </w:r>
            <w:r w:rsidRPr="004612B7">
              <w:rPr>
                <w:rFonts w:ascii="Tahoma" w:eastAsia="Verdana" w:hAnsi="Tahoma" w:cs="Tahoma"/>
                <w:b/>
                <w:spacing w:val="1"/>
                <w:sz w:val="22"/>
                <w:szCs w:val="22"/>
              </w:rPr>
              <w:t>o</w:t>
            </w:r>
            <w:r w:rsidRPr="004612B7">
              <w:rPr>
                <w:rFonts w:ascii="Tahoma" w:eastAsia="Verdana" w:hAnsi="Tahoma" w:cs="Tahoma"/>
                <w:b/>
                <w:spacing w:val="-1"/>
                <w:sz w:val="22"/>
                <w:szCs w:val="22"/>
              </w:rPr>
              <w:t>n</w:t>
            </w:r>
            <w:r w:rsidRPr="004612B7">
              <w:rPr>
                <w:rFonts w:ascii="Tahoma" w:eastAsia="Verdana" w:hAnsi="Tahoma" w:cs="Tahoma"/>
                <w:b/>
                <w:sz w:val="22"/>
                <w:szCs w:val="22"/>
              </w:rPr>
              <w:t>e</w:t>
            </w:r>
            <w:r w:rsidRPr="004612B7">
              <w:rPr>
                <w:rFonts w:ascii="Tahoma" w:hAnsi="Tahoma" w:cs="Tahoma"/>
                <w:b/>
                <w:spacing w:val="16"/>
                <w:sz w:val="22"/>
                <w:szCs w:val="22"/>
              </w:rPr>
              <w:t xml:space="preserve"> </w:t>
            </w:r>
            <w:r w:rsidRPr="004612B7">
              <w:rPr>
                <w:rFonts w:ascii="Tahoma" w:eastAsia="Verdana" w:hAnsi="Tahoma" w:cs="Tahoma"/>
                <w:b/>
                <w:sz w:val="22"/>
                <w:szCs w:val="22"/>
              </w:rPr>
              <w:t>al</w:t>
            </w:r>
            <w:r w:rsidRPr="004612B7">
              <w:rPr>
                <w:rFonts w:ascii="Tahoma" w:hAnsi="Tahoma" w:cs="Tahoma"/>
                <w:b/>
                <w:spacing w:val="17"/>
                <w:sz w:val="22"/>
                <w:szCs w:val="22"/>
              </w:rPr>
              <w:t xml:space="preserve"> </w:t>
            </w:r>
            <w:r w:rsidRPr="004612B7">
              <w:rPr>
                <w:rFonts w:ascii="Tahoma" w:eastAsia="Verdana" w:hAnsi="Tahoma" w:cs="Tahoma"/>
                <w:b/>
                <w:spacing w:val="-1"/>
                <w:sz w:val="22"/>
                <w:szCs w:val="22"/>
              </w:rPr>
              <w:t>l</w:t>
            </w:r>
            <w:r w:rsidRPr="004612B7">
              <w:rPr>
                <w:rFonts w:ascii="Tahoma" w:eastAsia="Verdana" w:hAnsi="Tahoma" w:cs="Tahoma"/>
                <w:b/>
                <w:spacing w:val="-3"/>
                <w:sz w:val="22"/>
                <w:szCs w:val="22"/>
              </w:rPr>
              <w:t>a</w:t>
            </w:r>
            <w:r w:rsidRPr="004612B7">
              <w:rPr>
                <w:rFonts w:ascii="Tahoma" w:eastAsia="Verdana" w:hAnsi="Tahoma" w:cs="Tahoma"/>
                <w:b/>
                <w:spacing w:val="-1"/>
                <w:sz w:val="22"/>
                <w:szCs w:val="22"/>
              </w:rPr>
              <w:t>v</w:t>
            </w:r>
            <w:r w:rsidRPr="004612B7">
              <w:rPr>
                <w:rFonts w:ascii="Tahoma" w:eastAsia="Verdana" w:hAnsi="Tahoma" w:cs="Tahoma"/>
                <w:b/>
                <w:spacing w:val="1"/>
                <w:sz w:val="22"/>
                <w:szCs w:val="22"/>
              </w:rPr>
              <w:t>o</w:t>
            </w:r>
            <w:r w:rsidRPr="004612B7">
              <w:rPr>
                <w:rFonts w:ascii="Tahoma" w:eastAsia="Verdana" w:hAnsi="Tahoma" w:cs="Tahoma"/>
                <w:b/>
                <w:spacing w:val="-1"/>
                <w:sz w:val="22"/>
                <w:szCs w:val="22"/>
              </w:rPr>
              <w:t>r</w:t>
            </w:r>
            <w:r w:rsidRPr="004612B7">
              <w:rPr>
                <w:rFonts w:ascii="Tahoma" w:eastAsia="Verdana" w:hAnsi="Tahoma" w:cs="Tahoma"/>
                <w:b/>
                <w:sz w:val="22"/>
                <w:szCs w:val="22"/>
              </w:rPr>
              <w:t>o</w:t>
            </w:r>
            <w:r w:rsidRPr="004612B7">
              <w:rPr>
                <w:rFonts w:ascii="Tahoma" w:hAnsi="Tahoma" w:cs="Tahoma"/>
                <w:b/>
                <w:spacing w:val="16"/>
                <w:sz w:val="22"/>
                <w:szCs w:val="22"/>
              </w:rPr>
              <w:t xml:space="preserve"> </w:t>
            </w:r>
            <w:r w:rsidRPr="004612B7">
              <w:rPr>
                <w:rFonts w:ascii="Tahoma" w:eastAsia="Verdana" w:hAnsi="Tahoma" w:cs="Tahoma"/>
                <w:b/>
                <w:sz w:val="22"/>
                <w:szCs w:val="22"/>
              </w:rPr>
              <w:t>s</w:t>
            </w:r>
            <w:r w:rsidRPr="004612B7">
              <w:rPr>
                <w:rFonts w:ascii="Tahoma" w:eastAsia="Verdana" w:hAnsi="Tahoma" w:cs="Tahoma"/>
                <w:b/>
                <w:spacing w:val="-2"/>
                <w:sz w:val="22"/>
                <w:szCs w:val="22"/>
              </w:rPr>
              <w:t>c</w:t>
            </w:r>
            <w:r w:rsidRPr="004612B7">
              <w:rPr>
                <w:rFonts w:ascii="Tahoma" w:eastAsia="Verdana" w:hAnsi="Tahoma" w:cs="Tahoma"/>
                <w:b/>
                <w:spacing w:val="1"/>
                <w:sz w:val="22"/>
                <w:szCs w:val="22"/>
              </w:rPr>
              <w:t>o</w:t>
            </w:r>
            <w:r w:rsidRPr="004612B7">
              <w:rPr>
                <w:rFonts w:ascii="Tahoma" w:eastAsia="Verdana" w:hAnsi="Tahoma" w:cs="Tahoma"/>
                <w:b/>
                <w:spacing w:val="-1"/>
                <w:sz w:val="22"/>
                <w:szCs w:val="22"/>
              </w:rPr>
              <w:t>l</w:t>
            </w:r>
            <w:r w:rsidRPr="004612B7">
              <w:rPr>
                <w:rFonts w:ascii="Tahoma" w:eastAsia="Verdana" w:hAnsi="Tahoma" w:cs="Tahoma"/>
                <w:b/>
                <w:sz w:val="22"/>
                <w:szCs w:val="22"/>
              </w:rPr>
              <w:t>as</w:t>
            </w:r>
            <w:r w:rsidRPr="004612B7">
              <w:rPr>
                <w:rFonts w:ascii="Tahoma" w:eastAsia="Verdana" w:hAnsi="Tahoma" w:cs="Tahoma"/>
                <w:b/>
                <w:spacing w:val="-3"/>
                <w:sz w:val="22"/>
                <w:szCs w:val="22"/>
              </w:rPr>
              <w:t>t</w:t>
            </w:r>
            <w:r w:rsidRPr="004612B7">
              <w:rPr>
                <w:rFonts w:ascii="Tahoma" w:eastAsia="Verdana" w:hAnsi="Tahoma" w:cs="Tahoma"/>
                <w:b/>
                <w:spacing w:val="-1"/>
                <w:sz w:val="22"/>
                <w:szCs w:val="22"/>
              </w:rPr>
              <w:t>i</w:t>
            </w:r>
            <w:r w:rsidRPr="004612B7">
              <w:rPr>
                <w:rFonts w:ascii="Tahoma" w:eastAsia="Verdana" w:hAnsi="Tahoma" w:cs="Tahoma"/>
                <w:b/>
                <w:spacing w:val="-2"/>
                <w:sz w:val="22"/>
                <w:szCs w:val="22"/>
              </w:rPr>
              <w:t>c</w:t>
            </w:r>
            <w:r w:rsidRPr="004612B7">
              <w:rPr>
                <w:rFonts w:ascii="Tahoma" w:eastAsia="Verdana" w:hAnsi="Tahoma" w:cs="Tahoma"/>
                <w:b/>
                <w:sz w:val="22"/>
                <w:szCs w:val="22"/>
              </w:rPr>
              <w:t>o</w:t>
            </w:r>
          </w:p>
        </w:tc>
        <w:tc>
          <w:tcPr>
            <w:tcW w:w="7661" w:type="dxa"/>
            <w:tcBorders>
              <w:top w:val="single" w:sz="4" w:space="0" w:color="000000"/>
              <w:left w:val="single" w:sz="4" w:space="0" w:color="000000"/>
              <w:bottom w:val="single" w:sz="4" w:space="0" w:color="000000"/>
              <w:right w:val="single" w:sz="4" w:space="0" w:color="000000"/>
            </w:tcBorders>
            <w:shd w:val="clear" w:color="auto" w:fill="auto"/>
          </w:tcPr>
          <w:p w14:paraId="2C2E29C4" w14:textId="77777777" w:rsidR="007C1912" w:rsidRDefault="007C1912" w:rsidP="00FB3805">
            <w:pPr>
              <w:autoSpaceDE w:val="0"/>
              <w:spacing w:line="360" w:lineRule="auto"/>
              <w:rPr>
                <w:rFonts w:ascii="Tahoma" w:eastAsia="Symbol" w:hAnsi="Tahoma" w:cs="Tahoma"/>
                <w:sz w:val="22"/>
                <w:szCs w:val="22"/>
              </w:rPr>
            </w:pPr>
          </w:p>
          <w:p w14:paraId="02051940" w14:textId="77777777" w:rsidR="007C1912" w:rsidRPr="004612B7" w:rsidRDefault="007C1912" w:rsidP="00FB3805">
            <w:pPr>
              <w:autoSpaceDE w:val="0"/>
              <w:spacing w:line="360" w:lineRule="auto"/>
              <w:rPr>
                <w:rFonts w:ascii="Tahoma" w:hAnsi="Tahoma" w:cs="Tahoma"/>
                <w:sz w:val="22"/>
                <w:szCs w:val="22"/>
              </w:rPr>
            </w:pPr>
            <w:r w:rsidRPr="004612B7">
              <w:rPr>
                <w:rFonts w:ascii="Tahoma" w:eastAsia="Symbol" w:hAnsi="Tahoma" w:cs="Tahoma"/>
                <w:sz w:val="22"/>
                <w:szCs w:val="22"/>
              </w:rPr>
              <w:t></w:t>
            </w:r>
            <w:r w:rsidRPr="004612B7">
              <w:rPr>
                <w:rFonts w:ascii="Tahoma" w:eastAsia="Calibri" w:hAnsi="Tahoma" w:cs="Tahoma"/>
                <w:sz w:val="22"/>
                <w:szCs w:val="22"/>
              </w:rPr>
              <w:t xml:space="preserve">□  </w:t>
            </w:r>
            <w:r w:rsidRPr="004612B7">
              <w:rPr>
                <w:rFonts w:ascii="Tahoma" w:hAnsi="Tahoma" w:cs="Tahoma"/>
                <w:sz w:val="22"/>
                <w:szCs w:val="22"/>
              </w:rPr>
              <w:t>Si</w:t>
            </w:r>
            <w:r>
              <w:rPr>
                <w:rFonts w:ascii="Tahoma" w:eastAsia="Symbol" w:hAnsi="Tahoma" w:cs="Tahoma"/>
                <w:sz w:val="22"/>
                <w:szCs w:val="22"/>
              </w:rPr>
              <w:t xml:space="preserve">                  </w:t>
            </w:r>
            <w:r w:rsidRPr="004612B7">
              <w:rPr>
                <w:rFonts w:ascii="Tahoma" w:eastAsia="Calibri" w:hAnsi="Tahoma" w:cs="Tahoma"/>
                <w:sz w:val="22"/>
                <w:szCs w:val="22"/>
              </w:rPr>
              <w:t xml:space="preserve">□  </w:t>
            </w:r>
            <w:r>
              <w:rPr>
                <w:rFonts w:ascii="Tahoma" w:hAnsi="Tahoma" w:cs="Tahoma"/>
                <w:sz w:val="22"/>
                <w:szCs w:val="22"/>
              </w:rPr>
              <w:t xml:space="preserve">N              </w:t>
            </w:r>
            <w:r w:rsidRPr="004612B7">
              <w:rPr>
                <w:rFonts w:ascii="Tahoma" w:eastAsia="Calibri" w:hAnsi="Tahoma" w:cs="Tahoma"/>
                <w:sz w:val="22"/>
                <w:szCs w:val="22"/>
              </w:rPr>
              <w:t xml:space="preserve">□ </w:t>
            </w:r>
            <w:r w:rsidRPr="004612B7">
              <w:rPr>
                <w:rFonts w:ascii="Tahoma" w:hAnsi="Tahoma" w:cs="Tahoma"/>
                <w:sz w:val="22"/>
                <w:szCs w:val="22"/>
              </w:rPr>
              <w:t>In parte</w:t>
            </w:r>
            <w:r>
              <w:rPr>
                <w:rFonts w:ascii="Tahoma" w:hAnsi="Tahoma" w:cs="Tahoma"/>
                <w:sz w:val="22"/>
                <w:szCs w:val="22"/>
              </w:rPr>
              <w:t xml:space="preserve">                    </w:t>
            </w:r>
            <w:r w:rsidRPr="004612B7">
              <w:rPr>
                <w:rFonts w:ascii="Tahoma" w:eastAsia="Calibri" w:hAnsi="Tahoma" w:cs="Tahoma"/>
                <w:sz w:val="22"/>
                <w:szCs w:val="22"/>
              </w:rPr>
              <w:t>□</w:t>
            </w:r>
          </w:p>
        </w:tc>
      </w:tr>
      <w:tr w:rsidR="007C1912" w:rsidRPr="004612B7" w14:paraId="15C70BC3" w14:textId="77777777" w:rsidTr="007C1912">
        <w:trPr>
          <w:trHeight w:val="567"/>
        </w:trPr>
        <w:tc>
          <w:tcPr>
            <w:tcW w:w="2940" w:type="dxa"/>
            <w:tcBorders>
              <w:top w:val="single" w:sz="4" w:space="0" w:color="000000"/>
              <w:left w:val="single" w:sz="4" w:space="0" w:color="000000"/>
              <w:bottom w:val="single" w:sz="4" w:space="0" w:color="000000"/>
            </w:tcBorders>
            <w:shd w:val="clear" w:color="auto" w:fill="auto"/>
          </w:tcPr>
          <w:p w14:paraId="42A1C983" w14:textId="77777777" w:rsidR="007C1912" w:rsidRPr="004612B7" w:rsidRDefault="007C1912">
            <w:pPr>
              <w:snapToGrid w:val="0"/>
              <w:spacing w:before="6" w:line="120" w:lineRule="exact"/>
              <w:rPr>
                <w:rFonts w:ascii="Tahoma" w:hAnsi="Tahoma" w:cs="Tahoma"/>
                <w:b/>
                <w:sz w:val="22"/>
                <w:szCs w:val="22"/>
              </w:rPr>
            </w:pPr>
          </w:p>
          <w:p w14:paraId="53BC73D7" w14:textId="77777777" w:rsidR="007C1912" w:rsidRPr="004612B7" w:rsidRDefault="007C1912">
            <w:pPr>
              <w:ind w:left="102"/>
              <w:rPr>
                <w:rFonts w:ascii="Tahoma" w:eastAsia="Symbol" w:hAnsi="Tahoma" w:cs="Tahoma"/>
                <w:sz w:val="22"/>
                <w:szCs w:val="22"/>
              </w:rPr>
            </w:pPr>
            <w:r w:rsidRPr="004612B7">
              <w:rPr>
                <w:rFonts w:ascii="Tahoma" w:eastAsia="Verdana" w:hAnsi="Tahoma" w:cs="Tahoma"/>
                <w:b/>
                <w:spacing w:val="1"/>
                <w:sz w:val="22"/>
                <w:szCs w:val="22"/>
              </w:rPr>
              <w:t>O</w:t>
            </w:r>
            <w:r w:rsidRPr="004612B7">
              <w:rPr>
                <w:rFonts w:ascii="Tahoma" w:eastAsia="Verdana" w:hAnsi="Tahoma" w:cs="Tahoma"/>
                <w:b/>
                <w:spacing w:val="-1"/>
                <w:sz w:val="22"/>
                <w:szCs w:val="22"/>
              </w:rPr>
              <w:t>r</w:t>
            </w:r>
            <w:r w:rsidRPr="004612B7">
              <w:rPr>
                <w:rFonts w:ascii="Tahoma" w:eastAsia="Verdana" w:hAnsi="Tahoma" w:cs="Tahoma"/>
                <w:b/>
                <w:spacing w:val="1"/>
                <w:sz w:val="22"/>
                <w:szCs w:val="22"/>
              </w:rPr>
              <w:t>g</w:t>
            </w:r>
            <w:r w:rsidRPr="004612B7">
              <w:rPr>
                <w:rFonts w:ascii="Tahoma" w:eastAsia="Verdana" w:hAnsi="Tahoma" w:cs="Tahoma"/>
                <w:b/>
                <w:sz w:val="22"/>
                <w:szCs w:val="22"/>
              </w:rPr>
              <w:t>a</w:t>
            </w:r>
            <w:r w:rsidRPr="004612B7">
              <w:rPr>
                <w:rFonts w:ascii="Tahoma" w:eastAsia="Verdana" w:hAnsi="Tahoma" w:cs="Tahoma"/>
                <w:b/>
                <w:spacing w:val="-1"/>
                <w:sz w:val="22"/>
                <w:szCs w:val="22"/>
              </w:rPr>
              <w:t>ni</w:t>
            </w:r>
            <w:r w:rsidRPr="004612B7">
              <w:rPr>
                <w:rFonts w:ascii="Tahoma" w:eastAsia="Verdana" w:hAnsi="Tahoma" w:cs="Tahoma"/>
                <w:b/>
                <w:sz w:val="22"/>
                <w:szCs w:val="22"/>
              </w:rPr>
              <w:t>zz</w:t>
            </w:r>
            <w:r w:rsidRPr="004612B7">
              <w:rPr>
                <w:rFonts w:ascii="Tahoma" w:eastAsia="Verdana" w:hAnsi="Tahoma" w:cs="Tahoma"/>
                <w:b/>
                <w:spacing w:val="-3"/>
                <w:sz w:val="22"/>
                <w:szCs w:val="22"/>
              </w:rPr>
              <w:t>a</w:t>
            </w:r>
            <w:r w:rsidRPr="004612B7">
              <w:rPr>
                <w:rFonts w:ascii="Tahoma" w:eastAsia="Verdana" w:hAnsi="Tahoma" w:cs="Tahoma"/>
                <w:b/>
                <w:sz w:val="22"/>
                <w:szCs w:val="22"/>
              </w:rPr>
              <w:t>z</w:t>
            </w:r>
            <w:r w:rsidRPr="004612B7">
              <w:rPr>
                <w:rFonts w:ascii="Tahoma" w:eastAsia="Verdana" w:hAnsi="Tahoma" w:cs="Tahoma"/>
                <w:b/>
                <w:spacing w:val="-3"/>
                <w:sz w:val="22"/>
                <w:szCs w:val="22"/>
              </w:rPr>
              <w:t>i</w:t>
            </w:r>
            <w:r w:rsidRPr="004612B7">
              <w:rPr>
                <w:rFonts w:ascii="Tahoma" w:eastAsia="Verdana" w:hAnsi="Tahoma" w:cs="Tahoma"/>
                <w:b/>
                <w:spacing w:val="1"/>
                <w:sz w:val="22"/>
                <w:szCs w:val="22"/>
              </w:rPr>
              <w:t>o</w:t>
            </w:r>
            <w:r w:rsidRPr="004612B7">
              <w:rPr>
                <w:rFonts w:ascii="Tahoma" w:eastAsia="Verdana" w:hAnsi="Tahoma" w:cs="Tahoma"/>
                <w:b/>
                <w:spacing w:val="-3"/>
                <w:sz w:val="22"/>
                <w:szCs w:val="22"/>
              </w:rPr>
              <w:t>n</w:t>
            </w:r>
            <w:r w:rsidRPr="004612B7">
              <w:rPr>
                <w:rFonts w:ascii="Tahoma" w:eastAsia="Verdana" w:hAnsi="Tahoma" w:cs="Tahoma"/>
                <w:b/>
                <w:sz w:val="22"/>
                <w:szCs w:val="22"/>
              </w:rPr>
              <w:t>e</w:t>
            </w:r>
          </w:p>
        </w:tc>
        <w:tc>
          <w:tcPr>
            <w:tcW w:w="7661" w:type="dxa"/>
            <w:tcBorders>
              <w:top w:val="single" w:sz="4" w:space="0" w:color="000000"/>
              <w:left w:val="single" w:sz="4" w:space="0" w:color="000000"/>
              <w:bottom w:val="single" w:sz="4" w:space="0" w:color="000000"/>
              <w:right w:val="single" w:sz="4" w:space="0" w:color="000000"/>
            </w:tcBorders>
            <w:shd w:val="clear" w:color="auto" w:fill="auto"/>
          </w:tcPr>
          <w:p w14:paraId="7FB4E35B" w14:textId="77777777" w:rsidR="007C1912" w:rsidRDefault="007C1912" w:rsidP="007C1912">
            <w:pPr>
              <w:autoSpaceDE w:val="0"/>
              <w:spacing w:line="360" w:lineRule="auto"/>
              <w:rPr>
                <w:rFonts w:ascii="Tahoma" w:eastAsia="Calibri" w:hAnsi="Tahoma" w:cs="Tahoma"/>
                <w:sz w:val="22"/>
                <w:szCs w:val="22"/>
              </w:rPr>
            </w:pPr>
          </w:p>
          <w:p w14:paraId="59831B9C" w14:textId="77777777" w:rsidR="007C1912" w:rsidRPr="004612B7" w:rsidRDefault="007C1912" w:rsidP="007C1912">
            <w:pPr>
              <w:autoSpaceDE w:val="0"/>
              <w:spacing w:line="360" w:lineRule="auto"/>
              <w:rPr>
                <w:rFonts w:ascii="Tahoma" w:hAnsi="Tahoma" w:cs="Tahoma"/>
                <w:sz w:val="22"/>
                <w:szCs w:val="22"/>
              </w:rPr>
            </w:pPr>
            <w:r w:rsidRPr="004612B7">
              <w:rPr>
                <w:rFonts w:ascii="Tahoma" w:eastAsia="Calibri" w:hAnsi="Tahoma" w:cs="Tahoma"/>
                <w:sz w:val="22"/>
                <w:szCs w:val="22"/>
              </w:rPr>
              <w:t xml:space="preserve">□  </w:t>
            </w:r>
            <w:r w:rsidRPr="004612B7">
              <w:rPr>
                <w:rFonts w:ascii="Tahoma" w:hAnsi="Tahoma" w:cs="Tahoma"/>
                <w:sz w:val="22"/>
                <w:szCs w:val="22"/>
              </w:rPr>
              <w:t xml:space="preserve">Ottima </w:t>
            </w:r>
            <w:r>
              <w:rPr>
                <w:rFonts w:ascii="Tahoma" w:hAnsi="Tahoma" w:cs="Tahoma"/>
                <w:sz w:val="22"/>
                <w:szCs w:val="22"/>
              </w:rPr>
              <w:t xml:space="preserve">            </w:t>
            </w:r>
            <w:r w:rsidRPr="004612B7">
              <w:rPr>
                <w:rFonts w:ascii="Tahoma" w:eastAsia="Calibri" w:hAnsi="Tahoma" w:cs="Tahoma"/>
                <w:sz w:val="22"/>
                <w:szCs w:val="22"/>
              </w:rPr>
              <w:t xml:space="preserve">□ </w:t>
            </w:r>
            <w:r w:rsidRPr="004612B7">
              <w:rPr>
                <w:rFonts w:ascii="Tahoma" w:hAnsi="Tahoma" w:cs="Tahoma"/>
                <w:sz w:val="22"/>
                <w:szCs w:val="22"/>
              </w:rPr>
              <w:t>Buona</w:t>
            </w:r>
            <w:r>
              <w:rPr>
                <w:rFonts w:ascii="Tahoma" w:hAnsi="Tahoma" w:cs="Tahoma"/>
                <w:sz w:val="22"/>
                <w:szCs w:val="22"/>
              </w:rPr>
              <w:t xml:space="preserve">        </w:t>
            </w:r>
            <w:r w:rsidRPr="004612B7">
              <w:rPr>
                <w:rFonts w:ascii="Tahoma" w:eastAsia="Calibri" w:hAnsi="Tahoma" w:cs="Tahoma"/>
                <w:sz w:val="22"/>
                <w:szCs w:val="22"/>
              </w:rPr>
              <w:t>□</w:t>
            </w:r>
            <w:r>
              <w:rPr>
                <w:rFonts w:ascii="Tahoma" w:hAnsi="Tahoma" w:cs="Tahoma"/>
                <w:sz w:val="22"/>
                <w:szCs w:val="22"/>
              </w:rPr>
              <w:t xml:space="preserve"> </w:t>
            </w:r>
            <w:r>
              <w:rPr>
                <w:rFonts w:ascii="Tahoma" w:eastAsia="Symbol" w:hAnsi="Tahoma" w:cs="Tahoma"/>
                <w:sz w:val="22"/>
                <w:szCs w:val="22"/>
              </w:rPr>
              <w:t xml:space="preserve">sufficiente                 </w:t>
            </w:r>
            <w:r w:rsidRPr="004612B7">
              <w:rPr>
                <w:rFonts w:ascii="Tahoma" w:eastAsia="Calibri" w:hAnsi="Tahoma" w:cs="Tahoma"/>
                <w:sz w:val="22"/>
                <w:szCs w:val="22"/>
              </w:rPr>
              <w:t xml:space="preserve">□ </w:t>
            </w:r>
            <w:r>
              <w:rPr>
                <w:rFonts w:ascii="Tahoma" w:hAnsi="Tahoma" w:cs="Tahoma"/>
                <w:sz w:val="22"/>
                <w:szCs w:val="22"/>
              </w:rPr>
              <w:t>inadeguata</w:t>
            </w:r>
          </w:p>
        </w:tc>
      </w:tr>
      <w:tr w:rsidR="007C1912" w:rsidRPr="004612B7" w14:paraId="008EA977" w14:textId="77777777" w:rsidTr="007C1912">
        <w:trPr>
          <w:trHeight w:val="567"/>
        </w:trPr>
        <w:tc>
          <w:tcPr>
            <w:tcW w:w="2940" w:type="dxa"/>
            <w:tcBorders>
              <w:top w:val="single" w:sz="4" w:space="0" w:color="000000"/>
              <w:left w:val="single" w:sz="4" w:space="0" w:color="000000"/>
              <w:bottom w:val="single" w:sz="4" w:space="0" w:color="000000"/>
            </w:tcBorders>
            <w:shd w:val="clear" w:color="auto" w:fill="auto"/>
          </w:tcPr>
          <w:p w14:paraId="101AF463" w14:textId="77777777" w:rsidR="007C1912" w:rsidRDefault="007C1912">
            <w:pPr>
              <w:spacing w:before="44"/>
              <w:ind w:left="105" w:right="323"/>
              <w:rPr>
                <w:rFonts w:ascii="Tahoma" w:eastAsia="Verdana" w:hAnsi="Tahoma" w:cs="Tahoma"/>
                <w:b/>
                <w:spacing w:val="1"/>
                <w:sz w:val="22"/>
                <w:szCs w:val="22"/>
              </w:rPr>
            </w:pPr>
          </w:p>
          <w:p w14:paraId="751E2472" w14:textId="77777777" w:rsidR="007C1912" w:rsidRPr="004612B7" w:rsidRDefault="007C1912">
            <w:pPr>
              <w:spacing w:before="44"/>
              <w:ind w:left="105" w:right="323"/>
              <w:rPr>
                <w:rFonts w:ascii="Tahoma" w:hAnsi="Tahoma" w:cs="Tahoma"/>
                <w:b/>
                <w:sz w:val="22"/>
                <w:szCs w:val="22"/>
                <w:u w:val="single"/>
              </w:rPr>
            </w:pPr>
            <w:r w:rsidRPr="004612B7">
              <w:rPr>
                <w:rFonts w:ascii="Tahoma" w:eastAsia="Verdana" w:hAnsi="Tahoma" w:cs="Tahoma"/>
                <w:b/>
                <w:spacing w:val="1"/>
                <w:sz w:val="22"/>
                <w:szCs w:val="22"/>
              </w:rPr>
              <w:t>Co</w:t>
            </w:r>
            <w:r w:rsidRPr="004612B7">
              <w:rPr>
                <w:rFonts w:ascii="Tahoma" w:eastAsia="Verdana" w:hAnsi="Tahoma" w:cs="Tahoma"/>
                <w:b/>
                <w:spacing w:val="-1"/>
                <w:sz w:val="22"/>
                <w:szCs w:val="22"/>
              </w:rPr>
              <w:t>n</w:t>
            </w:r>
            <w:r w:rsidRPr="004612B7">
              <w:rPr>
                <w:rFonts w:ascii="Tahoma" w:eastAsia="Verdana" w:hAnsi="Tahoma" w:cs="Tahoma"/>
                <w:b/>
                <w:sz w:val="22"/>
                <w:szCs w:val="22"/>
              </w:rPr>
              <w:t>sa</w:t>
            </w:r>
            <w:r w:rsidRPr="004612B7">
              <w:rPr>
                <w:rFonts w:ascii="Tahoma" w:eastAsia="Verdana" w:hAnsi="Tahoma" w:cs="Tahoma"/>
                <w:b/>
                <w:spacing w:val="-4"/>
                <w:sz w:val="22"/>
                <w:szCs w:val="22"/>
              </w:rPr>
              <w:t>p</w:t>
            </w:r>
            <w:r w:rsidRPr="004612B7">
              <w:rPr>
                <w:rFonts w:ascii="Tahoma" w:eastAsia="Verdana" w:hAnsi="Tahoma" w:cs="Tahoma"/>
                <w:b/>
                <w:spacing w:val="-2"/>
                <w:sz w:val="22"/>
                <w:szCs w:val="22"/>
              </w:rPr>
              <w:t>e</w:t>
            </w:r>
            <w:r w:rsidRPr="004612B7">
              <w:rPr>
                <w:rFonts w:ascii="Tahoma" w:eastAsia="Verdana" w:hAnsi="Tahoma" w:cs="Tahoma"/>
                <w:b/>
                <w:spacing w:val="1"/>
                <w:sz w:val="22"/>
                <w:szCs w:val="22"/>
              </w:rPr>
              <w:t>vo</w:t>
            </w:r>
            <w:r w:rsidRPr="004612B7">
              <w:rPr>
                <w:rFonts w:ascii="Tahoma" w:eastAsia="Verdana" w:hAnsi="Tahoma" w:cs="Tahoma"/>
                <w:b/>
                <w:spacing w:val="-1"/>
                <w:sz w:val="22"/>
                <w:szCs w:val="22"/>
              </w:rPr>
              <w:t>l</w:t>
            </w:r>
            <w:r w:rsidRPr="004612B7">
              <w:rPr>
                <w:rFonts w:ascii="Tahoma" w:eastAsia="Verdana" w:hAnsi="Tahoma" w:cs="Tahoma"/>
                <w:b/>
                <w:sz w:val="22"/>
                <w:szCs w:val="22"/>
              </w:rPr>
              <w:t>ezza</w:t>
            </w:r>
            <w:r w:rsidRPr="004612B7">
              <w:rPr>
                <w:rFonts w:ascii="Tahoma" w:hAnsi="Tahoma" w:cs="Tahoma"/>
                <w:b/>
                <w:spacing w:val="15"/>
                <w:sz w:val="22"/>
                <w:szCs w:val="22"/>
              </w:rPr>
              <w:t xml:space="preserve"> </w:t>
            </w:r>
            <w:r w:rsidRPr="004612B7">
              <w:rPr>
                <w:rFonts w:ascii="Tahoma" w:eastAsia="Verdana" w:hAnsi="Tahoma" w:cs="Tahoma"/>
                <w:b/>
                <w:spacing w:val="-2"/>
                <w:sz w:val="22"/>
                <w:szCs w:val="22"/>
              </w:rPr>
              <w:t>del diverso metodo di apprendimento</w:t>
            </w:r>
          </w:p>
        </w:tc>
        <w:tc>
          <w:tcPr>
            <w:tcW w:w="7661" w:type="dxa"/>
            <w:tcBorders>
              <w:top w:val="single" w:sz="4" w:space="0" w:color="000000"/>
              <w:left w:val="single" w:sz="4" w:space="0" w:color="000000"/>
              <w:bottom w:val="single" w:sz="4" w:space="0" w:color="000000"/>
              <w:right w:val="single" w:sz="4" w:space="0" w:color="000000"/>
            </w:tcBorders>
            <w:shd w:val="clear" w:color="auto" w:fill="auto"/>
          </w:tcPr>
          <w:p w14:paraId="2069293E" w14:textId="77777777" w:rsidR="007C1912" w:rsidRDefault="007C1912">
            <w:pPr>
              <w:autoSpaceDE w:val="0"/>
              <w:spacing w:line="360" w:lineRule="auto"/>
              <w:rPr>
                <w:rFonts w:ascii="Tahoma" w:hAnsi="Tahoma" w:cs="Tahoma"/>
                <w:b/>
                <w:sz w:val="22"/>
                <w:szCs w:val="22"/>
                <w:u w:val="single"/>
              </w:rPr>
            </w:pPr>
          </w:p>
          <w:p w14:paraId="7D6004DD" w14:textId="77777777" w:rsidR="007C1912" w:rsidRPr="004612B7" w:rsidRDefault="007C1912">
            <w:pPr>
              <w:autoSpaceDE w:val="0"/>
              <w:spacing w:line="360" w:lineRule="auto"/>
              <w:rPr>
                <w:rFonts w:ascii="Tahoma" w:eastAsia="Calibri" w:hAnsi="Tahoma" w:cs="Tahoma"/>
                <w:sz w:val="22"/>
                <w:szCs w:val="22"/>
              </w:rPr>
            </w:pPr>
            <w:r w:rsidRPr="004612B7">
              <w:rPr>
                <w:rFonts w:ascii="Tahoma" w:hAnsi="Tahoma" w:cs="Tahoma"/>
                <w:b/>
                <w:sz w:val="22"/>
                <w:szCs w:val="22"/>
                <w:u w:val="single"/>
              </w:rPr>
              <w:t>Da parte dei genitori:</w:t>
            </w:r>
          </w:p>
          <w:p w14:paraId="67A78E37" w14:textId="77777777" w:rsidR="007C1912" w:rsidRDefault="007C1912">
            <w:pPr>
              <w:autoSpaceDE w:val="0"/>
              <w:spacing w:line="360" w:lineRule="auto"/>
              <w:rPr>
                <w:rFonts w:ascii="Tahoma" w:hAnsi="Tahoma" w:cs="Tahoma"/>
                <w:sz w:val="22"/>
                <w:szCs w:val="22"/>
              </w:rPr>
            </w:pPr>
            <w:r w:rsidRPr="004612B7">
              <w:rPr>
                <w:rFonts w:ascii="Tahoma" w:eastAsia="Calibri" w:hAnsi="Tahoma" w:cs="Tahoma"/>
                <w:sz w:val="22"/>
                <w:szCs w:val="22"/>
              </w:rPr>
              <w:t xml:space="preserve">□ </w:t>
            </w:r>
            <w:r w:rsidRPr="004612B7">
              <w:rPr>
                <w:rFonts w:ascii="Tahoma" w:hAnsi="Tahoma" w:cs="Tahoma"/>
                <w:sz w:val="22"/>
                <w:szCs w:val="22"/>
              </w:rPr>
              <w:t>acquisita</w:t>
            </w:r>
            <w:r w:rsidRPr="004612B7">
              <w:rPr>
                <w:rFonts w:ascii="Tahoma" w:hAnsi="Tahoma" w:cs="Tahoma"/>
                <w:sz w:val="22"/>
                <w:szCs w:val="22"/>
              </w:rPr>
              <w:tab/>
              <w:t xml:space="preserve">           □ da rafforzare</w:t>
            </w:r>
            <w:r w:rsidRPr="004612B7">
              <w:rPr>
                <w:rFonts w:ascii="Tahoma" w:hAnsi="Tahoma" w:cs="Tahoma"/>
                <w:sz w:val="22"/>
                <w:szCs w:val="22"/>
              </w:rPr>
              <w:tab/>
            </w:r>
          </w:p>
          <w:p w14:paraId="2207BE9B" w14:textId="77777777" w:rsidR="007C1912" w:rsidRPr="004612B7" w:rsidRDefault="007C1912">
            <w:pPr>
              <w:autoSpaceDE w:val="0"/>
              <w:spacing w:line="360" w:lineRule="auto"/>
              <w:rPr>
                <w:rFonts w:ascii="Tahoma" w:hAnsi="Tahoma" w:cs="Tahoma"/>
                <w:b/>
                <w:sz w:val="22"/>
                <w:szCs w:val="22"/>
                <w:u w:val="single"/>
              </w:rPr>
            </w:pPr>
          </w:p>
          <w:p w14:paraId="1E2805FF" w14:textId="77777777" w:rsidR="007C1912" w:rsidRPr="004612B7" w:rsidRDefault="007C1912">
            <w:pPr>
              <w:autoSpaceDE w:val="0"/>
              <w:spacing w:line="360" w:lineRule="auto"/>
              <w:rPr>
                <w:rFonts w:ascii="Tahoma" w:eastAsia="Calibri" w:hAnsi="Tahoma" w:cs="Tahoma"/>
                <w:sz w:val="22"/>
                <w:szCs w:val="22"/>
              </w:rPr>
            </w:pPr>
            <w:r w:rsidRPr="004612B7">
              <w:rPr>
                <w:rFonts w:ascii="Tahoma" w:hAnsi="Tahoma" w:cs="Tahoma"/>
                <w:b/>
                <w:sz w:val="22"/>
                <w:szCs w:val="22"/>
                <w:u w:val="single"/>
              </w:rPr>
              <w:t>Da parte dell’alunno/a:</w:t>
            </w:r>
          </w:p>
          <w:p w14:paraId="007AB845" w14:textId="77777777" w:rsidR="007C1912" w:rsidRDefault="007C1912">
            <w:pPr>
              <w:autoSpaceDE w:val="0"/>
              <w:spacing w:line="360" w:lineRule="auto"/>
              <w:rPr>
                <w:rFonts w:ascii="Tahoma" w:hAnsi="Tahoma" w:cs="Tahoma"/>
                <w:sz w:val="22"/>
                <w:szCs w:val="22"/>
              </w:rPr>
            </w:pPr>
            <w:r w:rsidRPr="004612B7">
              <w:rPr>
                <w:rFonts w:ascii="Tahoma" w:eastAsia="Calibri" w:hAnsi="Tahoma" w:cs="Tahoma"/>
                <w:sz w:val="22"/>
                <w:szCs w:val="22"/>
              </w:rPr>
              <w:t xml:space="preserve">□ </w:t>
            </w:r>
            <w:r w:rsidRPr="004612B7">
              <w:rPr>
                <w:rFonts w:ascii="Tahoma" w:hAnsi="Tahoma" w:cs="Tahoma"/>
                <w:sz w:val="22"/>
                <w:szCs w:val="22"/>
              </w:rPr>
              <w:t xml:space="preserve">acquisita         </w:t>
            </w:r>
            <w:r w:rsidRPr="004612B7">
              <w:rPr>
                <w:rFonts w:ascii="Tahoma" w:hAnsi="Tahoma" w:cs="Tahoma"/>
                <w:sz w:val="22"/>
                <w:szCs w:val="22"/>
              </w:rPr>
              <w:tab/>
              <w:t>□ da rafforzare</w:t>
            </w:r>
            <w:r w:rsidRPr="004612B7">
              <w:rPr>
                <w:rFonts w:ascii="Tahoma" w:hAnsi="Tahoma" w:cs="Tahoma"/>
                <w:sz w:val="22"/>
                <w:szCs w:val="22"/>
              </w:rPr>
              <w:tab/>
            </w:r>
          </w:p>
          <w:p w14:paraId="7EFBDE1E" w14:textId="77777777" w:rsidR="007C1912" w:rsidRPr="004612B7" w:rsidRDefault="007C1912">
            <w:pPr>
              <w:autoSpaceDE w:val="0"/>
              <w:spacing w:line="360" w:lineRule="auto"/>
              <w:rPr>
                <w:rFonts w:ascii="Tahoma" w:hAnsi="Tahoma" w:cs="Tahoma"/>
                <w:b/>
                <w:sz w:val="22"/>
                <w:szCs w:val="22"/>
                <w:u w:val="single"/>
              </w:rPr>
            </w:pPr>
          </w:p>
          <w:p w14:paraId="1F8527CD" w14:textId="77777777" w:rsidR="007C1912" w:rsidRPr="004612B7" w:rsidRDefault="007C1912">
            <w:pPr>
              <w:autoSpaceDE w:val="0"/>
              <w:spacing w:line="360" w:lineRule="auto"/>
              <w:rPr>
                <w:rFonts w:ascii="Tahoma" w:eastAsia="Calibri" w:hAnsi="Tahoma" w:cs="Tahoma"/>
                <w:sz w:val="22"/>
                <w:szCs w:val="22"/>
              </w:rPr>
            </w:pPr>
            <w:r w:rsidRPr="004612B7">
              <w:rPr>
                <w:rFonts w:ascii="Tahoma" w:hAnsi="Tahoma" w:cs="Tahoma"/>
                <w:b/>
                <w:sz w:val="22"/>
                <w:szCs w:val="22"/>
                <w:u w:val="single"/>
              </w:rPr>
              <w:t>Autostima dell’alunno/a</w:t>
            </w:r>
          </w:p>
          <w:p w14:paraId="5254AF13" w14:textId="77777777" w:rsidR="007C1912" w:rsidRPr="004612B7" w:rsidRDefault="007C1912">
            <w:pPr>
              <w:autoSpaceDE w:val="0"/>
              <w:spacing w:line="360" w:lineRule="auto"/>
              <w:rPr>
                <w:rFonts w:ascii="Tahoma" w:hAnsi="Tahoma" w:cs="Tahoma"/>
                <w:sz w:val="22"/>
                <w:szCs w:val="22"/>
              </w:rPr>
            </w:pPr>
            <w:r w:rsidRPr="004612B7">
              <w:rPr>
                <w:rFonts w:ascii="Tahoma" w:eastAsia="Calibri" w:hAnsi="Tahoma" w:cs="Tahoma"/>
                <w:sz w:val="22"/>
                <w:szCs w:val="22"/>
              </w:rPr>
              <w:t xml:space="preserve">□ </w:t>
            </w:r>
            <w:r>
              <w:rPr>
                <w:rFonts w:ascii="Tahoma" w:hAnsi="Tahoma" w:cs="Tahoma"/>
                <w:sz w:val="22"/>
                <w:szCs w:val="22"/>
              </w:rPr>
              <w:t>nulla o scarsa</w:t>
            </w:r>
            <w:r>
              <w:rPr>
                <w:rFonts w:ascii="Tahoma" w:hAnsi="Tahoma" w:cs="Tahoma"/>
                <w:sz w:val="22"/>
                <w:szCs w:val="22"/>
              </w:rPr>
              <w:tab/>
            </w:r>
            <w:r w:rsidRPr="004612B7">
              <w:rPr>
                <w:rFonts w:ascii="Tahoma" w:hAnsi="Tahoma" w:cs="Tahoma"/>
                <w:sz w:val="22"/>
                <w:szCs w:val="22"/>
              </w:rPr>
              <w:t xml:space="preserve"> □ sufficiente</w:t>
            </w:r>
            <w:r w:rsidRPr="004612B7">
              <w:rPr>
                <w:rFonts w:ascii="Tahoma" w:hAnsi="Tahoma" w:cs="Tahoma"/>
                <w:sz w:val="22"/>
                <w:szCs w:val="22"/>
              </w:rPr>
              <w:tab/>
              <w:t xml:space="preserve">         </w:t>
            </w:r>
            <w:r>
              <w:rPr>
                <w:rFonts w:ascii="Tahoma" w:hAnsi="Tahoma" w:cs="Tahoma"/>
                <w:sz w:val="22"/>
                <w:szCs w:val="22"/>
              </w:rPr>
              <w:t xml:space="preserve"> □ buona        </w:t>
            </w:r>
            <w:r w:rsidRPr="004612B7">
              <w:rPr>
                <w:rFonts w:ascii="Tahoma" w:hAnsi="Tahoma" w:cs="Tahoma"/>
                <w:sz w:val="22"/>
                <w:szCs w:val="22"/>
              </w:rPr>
              <w:t xml:space="preserve">    □ esagerata</w:t>
            </w:r>
          </w:p>
          <w:p w14:paraId="15CD504F" w14:textId="77777777" w:rsidR="007C1912" w:rsidRPr="004612B7" w:rsidRDefault="007C1912">
            <w:pPr>
              <w:autoSpaceDE w:val="0"/>
              <w:spacing w:line="360" w:lineRule="auto"/>
              <w:rPr>
                <w:rFonts w:ascii="Tahoma" w:hAnsi="Tahoma" w:cs="Tahoma"/>
                <w:sz w:val="22"/>
                <w:szCs w:val="22"/>
              </w:rPr>
            </w:pPr>
          </w:p>
        </w:tc>
      </w:tr>
    </w:tbl>
    <w:p w14:paraId="7C07E7A2" w14:textId="77777777" w:rsidR="00F11107" w:rsidRPr="004612B7" w:rsidRDefault="00F11107">
      <w:pPr>
        <w:autoSpaceDE w:val="0"/>
        <w:rPr>
          <w:rFonts w:ascii="Tahoma" w:hAnsi="Tahoma" w:cs="Tahoma"/>
          <w:b/>
          <w:sz w:val="22"/>
          <w:szCs w:val="22"/>
          <w:u w:val="single"/>
        </w:rPr>
      </w:pPr>
    </w:p>
    <w:p w14:paraId="564E34E7" w14:textId="77777777" w:rsidR="00F11107" w:rsidRDefault="00F11107">
      <w:pPr>
        <w:autoSpaceDE w:val="0"/>
        <w:rPr>
          <w:rFonts w:ascii="Tahoma" w:hAnsi="Tahoma" w:cs="Tahoma"/>
          <w:b/>
          <w:sz w:val="22"/>
          <w:szCs w:val="22"/>
          <w:u w:val="single"/>
        </w:rPr>
      </w:pPr>
    </w:p>
    <w:p w14:paraId="11505B76" w14:textId="77777777" w:rsidR="00E764CA" w:rsidRDefault="00E764CA">
      <w:pPr>
        <w:autoSpaceDE w:val="0"/>
        <w:rPr>
          <w:rFonts w:ascii="Tahoma" w:hAnsi="Tahoma" w:cs="Tahoma"/>
          <w:b/>
          <w:sz w:val="22"/>
          <w:szCs w:val="22"/>
          <w:u w:val="single"/>
        </w:rPr>
      </w:pPr>
    </w:p>
    <w:p w14:paraId="52D173AA" w14:textId="77777777" w:rsidR="00E764CA" w:rsidRDefault="00E764CA">
      <w:pPr>
        <w:autoSpaceDE w:val="0"/>
        <w:rPr>
          <w:rFonts w:ascii="Tahoma" w:hAnsi="Tahoma" w:cs="Tahoma"/>
          <w:b/>
          <w:sz w:val="22"/>
          <w:szCs w:val="22"/>
          <w:u w:val="single"/>
        </w:rPr>
      </w:pPr>
    </w:p>
    <w:p w14:paraId="484F2AA2" w14:textId="77777777" w:rsidR="00E764CA" w:rsidRDefault="00E764CA">
      <w:pPr>
        <w:autoSpaceDE w:val="0"/>
        <w:rPr>
          <w:rFonts w:ascii="Tahoma" w:hAnsi="Tahoma" w:cs="Tahoma"/>
          <w:b/>
          <w:sz w:val="22"/>
          <w:szCs w:val="22"/>
          <w:u w:val="single"/>
        </w:rPr>
      </w:pPr>
    </w:p>
    <w:p w14:paraId="20235595" w14:textId="77777777" w:rsidR="00E764CA" w:rsidRDefault="00E764CA">
      <w:pPr>
        <w:autoSpaceDE w:val="0"/>
        <w:rPr>
          <w:rFonts w:ascii="Tahoma" w:hAnsi="Tahoma" w:cs="Tahoma"/>
          <w:b/>
          <w:sz w:val="22"/>
          <w:szCs w:val="22"/>
          <w:u w:val="single"/>
        </w:rPr>
      </w:pPr>
    </w:p>
    <w:p w14:paraId="0696E89C" w14:textId="77777777" w:rsidR="00E764CA" w:rsidRDefault="00E764CA">
      <w:pPr>
        <w:autoSpaceDE w:val="0"/>
        <w:rPr>
          <w:rFonts w:ascii="Tahoma" w:hAnsi="Tahoma" w:cs="Tahoma"/>
          <w:b/>
          <w:sz w:val="22"/>
          <w:szCs w:val="22"/>
          <w:u w:val="single"/>
        </w:rPr>
      </w:pPr>
    </w:p>
    <w:p w14:paraId="666653FA" w14:textId="77777777" w:rsidR="00E764CA" w:rsidRDefault="00E764CA">
      <w:pPr>
        <w:autoSpaceDE w:val="0"/>
        <w:rPr>
          <w:rFonts w:ascii="Tahoma" w:hAnsi="Tahoma" w:cs="Tahoma"/>
          <w:b/>
          <w:sz w:val="22"/>
          <w:szCs w:val="22"/>
          <w:u w:val="single"/>
        </w:rPr>
      </w:pPr>
    </w:p>
    <w:p w14:paraId="7EB09D92" w14:textId="77777777" w:rsidR="00E764CA" w:rsidRDefault="00E764CA">
      <w:pPr>
        <w:autoSpaceDE w:val="0"/>
        <w:rPr>
          <w:rFonts w:ascii="Tahoma" w:hAnsi="Tahoma" w:cs="Tahoma"/>
          <w:b/>
          <w:sz w:val="22"/>
          <w:szCs w:val="22"/>
          <w:u w:val="single"/>
        </w:rPr>
      </w:pPr>
    </w:p>
    <w:p w14:paraId="5899DEA0" w14:textId="77777777" w:rsidR="00E764CA" w:rsidRDefault="00E764CA">
      <w:pPr>
        <w:autoSpaceDE w:val="0"/>
        <w:rPr>
          <w:rFonts w:ascii="Tahoma" w:hAnsi="Tahoma" w:cs="Tahoma"/>
          <w:b/>
          <w:sz w:val="22"/>
          <w:szCs w:val="22"/>
          <w:u w:val="single"/>
        </w:rPr>
      </w:pPr>
    </w:p>
    <w:p w14:paraId="21FE923E" w14:textId="77777777" w:rsidR="00F11107" w:rsidRDefault="00F11107">
      <w:pPr>
        <w:autoSpaceDE w:val="0"/>
        <w:ind w:left="720"/>
        <w:rPr>
          <w:rFonts w:ascii="Tahoma" w:hAnsi="Tahoma" w:cs="Tahoma"/>
          <w:b/>
          <w:sz w:val="22"/>
          <w:szCs w:val="22"/>
          <w:u w:val="single"/>
        </w:rPr>
      </w:pPr>
    </w:p>
    <w:p w14:paraId="3E3D2080" w14:textId="77777777" w:rsidR="007C1912" w:rsidRPr="004612B7" w:rsidRDefault="007C1912">
      <w:pPr>
        <w:autoSpaceDE w:val="0"/>
        <w:ind w:left="720"/>
        <w:rPr>
          <w:rFonts w:ascii="Tahoma" w:hAnsi="Tahoma" w:cs="Tahoma"/>
          <w:b/>
          <w:sz w:val="22"/>
          <w:szCs w:val="22"/>
        </w:rPr>
      </w:pPr>
    </w:p>
    <w:p w14:paraId="4A14AF62" w14:textId="77777777" w:rsidR="00F11107" w:rsidRPr="007C1912" w:rsidRDefault="00F11107">
      <w:pPr>
        <w:numPr>
          <w:ilvl w:val="0"/>
          <w:numId w:val="3"/>
        </w:numPr>
        <w:autoSpaceDE w:val="0"/>
        <w:jc w:val="center"/>
        <w:rPr>
          <w:rFonts w:ascii="Tahoma" w:hAnsi="Tahoma" w:cs="Tahoma"/>
          <w:b/>
          <w:u w:val="single"/>
        </w:rPr>
      </w:pPr>
      <w:r w:rsidRPr="007C1912">
        <w:rPr>
          <w:rFonts w:ascii="Tahoma" w:hAnsi="Tahoma" w:cs="Tahoma"/>
          <w:b/>
        </w:rPr>
        <w:lastRenderedPageBreak/>
        <w:t>DEFINIZIONE DEGLI OBIETTIVI DIDATTICI</w:t>
      </w:r>
    </w:p>
    <w:p w14:paraId="16991720" w14:textId="77777777" w:rsidR="00F11107" w:rsidRPr="004612B7" w:rsidRDefault="00F11107">
      <w:pPr>
        <w:autoSpaceDE w:val="0"/>
        <w:rPr>
          <w:rFonts w:ascii="Tahoma" w:hAnsi="Tahoma" w:cs="Tahoma"/>
          <w:b/>
          <w:sz w:val="22"/>
          <w:szCs w:val="22"/>
          <w:u w:val="single"/>
        </w:rPr>
      </w:pPr>
    </w:p>
    <w:tbl>
      <w:tblPr>
        <w:tblW w:w="0" w:type="auto"/>
        <w:tblInd w:w="-373" w:type="dxa"/>
        <w:tblLayout w:type="fixed"/>
        <w:tblLook w:val="0000" w:firstRow="0" w:lastRow="0" w:firstColumn="0" w:lastColumn="0" w:noHBand="0" w:noVBand="0"/>
      </w:tblPr>
      <w:tblGrid>
        <w:gridCol w:w="2411"/>
        <w:gridCol w:w="8190"/>
      </w:tblGrid>
      <w:tr w:rsidR="00F11107" w:rsidRPr="004612B7" w14:paraId="35CA42D4" w14:textId="77777777">
        <w:tc>
          <w:tcPr>
            <w:tcW w:w="10601" w:type="dxa"/>
            <w:gridSpan w:val="2"/>
            <w:tcBorders>
              <w:top w:val="single" w:sz="4" w:space="0" w:color="000000"/>
              <w:left w:val="single" w:sz="4" w:space="0" w:color="000000"/>
              <w:bottom w:val="single" w:sz="4" w:space="0" w:color="000000"/>
              <w:right w:val="single" w:sz="4" w:space="0" w:color="000000"/>
            </w:tcBorders>
            <w:shd w:val="clear" w:color="auto" w:fill="auto"/>
          </w:tcPr>
          <w:p w14:paraId="0A18D5E9" w14:textId="77777777" w:rsidR="007C1912" w:rsidRDefault="00F11107" w:rsidP="007C1912">
            <w:pPr>
              <w:numPr>
                <w:ilvl w:val="1"/>
                <w:numId w:val="3"/>
              </w:numPr>
              <w:autoSpaceDE w:val="0"/>
              <w:jc w:val="center"/>
              <w:rPr>
                <w:rFonts w:ascii="Tahoma" w:hAnsi="Tahoma" w:cs="Tahoma"/>
                <w:b/>
                <w:sz w:val="22"/>
                <w:szCs w:val="22"/>
              </w:rPr>
            </w:pPr>
            <w:r w:rsidRPr="004612B7">
              <w:rPr>
                <w:rFonts w:ascii="Tahoma" w:hAnsi="Tahoma" w:cs="Tahoma"/>
                <w:b/>
                <w:sz w:val="22"/>
                <w:szCs w:val="22"/>
              </w:rPr>
              <w:t>LIVELLO DEGLI OBIETTIVI:</w:t>
            </w:r>
          </w:p>
          <w:p w14:paraId="75D2F05B" w14:textId="77777777" w:rsidR="00F11107" w:rsidRDefault="00F11107" w:rsidP="007C1912">
            <w:pPr>
              <w:autoSpaceDE w:val="0"/>
              <w:jc w:val="center"/>
              <w:rPr>
                <w:rFonts w:ascii="Tahoma" w:hAnsi="Tahoma" w:cs="Tahoma"/>
                <w:sz w:val="22"/>
                <w:szCs w:val="22"/>
              </w:rPr>
            </w:pPr>
            <w:r w:rsidRPr="007C1912">
              <w:rPr>
                <w:rFonts w:ascii="Tahoma" w:hAnsi="Tahoma" w:cs="Tahoma"/>
                <w:sz w:val="22"/>
                <w:szCs w:val="22"/>
              </w:rPr>
              <w:t>adattamento degli obiettivi curricolari per il conseguimento delle competenze previste per la classe</w:t>
            </w:r>
          </w:p>
          <w:p w14:paraId="385BD369" w14:textId="77777777" w:rsidR="007C1912" w:rsidRPr="007C1912" w:rsidRDefault="007C1912" w:rsidP="007C1912">
            <w:pPr>
              <w:autoSpaceDE w:val="0"/>
              <w:jc w:val="center"/>
              <w:rPr>
                <w:rFonts w:ascii="Tahoma" w:hAnsi="Tahoma" w:cs="Tahoma"/>
                <w:sz w:val="22"/>
                <w:szCs w:val="22"/>
              </w:rPr>
            </w:pPr>
          </w:p>
        </w:tc>
      </w:tr>
      <w:tr w:rsidR="00F11107" w:rsidRPr="004612B7" w14:paraId="77B9BC56" w14:textId="77777777">
        <w:trPr>
          <w:trHeight w:val="567"/>
        </w:trPr>
        <w:tc>
          <w:tcPr>
            <w:tcW w:w="2411" w:type="dxa"/>
            <w:tcBorders>
              <w:top w:val="single" w:sz="4" w:space="0" w:color="000000"/>
              <w:left w:val="single" w:sz="4" w:space="0" w:color="000000"/>
              <w:bottom w:val="single" w:sz="4" w:space="0" w:color="000000"/>
            </w:tcBorders>
            <w:shd w:val="clear" w:color="auto" w:fill="auto"/>
          </w:tcPr>
          <w:p w14:paraId="2B729722" w14:textId="77777777" w:rsidR="00F11107" w:rsidRPr="004612B7" w:rsidRDefault="00F11107">
            <w:pPr>
              <w:autoSpaceDE w:val="0"/>
              <w:rPr>
                <w:rFonts w:ascii="Tahoma" w:hAnsi="Tahoma" w:cs="Tahoma"/>
                <w:b/>
                <w:sz w:val="22"/>
                <w:szCs w:val="22"/>
              </w:rPr>
            </w:pPr>
            <w:r w:rsidRPr="004612B7">
              <w:rPr>
                <w:rFonts w:ascii="Tahoma" w:hAnsi="Tahoma" w:cs="Tahoma"/>
                <w:b/>
                <w:sz w:val="22"/>
                <w:szCs w:val="22"/>
              </w:rPr>
              <w:t>Area / Disciplina</w:t>
            </w:r>
            <w:r w:rsidRPr="004612B7">
              <w:rPr>
                <w:rFonts w:ascii="Tahoma" w:hAnsi="Tahoma" w:cs="Tahoma"/>
                <w:b/>
                <w:sz w:val="22"/>
                <w:szCs w:val="22"/>
                <w:u w:val="single"/>
              </w:rPr>
              <w:t xml:space="preserve"> </w:t>
            </w:r>
          </w:p>
        </w:tc>
        <w:tc>
          <w:tcPr>
            <w:tcW w:w="8190" w:type="dxa"/>
            <w:tcBorders>
              <w:top w:val="single" w:sz="4" w:space="0" w:color="000000"/>
              <w:left w:val="single" w:sz="4" w:space="0" w:color="000000"/>
              <w:bottom w:val="single" w:sz="4" w:space="0" w:color="000000"/>
              <w:right w:val="single" w:sz="4" w:space="0" w:color="000000"/>
            </w:tcBorders>
            <w:shd w:val="clear" w:color="auto" w:fill="auto"/>
          </w:tcPr>
          <w:p w14:paraId="661CBE34" w14:textId="77777777" w:rsidR="00F11107" w:rsidRPr="004612B7" w:rsidRDefault="00F11107" w:rsidP="007C1912">
            <w:pPr>
              <w:autoSpaceDE w:val="0"/>
              <w:jc w:val="center"/>
              <w:rPr>
                <w:rFonts w:ascii="Tahoma" w:hAnsi="Tahoma" w:cs="Tahoma"/>
                <w:sz w:val="22"/>
                <w:szCs w:val="22"/>
              </w:rPr>
            </w:pPr>
            <w:r w:rsidRPr="004612B7">
              <w:rPr>
                <w:rFonts w:ascii="Tahoma" w:hAnsi="Tahoma" w:cs="Tahoma"/>
                <w:b/>
                <w:sz w:val="22"/>
                <w:szCs w:val="22"/>
              </w:rPr>
              <w:t>OBIETTIVI</w:t>
            </w:r>
          </w:p>
        </w:tc>
      </w:tr>
      <w:tr w:rsidR="00F11107" w:rsidRPr="004612B7" w14:paraId="7180E02C" w14:textId="77777777">
        <w:trPr>
          <w:trHeight w:val="567"/>
        </w:trPr>
        <w:tc>
          <w:tcPr>
            <w:tcW w:w="2411" w:type="dxa"/>
            <w:tcBorders>
              <w:top w:val="single" w:sz="4" w:space="0" w:color="000000"/>
              <w:left w:val="single" w:sz="4" w:space="0" w:color="000000"/>
              <w:bottom w:val="single" w:sz="4" w:space="0" w:color="000000"/>
            </w:tcBorders>
            <w:shd w:val="clear" w:color="auto" w:fill="auto"/>
          </w:tcPr>
          <w:p w14:paraId="2B7B1B37" w14:textId="77777777" w:rsidR="00F11107" w:rsidRPr="004612B7" w:rsidRDefault="00F11107">
            <w:pPr>
              <w:autoSpaceDE w:val="0"/>
              <w:snapToGrid w:val="0"/>
              <w:rPr>
                <w:rFonts w:ascii="Tahoma" w:hAnsi="Tahoma" w:cs="Tahoma"/>
                <w:b/>
                <w:sz w:val="22"/>
                <w:szCs w:val="22"/>
                <w:u w:val="single"/>
              </w:rPr>
            </w:pPr>
          </w:p>
          <w:p w14:paraId="2CCFDD15" w14:textId="77777777" w:rsidR="00F11107" w:rsidRPr="004612B7" w:rsidRDefault="00F11107">
            <w:pPr>
              <w:autoSpaceDE w:val="0"/>
              <w:snapToGrid w:val="0"/>
              <w:rPr>
                <w:rFonts w:ascii="Tahoma" w:hAnsi="Tahoma" w:cs="Tahoma"/>
                <w:b/>
                <w:sz w:val="22"/>
                <w:szCs w:val="22"/>
                <w:u w:val="single"/>
              </w:rPr>
            </w:pPr>
          </w:p>
          <w:p w14:paraId="3D6128C6" w14:textId="77777777" w:rsidR="00F11107" w:rsidRPr="004612B7" w:rsidRDefault="00F11107">
            <w:pPr>
              <w:autoSpaceDE w:val="0"/>
              <w:snapToGrid w:val="0"/>
              <w:rPr>
                <w:rFonts w:ascii="Tahoma" w:hAnsi="Tahoma" w:cs="Tahoma"/>
                <w:b/>
                <w:sz w:val="22"/>
                <w:szCs w:val="22"/>
                <w:u w:val="single"/>
              </w:rPr>
            </w:pPr>
          </w:p>
          <w:p w14:paraId="53660BF8" w14:textId="77777777" w:rsidR="00F11107" w:rsidRPr="004612B7" w:rsidRDefault="00F11107">
            <w:pPr>
              <w:autoSpaceDE w:val="0"/>
              <w:snapToGrid w:val="0"/>
              <w:rPr>
                <w:rFonts w:ascii="Tahoma" w:hAnsi="Tahoma" w:cs="Tahoma"/>
                <w:b/>
                <w:sz w:val="22"/>
                <w:szCs w:val="22"/>
                <w:u w:val="single"/>
              </w:rPr>
            </w:pPr>
          </w:p>
        </w:tc>
        <w:tc>
          <w:tcPr>
            <w:tcW w:w="8190" w:type="dxa"/>
            <w:tcBorders>
              <w:top w:val="single" w:sz="4" w:space="0" w:color="000000"/>
              <w:left w:val="single" w:sz="4" w:space="0" w:color="000000"/>
              <w:bottom w:val="single" w:sz="4" w:space="0" w:color="000000"/>
              <w:right w:val="single" w:sz="4" w:space="0" w:color="000000"/>
            </w:tcBorders>
            <w:shd w:val="clear" w:color="auto" w:fill="auto"/>
          </w:tcPr>
          <w:p w14:paraId="0CE61358" w14:textId="77777777" w:rsidR="00F11107" w:rsidRPr="004612B7" w:rsidRDefault="00F11107">
            <w:pPr>
              <w:autoSpaceDE w:val="0"/>
              <w:snapToGrid w:val="0"/>
              <w:rPr>
                <w:rFonts w:ascii="Tahoma" w:hAnsi="Tahoma" w:cs="Tahoma"/>
                <w:b/>
                <w:sz w:val="22"/>
                <w:szCs w:val="22"/>
                <w:u w:val="single"/>
              </w:rPr>
            </w:pPr>
          </w:p>
        </w:tc>
      </w:tr>
      <w:tr w:rsidR="00F11107" w:rsidRPr="004612B7" w14:paraId="5BEB6A5F" w14:textId="77777777">
        <w:trPr>
          <w:trHeight w:val="567"/>
        </w:trPr>
        <w:tc>
          <w:tcPr>
            <w:tcW w:w="2411" w:type="dxa"/>
            <w:tcBorders>
              <w:top w:val="single" w:sz="4" w:space="0" w:color="000000"/>
              <w:left w:val="single" w:sz="4" w:space="0" w:color="000000"/>
              <w:bottom w:val="single" w:sz="4" w:space="0" w:color="000000"/>
            </w:tcBorders>
            <w:shd w:val="clear" w:color="auto" w:fill="auto"/>
          </w:tcPr>
          <w:p w14:paraId="7824E394" w14:textId="77777777" w:rsidR="00F11107" w:rsidRPr="004612B7" w:rsidRDefault="00F11107">
            <w:pPr>
              <w:autoSpaceDE w:val="0"/>
              <w:snapToGrid w:val="0"/>
              <w:rPr>
                <w:rFonts w:ascii="Tahoma" w:hAnsi="Tahoma" w:cs="Tahoma"/>
                <w:b/>
                <w:sz w:val="22"/>
                <w:szCs w:val="22"/>
                <w:u w:val="single"/>
              </w:rPr>
            </w:pPr>
          </w:p>
          <w:p w14:paraId="3A3B9EAD" w14:textId="77777777" w:rsidR="00F11107" w:rsidRPr="004612B7" w:rsidRDefault="00F11107">
            <w:pPr>
              <w:autoSpaceDE w:val="0"/>
              <w:snapToGrid w:val="0"/>
              <w:rPr>
                <w:rFonts w:ascii="Tahoma" w:hAnsi="Tahoma" w:cs="Tahoma"/>
                <w:b/>
                <w:sz w:val="22"/>
                <w:szCs w:val="22"/>
                <w:u w:val="single"/>
              </w:rPr>
            </w:pPr>
          </w:p>
          <w:p w14:paraId="1C431AB5" w14:textId="77777777" w:rsidR="00F11107" w:rsidRPr="004612B7" w:rsidRDefault="00F11107">
            <w:pPr>
              <w:autoSpaceDE w:val="0"/>
              <w:snapToGrid w:val="0"/>
              <w:rPr>
                <w:rFonts w:ascii="Tahoma" w:hAnsi="Tahoma" w:cs="Tahoma"/>
                <w:b/>
                <w:sz w:val="22"/>
                <w:szCs w:val="22"/>
                <w:u w:val="single"/>
              </w:rPr>
            </w:pPr>
          </w:p>
          <w:p w14:paraId="55644CA6" w14:textId="77777777" w:rsidR="00F11107" w:rsidRPr="004612B7" w:rsidRDefault="00F11107">
            <w:pPr>
              <w:autoSpaceDE w:val="0"/>
              <w:snapToGrid w:val="0"/>
              <w:rPr>
                <w:rFonts w:ascii="Tahoma" w:hAnsi="Tahoma" w:cs="Tahoma"/>
                <w:b/>
                <w:sz w:val="22"/>
                <w:szCs w:val="22"/>
                <w:u w:val="single"/>
              </w:rPr>
            </w:pPr>
          </w:p>
        </w:tc>
        <w:tc>
          <w:tcPr>
            <w:tcW w:w="8190" w:type="dxa"/>
            <w:tcBorders>
              <w:top w:val="single" w:sz="4" w:space="0" w:color="000000"/>
              <w:left w:val="single" w:sz="4" w:space="0" w:color="000000"/>
              <w:bottom w:val="single" w:sz="4" w:space="0" w:color="000000"/>
              <w:right w:val="single" w:sz="4" w:space="0" w:color="000000"/>
            </w:tcBorders>
            <w:shd w:val="clear" w:color="auto" w:fill="auto"/>
          </w:tcPr>
          <w:p w14:paraId="03DD4D4E" w14:textId="77777777" w:rsidR="00F11107" w:rsidRPr="004612B7" w:rsidRDefault="00F11107">
            <w:pPr>
              <w:autoSpaceDE w:val="0"/>
              <w:snapToGrid w:val="0"/>
              <w:rPr>
                <w:rFonts w:ascii="Tahoma" w:hAnsi="Tahoma" w:cs="Tahoma"/>
                <w:b/>
                <w:sz w:val="22"/>
                <w:szCs w:val="22"/>
                <w:u w:val="single"/>
              </w:rPr>
            </w:pPr>
          </w:p>
        </w:tc>
      </w:tr>
      <w:tr w:rsidR="00F11107" w:rsidRPr="004612B7" w14:paraId="658C94EB" w14:textId="77777777">
        <w:trPr>
          <w:trHeight w:val="567"/>
        </w:trPr>
        <w:tc>
          <w:tcPr>
            <w:tcW w:w="2411" w:type="dxa"/>
            <w:tcBorders>
              <w:top w:val="single" w:sz="4" w:space="0" w:color="000000"/>
              <w:left w:val="single" w:sz="4" w:space="0" w:color="000000"/>
              <w:bottom w:val="single" w:sz="4" w:space="0" w:color="000000"/>
            </w:tcBorders>
            <w:shd w:val="clear" w:color="auto" w:fill="auto"/>
          </w:tcPr>
          <w:p w14:paraId="715CB1D3" w14:textId="77777777" w:rsidR="00F11107" w:rsidRPr="004612B7" w:rsidRDefault="00F11107">
            <w:pPr>
              <w:autoSpaceDE w:val="0"/>
              <w:snapToGrid w:val="0"/>
              <w:rPr>
                <w:rFonts w:ascii="Tahoma" w:hAnsi="Tahoma" w:cs="Tahoma"/>
                <w:b/>
                <w:sz w:val="22"/>
                <w:szCs w:val="22"/>
                <w:u w:val="single"/>
              </w:rPr>
            </w:pPr>
          </w:p>
          <w:p w14:paraId="0C1EDA66" w14:textId="77777777" w:rsidR="00F11107" w:rsidRPr="004612B7" w:rsidRDefault="00F11107">
            <w:pPr>
              <w:autoSpaceDE w:val="0"/>
              <w:snapToGrid w:val="0"/>
              <w:rPr>
                <w:rFonts w:ascii="Tahoma" w:hAnsi="Tahoma" w:cs="Tahoma"/>
                <w:b/>
                <w:sz w:val="22"/>
                <w:szCs w:val="22"/>
                <w:u w:val="single"/>
              </w:rPr>
            </w:pPr>
          </w:p>
          <w:p w14:paraId="16AD4084" w14:textId="77777777" w:rsidR="00F11107" w:rsidRPr="004612B7" w:rsidRDefault="00F11107">
            <w:pPr>
              <w:autoSpaceDE w:val="0"/>
              <w:snapToGrid w:val="0"/>
              <w:rPr>
                <w:rFonts w:ascii="Tahoma" w:hAnsi="Tahoma" w:cs="Tahoma"/>
                <w:b/>
                <w:sz w:val="22"/>
                <w:szCs w:val="22"/>
                <w:u w:val="single"/>
              </w:rPr>
            </w:pPr>
          </w:p>
          <w:p w14:paraId="0F90CA0B" w14:textId="77777777" w:rsidR="00F11107" w:rsidRPr="004612B7" w:rsidRDefault="00F11107">
            <w:pPr>
              <w:autoSpaceDE w:val="0"/>
              <w:snapToGrid w:val="0"/>
              <w:rPr>
                <w:rFonts w:ascii="Tahoma" w:hAnsi="Tahoma" w:cs="Tahoma"/>
                <w:b/>
                <w:sz w:val="22"/>
                <w:szCs w:val="22"/>
                <w:u w:val="single"/>
              </w:rPr>
            </w:pPr>
          </w:p>
        </w:tc>
        <w:tc>
          <w:tcPr>
            <w:tcW w:w="8190" w:type="dxa"/>
            <w:tcBorders>
              <w:top w:val="single" w:sz="4" w:space="0" w:color="000000"/>
              <w:left w:val="single" w:sz="4" w:space="0" w:color="000000"/>
              <w:bottom w:val="single" w:sz="4" w:space="0" w:color="000000"/>
              <w:right w:val="single" w:sz="4" w:space="0" w:color="000000"/>
            </w:tcBorders>
            <w:shd w:val="clear" w:color="auto" w:fill="auto"/>
          </w:tcPr>
          <w:p w14:paraId="40A3C36A" w14:textId="77777777" w:rsidR="00F11107" w:rsidRPr="004612B7" w:rsidRDefault="00F11107">
            <w:pPr>
              <w:autoSpaceDE w:val="0"/>
              <w:snapToGrid w:val="0"/>
              <w:rPr>
                <w:rFonts w:ascii="Tahoma" w:hAnsi="Tahoma" w:cs="Tahoma"/>
                <w:b/>
                <w:sz w:val="22"/>
                <w:szCs w:val="22"/>
                <w:u w:val="single"/>
              </w:rPr>
            </w:pPr>
          </w:p>
        </w:tc>
      </w:tr>
      <w:tr w:rsidR="00F11107" w:rsidRPr="004612B7" w14:paraId="60367F2E" w14:textId="77777777">
        <w:trPr>
          <w:trHeight w:val="567"/>
        </w:trPr>
        <w:tc>
          <w:tcPr>
            <w:tcW w:w="2411" w:type="dxa"/>
            <w:tcBorders>
              <w:left w:val="single" w:sz="4" w:space="0" w:color="000000"/>
              <w:bottom w:val="single" w:sz="4" w:space="0" w:color="000000"/>
            </w:tcBorders>
            <w:shd w:val="clear" w:color="auto" w:fill="auto"/>
          </w:tcPr>
          <w:p w14:paraId="5D39EC49" w14:textId="77777777" w:rsidR="00F11107" w:rsidRPr="004612B7" w:rsidRDefault="00F11107">
            <w:pPr>
              <w:autoSpaceDE w:val="0"/>
              <w:snapToGrid w:val="0"/>
              <w:rPr>
                <w:rFonts w:ascii="Tahoma" w:hAnsi="Tahoma" w:cs="Tahoma"/>
                <w:b/>
                <w:sz w:val="22"/>
                <w:szCs w:val="22"/>
                <w:u w:val="single"/>
              </w:rPr>
            </w:pPr>
          </w:p>
          <w:p w14:paraId="122AA276" w14:textId="77777777" w:rsidR="00F11107" w:rsidRPr="004612B7" w:rsidRDefault="00F11107">
            <w:pPr>
              <w:autoSpaceDE w:val="0"/>
              <w:snapToGrid w:val="0"/>
              <w:rPr>
                <w:rFonts w:ascii="Tahoma" w:hAnsi="Tahoma" w:cs="Tahoma"/>
                <w:b/>
                <w:sz w:val="22"/>
                <w:szCs w:val="22"/>
                <w:u w:val="single"/>
              </w:rPr>
            </w:pPr>
          </w:p>
          <w:p w14:paraId="08A7389A" w14:textId="77777777" w:rsidR="00F11107" w:rsidRPr="004612B7" w:rsidRDefault="00F11107">
            <w:pPr>
              <w:autoSpaceDE w:val="0"/>
              <w:snapToGrid w:val="0"/>
              <w:rPr>
                <w:rFonts w:ascii="Tahoma" w:hAnsi="Tahoma" w:cs="Tahoma"/>
                <w:b/>
                <w:sz w:val="22"/>
                <w:szCs w:val="22"/>
                <w:u w:val="single"/>
              </w:rPr>
            </w:pPr>
          </w:p>
          <w:p w14:paraId="1233141C" w14:textId="77777777" w:rsidR="00F11107" w:rsidRPr="004612B7" w:rsidRDefault="00F11107">
            <w:pPr>
              <w:autoSpaceDE w:val="0"/>
              <w:snapToGrid w:val="0"/>
              <w:rPr>
                <w:rFonts w:ascii="Tahoma" w:hAnsi="Tahoma" w:cs="Tahoma"/>
                <w:b/>
                <w:sz w:val="22"/>
                <w:szCs w:val="22"/>
                <w:u w:val="single"/>
              </w:rPr>
            </w:pPr>
          </w:p>
        </w:tc>
        <w:tc>
          <w:tcPr>
            <w:tcW w:w="8190" w:type="dxa"/>
            <w:tcBorders>
              <w:left w:val="single" w:sz="4" w:space="0" w:color="000000"/>
              <w:bottom w:val="single" w:sz="4" w:space="0" w:color="000000"/>
              <w:right w:val="single" w:sz="4" w:space="0" w:color="000000"/>
            </w:tcBorders>
            <w:shd w:val="clear" w:color="auto" w:fill="auto"/>
          </w:tcPr>
          <w:p w14:paraId="4C97376F" w14:textId="77777777" w:rsidR="00F11107" w:rsidRPr="004612B7" w:rsidRDefault="00F11107">
            <w:pPr>
              <w:autoSpaceDE w:val="0"/>
              <w:snapToGrid w:val="0"/>
              <w:rPr>
                <w:rFonts w:ascii="Tahoma" w:hAnsi="Tahoma" w:cs="Tahoma"/>
                <w:b/>
                <w:sz w:val="22"/>
                <w:szCs w:val="22"/>
                <w:u w:val="single"/>
              </w:rPr>
            </w:pPr>
          </w:p>
        </w:tc>
      </w:tr>
      <w:tr w:rsidR="00F11107" w:rsidRPr="004612B7" w14:paraId="24751BE0" w14:textId="77777777">
        <w:trPr>
          <w:trHeight w:val="567"/>
        </w:trPr>
        <w:tc>
          <w:tcPr>
            <w:tcW w:w="2411" w:type="dxa"/>
            <w:tcBorders>
              <w:left w:val="single" w:sz="4" w:space="0" w:color="000000"/>
              <w:bottom w:val="single" w:sz="4" w:space="0" w:color="000000"/>
            </w:tcBorders>
            <w:shd w:val="clear" w:color="auto" w:fill="auto"/>
          </w:tcPr>
          <w:p w14:paraId="25B9EA18" w14:textId="77777777" w:rsidR="00F11107" w:rsidRPr="004612B7" w:rsidRDefault="00F11107">
            <w:pPr>
              <w:autoSpaceDE w:val="0"/>
              <w:snapToGrid w:val="0"/>
              <w:rPr>
                <w:rFonts w:ascii="Tahoma" w:hAnsi="Tahoma" w:cs="Tahoma"/>
                <w:b/>
                <w:sz w:val="22"/>
                <w:szCs w:val="22"/>
                <w:u w:val="single"/>
              </w:rPr>
            </w:pPr>
          </w:p>
          <w:p w14:paraId="68566126" w14:textId="77777777" w:rsidR="00F11107" w:rsidRPr="004612B7" w:rsidRDefault="00F11107">
            <w:pPr>
              <w:autoSpaceDE w:val="0"/>
              <w:snapToGrid w:val="0"/>
              <w:rPr>
                <w:rFonts w:ascii="Tahoma" w:hAnsi="Tahoma" w:cs="Tahoma"/>
                <w:b/>
                <w:sz w:val="22"/>
                <w:szCs w:val="22"/>
                <w:u w:val="single"/>
              </w:rPr>
            </w:pPr>
          </w:p>
          <w:p w14:paraId="54D9E51E" w14:textId="77777777" w:rsidR="00F11107" w:rsidRPr="004612B7" w:rsidRDefault="00F11107">
            <w:pPr>
              <w:autoSpaceDE w:val="0"/>
              <w:snapToGrid w:val="0"/>
              <w:rPr>
                <w:rFonts w:ascii="Tahoma" w:hAnsi="Tahoma" w:cs="Tahoma"/>
                <w:b/>
                <w:sz w:val="22"/>
                <w:szCs w:val="22"/>
                <w:u w:val="single"/>
              </w:rPr>
            </w:pPr>
          </w:p>
          <w:p w14:paraId="46378278" w14:textId="77777777" w:rsidR="00F11107" w:rsidRPr="004612B7" w:rsidRDefault="00F11107">
            <w:pPr>
              <w:autoSpaceDE w:val="0"/>
              <w:snapToGrid w:val="0"/>
              <w:rPr>
                <w:rFonts w:ascii="Tahoma" w:hAnsi="Tahoma" w:cs="Tahoma"/>
                <w:b/>
                <w:sz w:val="22"/>
                <w:szCs w:val="22"/>
                <w:u w:val="single"/>
              </w:rPr>
            </w:pPr>
          </w:p>
        </w:tc>
        <w:tc>
          <w:tcPr>
            <w:tcW w:w="8190" w:type="dxa"/>
            <w:tcBorders>
              <w:left w:val="single" w:sz="4" w:space="0" w:color="000000"/>
              <w:bottom w:val="single" w:sz="4" w:space="0" w:color="000000"/>
              <w:right w:val="single" w:sz="4" w:space="0" w:color="000000"/>
            </w:tcBorders>
            <w:shd w:val="clear" w:color="auto" w:fill="auto"/>
          </w:tcPr>
          <w:p w14:paraId="5A9515E0" w14:textId="77777777" w:rsidR="00F11107" w:rsidRPr="004612B7" w:rsidRDefault="00F11107">
            <w:pPr>
              <w:autoSpaceDE w:val="0"/>
              <w:snapToGrid w:val="0"/>
              <w:rPr>
                <w:rFonts w:ascii="Tahoma" w:hAnsi="Tahoma" w:cs="Tahoma"/>
                <w:b/>
                <w:sz w:val="22"/>
                <w:szCs w:val="22"/>
                <w:u w:val="single"/>
              </w:rPr>
            </w:pPr>
          </w:p>
        </w:tc>
      </w:tr>
      <w:tr w:rsidR="00F11107" w:rsidRPr="004612B7" w14:paraId="7DB1C9E5" w14:textId="77777777">
        <w:trPr>
          <w:trHeight w:val="567"/>
        </w:trPr>
        <w:tc>
          <w:tcPr>
            <w:tcW w:w="2411" w:type="dxa"/>
            <w:tcBorders>
              <w:left w:val="single" w:sz="4" w:space="0" w:color="000000"/>
              <w:bottom w:val="single" w:sz="4" w:space="0" w:color="000000"/>
            </w:tcBorders>
            <w:shd w:val="clear" w:color="auto" w:fill="auto"/>
          </w:tcPr>
          <w:p w14:paraId="3BBB30A0" w14:textId="77777777" w:rsidR="00F11107" w:rsidRPr="004612B7" w:rsidRDefault="00F11107">
            <w:pPr>
              <w:autoSpaceDE w:val="0"/>
              <w:snapToGrid w:val="0"/>
              <w:rPr>
                <w:rFonts w:ascii="Tahoma" w:hAnsi="Tahoma" w:cs="Tahoma"/>
                <w:b/>
                <w:sz w:val="22"/>
                <w:szCs w:val="22"/>
                <w:u w:val="single"/>
              </w:rPr>
            </w:pPr>
          </w:p>
          <w:p w14:paraId="17453235" w14:textId="77777777" w:rsidR="00F11107" w:rsidRPr="004612B7" w:rsidRDefault="00F11107">
            <w:pPr>
              <w:autoSpaceDE w:val="0"/>
              <w:snapToGrid w:val="0"/>
              <w:rPr>
                <w:rFonts w:ascii="Tahoma" w:hAnsi="Tahoma" w:cs="Tahoma"/>
                <w:b/>
                <w:sz w:val="22"/>
                <w:szCs w:val="22"/>
                <w:u w:val="single"/>
              </w:rPr>
            </w:pPr>
          </w:p>
          <w:p w14:paraId="54A3EB0D" w14:textId="77777777" w:rsidR="00F11107" w:rsidRPr="004612B7" w:rsidRDefault="00F11107">
            <w:pPr>
              <w:autoSpaceDE w:val="0"/>
              <w:snapToGrid w:val="0"/>
              <w:rPr>
                <w:rFonts w:ascii="Tahoma" w:hAnsi="Tahoma" w:cs="Tahoma"/>
                <w:b/>
                <w:sz w:val="22"/>
                <w:szCs w:val="22"/>
                <w:u w:val="single"/>
              </w:rPr>
            </w:pPr>
          </w:p>
          <w:p w14:paraId="2F7D3CB9" w14:textId="77777777" w:rsidR="00F11107" w:rsidRPr="004612B7" w:rsidRDefault="00F11107">
            <w:pPr>
              <w:autoSpaceDE w:val="0"/>
              <w:snapToGrid w:val="0"/>
              <w:rPr>
                <w:rFonts w:ascii="Tahoma" w:hAnsi="Tahoma" w:cs="Tahoma"/>
                <w:b/>
                <w:sz w:val="22"/>
                <w:szCs w:val="22"/>
                <w:u w:val="single"/>
              </w:rPr>
            </w:pPr>
          </w:p>
        </w:tc>
        <w:tc>
          <w:tcPr>
            <w:tcW w:w="8190" w:type="dxa"/>
            <w:tcBorders>
              <w:left w:val="single" w:sz="4" w:space="0" w:color="000000"/>
              <w:bottom w:val="single" w:sz="4" w:space="0" w:color="000000"/>
              <w:right w:val="single" w:sz="4" w:space="0" w:color="000000"/>
            </w:tcBorders>
            <w:shd w:val="clear" w:color="auto" w:fill="auto"/>
          </w:tcPr>
          <w:p w14:paraId="728F475E" w14:textId="77777777" w:rsidR="00F11107" w:rsidRPr="004612B7" w:rsidRDefault="00F11107">
            <w:pPr>
              <w:autoSpaceDE w:val="0"/>
              <w:snapToGrid w:val="0"/>
              <w:rPr>
                <w:rFonts w:ascii="Tahoma" w:hAnsi="Tahoma" w:cs="Tahoma"/>
                <w:b/>
                <w:sz w:val="22"/>
                <w:szCs w:val="22"/>
                <w:u w:val="single"/>
              </w:rPr>
            </w:pPr>
          </w:p>
        </w:tc>
      </w:tr>
      <w:tr w:rsidR="00F11107" w:rsidRPr="004612B7" w14:paraId="601B96DF" w14:textId="77777777">
        <w:trPr>
          <w:trHeight w:val="567"/>
        </w:trPr>
        <w:tc>
          <w:tcPr>
            <w:tcW w:w="2411" w:type="dxa"/>
            <w:tcBorders>
              <w:left w:val="single" w:sz="4" w:space="0" w:color="000000"/>
              <w:bottom w:val="single" w:sz="4" w:space="0" w:color="000000"/>
            </w:tcBorders>
            <w:shd w:val="clear" w:color="auto" w:fill="auto"/>
          </w:tcPr>
          <w:p w14:paraId="289B53FF" w14:textId="77777777" w:rsidR="00F11107" w:rsidRPr="004612B7" w:rsidRDefault="00F11107">
            <w:pPr>
              <w:autoSpaceDE w:val="0"/>
              <w:snapToGrid w:val="0"/>
              <w:rPr>
                <w:rFonts w:ascii="Tahoma" w:hAnsi="Tahoma" w:cs="Tahoma"/>
                <w:b/>
                <w:sz w:val="22"/>
                <w:szCs w:val="22"/>
                <w:u w:val="single"/>
              </w:rPr>
            </w:pPr>
          </w:p>
          <w:p w14:paraId="69F23693" w14:textId="77777777" w:rsidR="00F11107" w:rsidRPr="004612B7" w:rsidRDefault="00F11107">
            <w:pPr>
              <w:autoSpaceDE w:val="0"/>
              <w:snapToGrid w:val="0"/>
              <w:rPr>
                <w:rFonts w:ascii="Tahoma" w:hAnsi="Tahoma" w:cs="Tahoma"/>
                <w:b/>
                <w:sz w:val="22"/>
                <w:szCs w:val="22"/>
                <w:u w:val="single"/>
              </w:rPr>
            </w:pPr>
          </w:p>
          <w:p w14:paraId="0C24968C" w14:textId="77777777" w:rsidR="00F11107" w:rsidRPr="004612B7" w:rsidRDefault="00F11107">
            <w:pPr>
              <w:autoSpaceDE w:val="0"/>
              <w:snapToGrid w:val="0"/>
              <w:rPr>
                <w:rFonts w:ascii="Tahoma" w:hAnsi="Tahoma" w:cs="Tahoma"/>
                <w:b/>
                <w:sz w:val="22"/>
                <w:szCs w:val="22"/>
                <w:u w:val="single"/>
              </w:rPr>
            </w:pPr>
          </w:p>
          <w:p w14:paraId="72B036F9" w14:textId="77777777" w:rsidR="00F11107" w:rsidRPr="004612B7" w:rsidRDefault="00F11107">
            <w:pPr>
              <w:autoSpaceDE w:val="0"/>
              <w:snapToGrid w:val="0"/>
              <w:rPr>
                <w:rFonts w:ascii="Tahoma" w:hAnsi="Tahoma" w:cs="Tahoma"/>
                <w:b/>
                <w:sz w:val="22"/>
                <w:szCs w:val="22"/>
                <w:u w:val="single"/>
              </w:rPr>
            </w:pPr>
          </w:p>
        </w:tc>
        <w:tc>
          <w:tcPr>
            <w:tcW w:w="8190" w:type="dxa"/>
            <w:tcBorders>
              <w:left w:val="single" w:sz="4" w:space="0" w:color="000000"/>
              <w:bottom w:val="single" w:sz="4" w:space="0" w:color="000000"/>
              <w:right w:val="single" w:sz="4" w:space="0" w:color="000000"/>
            </w:tcBorders>
            <w:shd w:val="clear" w:color="auto" w:fill="auto"/>
          </w:tcPr>
          <w:p w14:paraId="6D39DE8C" w14:textId="77777777" w:rsidR="00F11107" w:rsidRPr="004612B7" w:rsidRDefault="00F11107">
            <w:pPr>
              <w:autoSpaceDE w:val="0"/>
              <w:snapToGrid w:val="0"/>
              <w:rPr>
                <w:rFonts w:ascii="Tahoma" w:hAnsi="Tahoma" w:cs="Tahoma"/>
                <w:b/>
                <w:sz w:val="22"/>
                <w:szCs w:val="22"/>
                <w:u w:val="single"/>
              </w:rPr>
            </w:pPr>
          </w:p>
        </w:tc>
      </w:tr>
      <w:tr w:rsidR="00F11107" w:rsidRPr="004612B7" w14:paraId="5412F0B5" w14:textId="77777777">
        <w:trPr>
          <w:trHeight w:val="567"/>
        </w:trPr>
        <w:tc>
          <w:tcPr>
            <w:tcW w:w="2411" w:type="dxa"/>
            <w:tcBorders>
              <w:left w:val="single" w:sz="4" w:space="0" w:color="000000"/>
              <w:bottom w:val="single" w:sz="4" w:space="0" w:color="000000"/>
            </w:tcBorders>
            <w:shd w:val="clear" w:color="auto" w:fill="auto"/>
          </w:tcPr>
          <w:p w14:paraId="1D77C626" w14:textId="77777777" w:rsidR="00F11107" w:rsidRPr="004612B7" w:rsidRDefault="00F11107">
            <w:pPr>
              <w:autoSpaceDE w:val="0"/>
              <w:snapToGrid w:val="0"/>
              <w:rPr>
                <w:rFonts w:ascii="Tahoma" w:hAnsi="Tahoma" w:cs="Tahoma"/>
                <w:b/>
                <w:sz w:val="22"/>
                <w:szCs w:val="22"/>
                <w:u w:val="single"/>
              </w:rPr>
            </w:pPr>
          </w:p>
          <w:p w14:paraId="16F9712E" w14:textId="77777777" w:rsidR="00F11107" w:rsidRPr="004612B7" w:rsidRDefault="00F11107">
            <w:pPr>
              <w:autoSpaceDE w:val="0"/>
              <w:snapToGrid w:val="0"/>
              <w:rPr>
                <w:rFonts w:ascii="Tahoma" w:hAnsi="Tahoma" w:cs="Tahoma"/>
                <w:b/>
                <w:sz w:val="22"/>
                <w:szCs w:val="22"/>
                <w:u w:val="single"/>
              </w:rPr>
            </w:pPr>
          </w:p>
          <w:p w14:paraId="7A77AF39" w14:textId="77777777" w:rsidR="00F11107" w:rsidRPr="004612B7" w:rsidRDefault="00F11107">
            <w:pPr>
              <w:autoSpaceDE w:val="0"/>
              <w:snapToGrid w:val="0"/>
              <w:rPr>
                <w:rFonts w:ascii="Tahoma" w:hAnsi="Tahoma" w:cs="Tahoma"/>
                <w:b/>
                <w:sz w:val="22"/>
                <w:szCs w:val="22"/>
                <w:u w:val="single"/>
              </w:rPr>
            </w:pPr>
          </w:p>
          <w:p w14:paraId="5C8A22C7" w14:textId="77777777" w:rsidR="00F11107" w:rsidRPr="004612B7" w:rsidRDefault="00F11107">
            <w:pPr>
              <w:autoSpaceDE w:val="0"/>
              <w:snapToGrid w:val="0"/>
              <w:rPr>
                <w:rFonts w:ascii="Tahoma" w:hAnsi="Tahoma" w:cs="Tahoma"/>
                <w:b/>
                <w:sz w:val="22"/>
                <w:szCs w:val="22"/>
                <w:u w:val="single"/>
              </w:rPr>
            </w:pPr>
          </w:p>
        </w:tc>
        <w:tc>
          <w:tcPr>
            <w:tcW w:w="8190" w:type="dxa"/>
            <w:tcBorders>
              <w:left w:val="single" w:sz="4" w:space="0" w:color="000000"/>
              <w:bottom w:val="single" w:sz="4" w:space="0" w:color="000000"/>
              <w:right w:val="single" w:sz="4" w:space="0" w:color="000000"/>
            </w:tcBorders>
            <w:shd w:val="clear" w:color="auto" w:fill="auto"/>
          </w:tcPr>
          <w:p w14:paraId="3A651CE9" w14:textId="77777777" w:rsidR="00F11107" w:rsidRPr="004612B7" w:rsidRDefault="00F11107">
            <w:pPr>
              <w:autoSpaceDE w:val="0"/>
              <w:snapToGrid w:val="0"/>
              <w:rPr>
                <w:rFonts w:ascii="Tahoma" w:hAnsi="Tahoma" w:cs="Tahoma"/>
                <w:b/>
                <w:sz w:val="22"/>
                <w:szCs w:val="22"/>
                <w:u w:val="single"/>
              </w:rPr>
            </w:pPr>
          </w:p>
        </w:tc>
      </w:tr>
    </w:tbl>
    <w:p w14:paraId="75A93654" w14:textId="77777777" w:rsidR="00F11107" w:rsidRPr="004612B7" w:rsidRDefault="00F11107">
      <w:pPr>
        <w:autoSpaceDE w:val="0"/>
        <w:rPr>
          <w:rFonts w:ascii="Tahoma" w:hAnsi="Tahoma" w:cs="Tahoma"/>
          <w:b/>
          <w:sz w:val="22"/>
          <w:szCs w:val="22"/>
          <w:u w:val="single"/>
        </w:rPr>
      </w:pPr>
    </w:p>
    <w:p w14:paraId="779627E7" w14:textId="77777777" w:rsidR="00F11107" w:rsidRPr="004612B7" w:rsidRDefault="00F11107">
      <w:pPr>
        <w:autoSpaceDE w:val="0"/>
        <w:rPr>
          <w:rFonts w:ascii="Tahoma" w:hAnsi="Tahoma" w:cs="Tahoma"/>
          <w:b/>
          <w:sz w:val="22"/>
          <w:szCs w:val="22"/>
          <w:u w:val="single"/>
        </w:rPr>
      </w:pPr>
    </w:p>
    <w:p w14:paraId="5685BEA1" w14:textId="77777777" w:rsidR="00F11107" w:rsidRDefault="00F11107">
      <w:pPr>
        <w:autoSpaceDE w:val="0"/>
        <w:rPr>
          <w:rFonts w:ascii="Tahoma" w:hAnsi="Tahoma" w:cs="Tahoma"/>
          <w:b/>
          <w:sz w:val="22"/>
          <w:szCs w:val="22"/>
          <w:u w:val="single"/>
        </w:rPr>
      </w:pPr>
    </w:p>
    <w:p w14:paraId="63EF0E1D" w14:textId="77777777" w:rsidR="00610EB0" w:rsidRDefault="00610EB0">
      <w:pPr>
        <w:autoSpaceDE w:val="0"/>
        <w:rPr>
          <w:rFonts w:ascii="Tahoma" w:hAnsi="Tahoma" w:cs="Tahoma"/>
          <w:b/>
          <w:sz w:val="22"/>
          <w:szCs w:val="22"/>
          <w:u w:val="single"/>
        </w:rPr>
      </w:pPr>
    </w:p>
    <w:p w14:paraId="64FD5064" w14:textId="77777777" w:rsidR="00610EB0" w:rsidRDefault="00610EB0">
      <w:pPr>
        <w:autoSpaceDE w:val="0"/>
        <w:rPr>
          <w:rFonts w:ascii="Tahoma" w:hAnsi="Tahoma" w:cs="Tahoma"/>
          <w:b/>
          <w:sz w:val="22"/>
          <w:szCs w:val="22"/>
          <w:u w:val="single"/>
        </w:rPr>
      </w:pPr>
    </w:p>
    <w:p w14:paraId="6501EEB5" w14:textId="77777777" w:rsidR="00610EB0" w:rsidRDefault="00610EB0">
      <w:pPr>
        <w:autoSpaceDE w:val="0"/>
        <w:rPr>
          <w:rFonts w:ascii="Tahoma" w:hAnsi="Tahoma" w:cs="Tahoma"/>
          <w:b/>
          <w:sz w:val="22"/>
          <w:szCs w:val="22"/>
          <w:u w:val="single"/>
        </w:rPr>
      </w:pPr>
    </w:p>
    <w:p w14:paraId="162F828D" w14:textId="77777777" w:rsidR="00610EB0" w:rsidRDefault="00610EB0">
      <w:pPr>
        <w:autoSpaceDE w:val="0"/>
        <w:rPr>
          <w:rFonts w:ascii="Tahoma" w:hAnsi="Tahoma" w:cs="Tahoma"/>
          <w:b/>
          <w:sz w:val="22"/>
          <w:szCs w:val="22"/>
          <w:u w:val="single"/>
        </w:rPr>
      </w:pPr>
    </w:p>
    <w:p w14:paraId="37B02B2C" w14:textId="77777777" w:rsidR="00610EB0" w:rsidRDefault="00610EB0">
      <w:pPr>
        <w:autoSpaceDE w:val="0"/>
        <w:rPr>
          <w:rFonts w:ascii="Tahoma" w:hAnsi="Tahoma" w:cs="Tahoma"/>
          <w:b/>
          <w:sz w:val="22"/>
          <w:szCs w:val="22"/>
          <w:u w:val="single"/>
        </w:rPr>
      </w:pPr>
    </w:p>
    <w:p w14:paraId="7C75098D" w14:textId="77777777" w:rsidR="00610EB0" w:rsidRDefault="00610EB0">
      <w:pPr>
        <w:autoSpaceDE w:val="0"/>
        <w:rPr>
          <w:rFonts w:ascii="Tahoma" w:hAnsi="Tahoma" w:cs="Tahoma"/>
          <w:b/>
          <w:sz w:val="22"/>
          <w:szCs w:val="22"/>
          <w:u w:val="single"/>
        </w:rPr>
      </w:pPr>
    </w:p>
    <w:p w14:paraId="30FC6CDF" w14:textId="77777777" w:rsidR="00610EB0" w:rsidRDefault="00610EB0">
      <w:pPr>
        <w:autoSpaceDE w:val="0"/>
        <w:rPr>
          <w:rFonts w:ascii="Tahoma" w:hAnsi="Tahoma" w:cs="Tahoma"/>
          <w:b/>
          <w:sz w:val="22"/>
          <w:szCs w:val="22"/>
          <w:u w:val="single"/>
        </w:rPr>
      </w:pPr>
    </w:p>
    <w:p w14:paraId="5EE96A39" w14:textId="77777777" w:rsidR="00610EB0" w:rsidRDefault="00610EB0">
      <w:pPr>
        <w:autoSpaceDE w:val="0"/>
        <w:rPr>
          <w:rFonts w:ascii="Tahoma" w:hAnsi="Tahoma" w:cs="Tahoma"/>
          <w:b/>
          <w:sz w:val="22"/>
          <w:szCs w:val="22"/>
          <w:u w:val="single"/>
        </w:rPr>
      </w:pPr>
    </w:p>
    <w:p w14:paraId="3B9CE3ED" w14:textId="77777777" w:rsidR="00610EB0" w:rsidRDefault="00610EB0">
      <w:pPr>
        <w:autoSpaceDE w:val="0"/>
        <w:rPr>
          <w:rFonts w:ascii="Tahoma" w:hAnsi="Tahoma" w:cs="Tahoma"/>
          <w:b/>
          <w:sz w:val="22"/>
          <w:szCs w:val="22"/>
          <w:u w:val="single"/>
        </w:rPr>
      </w:pPr>
    </w:p>
    <w:p w14:paraId="0CE0BF10" w14:textId="77777777" w:rsidR="00610EB0" w:rsidRPr="004612B7" w:rsidRDefault="00610EB0">
      <w:pPr>
        <w:autoSpaceDE w:val="0"/>
        <w:rPr>
          <w:rFonts w:ascii="Tahoma" w:hAnsi="Tahoma" w:cs="Tahoma"/>
          <w:b/>
          <w:sz w:val="22"/>
          <w:szCs w:val="22"/>
          <w:u w:val="single"/>
        </w:rPr>
      </w:pPr>
    </w:p>
    <w:p w14:paraId="250E72A0" w14:textId="77777777" w:rsidR="00F11107" w:rsidRPr="004612B7" w:rsidRDefault="00F11107">
      <w:pPr>
        <w:autoSpaceDE w:val="0"/>
        <w:rPr>
          <w:rFonts w:ascii="Tahoma" w:hAnsi="Tahoma" w:cs="Tahoma"/>
          <w:b/>
          <w:sz w:val="22"/>
          <w:szCs w:val="22"/>
          <w:u w:val="single"/>
        </w:rPr>
      </w:pPr>
    </w:p>
    <w:tbl>
      <w:tblPr>
        <w:tblW w:w="10571" w:type="dxa"/>
        <w:tblInd w:w="-373" w:type="dxa"/>
        <w:tblLayout w:type="fixed"/>
        <w:tblLook w:val="0000" w:firstRow="0" w:lastRow="0" w:firstColumn="0" w:lastColumn="0" w:noHBand="0" w:noVBand="0"/>
      </w:tblPr>
      <w:tblGrid>
        <w:gridCol w:w="1928"/>
        <w:gridCol w:w="6775"/>
        <w:gridCol w:w="1868"/>
      </w:tblGrid>
      <w:tr w:rsidR="00F11107" w:rsidRPr="004612B7" w14:paraId="3BB16915" w14:textId="77777777" w:rsidTr="00610EB0">
        <w:trPr>
          <w:trHeight w:val="567"/>
        </w:trPr>
        <w:tc>
          <w:tcPr>
            <w:tcW w:w="105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650253D" w14:textId="77777777" w:rsidR="00F11107" w:rsidRPr="004612B7" w:rsidRDefault="00F11107">
            <w:pPr>
              <w:autoSpaceDE w:val="0"/>
              <w:jc w:val="center"/>
              <w:rPr>
                <w:rFonts w:ascii="Tahoma" w:hAnsi="Tahoma" w:cs="Tahoma"/>
                <w:sz w:val="22"/>
                <w:szCs w:val="22"/>
              </w:rPr>
            </w:pPr>
            <w:r w:rsidRPr="004612B7">
              <w:rPr>
                <w:rFonts w:ascii="Tahoma" w:hAnsi="Tahoma" w:cs="Tahoma"/>
                <w:b/>
                <w:sz w:val="22"/>
                <w:szCs w:val="22"/>
              </w:rPr>
              <w:lastRenderedPageBreak/>
              <w:t>4.2 STRATEGIE COMPENSATIVE</w:t>
            </w:r>
          </w:p>
        </w:tc>
      </w:tr>
      <w:tr w:rsidR="00F11107" w:rsidRPr="004612B7" w14:paraId="0F031A82" w14:textId="77777777" w:rsidTr="00A24765">
        <w:trPr>
          <w:trHeight w:val="1134"/>
        </w:trPr>
        <w:tc>
          <w:tcPr>
            <w:tcW w:w="1928" w:type="dxa"/>
            <w:tcBorders>
              <w:top w:val="single" w:sz="4" w:space="0" w:color="000000"/>
              <w:left w:val="single" w:sz="4" w:space="0" w:color="000000"/>
              <w:bottom w:val="single" w:sz="4" w:space="0" w:color="000000"/>
            </w:tcBorders>
            <w:shd w:val="clear" w:color="auto" w:fill="auto"/>
          </w:tcPr>
          <w:p w14:paraId="20190EE4" w14:textId="77777777" w:rsidR="00F11107" w:rsidRPr="004612B7" w:rsidRDefault="00F11107">
            <w:pPr>
              <w:autoSpaceDE w:val="0"/>
              <w:jc w:val="center"/>
              <w:rPr>
                <w:rFonts w:ascii="Tahoma" w:hAnsi="Tahoma" w:cs="Tahoma"/>
                <w:sz w:val="22"/>
                <w:szCs w:val="22"/>
              </w:rPr>
            </w:pPr>
            <w:r w:rsidRPr="004612B7">
              <w:rPr>
                <w:rFonts w:ascii="Tahoma" w:hAnsi="Tahoma" w:cs="Tahoma"/>
                <w:b/>
                <w:sz w:val="22"/>
                <w:szCs w:val="22"/>
              </w:rPr>
              <w:t>Adottate per l’alunno</w:t>
            </w:r>
          </w:p>
          <w:p w14:paraId="7C5D0682" w14:textId="2357C2CC" w:rsidR="00610EB0" w:rsidRDefault="00F11107">
            <w:pPr>
              <w:autoSpaceDE w:val="0"/>
              <w:jc w:val="center"/>
              <w:rPr>
                <w:rFonts w:ascii="Tahoma" w:hAnsi="Tahoma" w:cs="Tahoma"/>
                <w:sz w:val="22"/>
                <w:szCs w:val="22"/>
              </w:rPr>
            </w:pPr>
            <w:r w:rsidRPr="004612B7">
              <w:rPr>
                <w:rFonts w:ascii="Tahoma" w:hAnsi="Tahoma" w:cs="Tahoma"/>
                <w:sz w:val="22"/>
                <w:szCs w:val="22"/>
              </w:rPr>
              <w:t xml:space="preserve">processo di </w:t>
            </w:r>
            <w:proofErr w:type="spellStart"/>
            <w:r w:rsidR="00610EB0">
              <w:rPr>
                <w:rFonts w:ascii="Tahoma" w:hAnsi="Tahoma" w:cs="Tahoma"/>
                <w:sz w:val="22"/>
                <w:szCs w:val="22"/>
              </w:rPr>
              <w:t>personalizzazio</w:t>
            </w:r>
            <w:proofErr w:type="spellEnd"/>
          </w:p>
          <w:p w14:paraId="17CFA696" w14:textId="77777777" w:rsidR="00F11107" w:rsidRPr="004612B7" w:rsidRDefault="00F11107">
            <w:pPr>
              <w:autoSpaceDE w:val="0"/>
              <w:jc w:val="center"/>
              <w:rPr>
                <w:rFonts w:ascii="Tahoma" w:hAnsi="Tahoma" w:cs="Tahoma"/>
                <w:b/>
                <w:sz w:val="22"/>
                <w:szCs w:val="22"/>
              </w:rPr>
            </w:pPr>
            <w:r w:rsidRPr="004612B7">
              <w:rPr>
                <w:rFonts w:ascii="Tahoma" w:hAnsi="Tahoma" w:cs="Tahoma"/>
                <w:sz w:val="22"/>
                <w:szCs w:val="22"/>
              </w:rPr>
              <w:t>ne</w:t>
            </w:r>
          </w:p>
        </w:tc>
        <w:tc>
          <w:tcPr>
            <w:tcW w:w="6775" w:type="dxa"/>
            <w:tcBorders>
              <w:top w:val="single" w:sz="4" w:space="0" w:color="000000"/>
              <w:left w:val="single" w:sz="4" w:space="0" w:color="000000"/>
              <w:bottom w:val="single" w:sz="4" w:space="0" w:color="000000"/>
            </w:tcBorders>
            <w:shd w:val="clear" w:color="auto" w:fill="auto"/>
          </w:tcPr>
          <w:p w14:paraId="143677A0" w14:textId="77777777" w:rsidR="00F11107" w:rsidRPr="004612B7" w:rsidRDefault="00F11107">
            <w:pPr>
              <w:autoSpaceDE w:val="0"/>
              <w:snapToGrid w:val="0"/>
              <w:jc w:val="center"/>
              <w:rPr>
                <w:rFonts w:ascii="Tahoma" w:hAnsi="Tahoma" w:cs="Tahoma"/>
                <w:b/>
                <w:sz w:val="22"/>
                <w:szCs w:val="22"/>
              </w:rPr>
            </w:pPr>
          </w:p>
          <w:p w14:paraId="0897F245" w14:textId="77777777" w:rsidR="00F11107" w:rsidRPr="004612B7" w:rsidRDefault="00F11107">
            <w:pPr>
              <w:autoSpaceDE w:val="0"/>
              <w:jc w:val="center"/>
              <w:rPr>
                <w:rFonts w:ascii="Tahoma" w:hAnsi="Tahoma" w:cs="Tahoma"/>
                <w:b/>
                <w:sz w:val="22"/>
                <w:szCs w:val="22"/>
              </w:rPr>
            </w:pPr>
            <w:r w:rsidRPr="004612B7">
              <w:rPr>
                <w:rFonts w:ascii="Tahoma" w:hAnsi="Tahoma" w:cs="Tahoma"/>
                <w:b/>
                <w:sz w:val="22"/>
                <w:szCs w:val="22"/>
              </w:rPr>
              <w:t>STRATEGIE COMPENSATIVE</w:t>
            </w:r>
          </w:p>
          <w:p w14:paraId="4835FCEF" w14:textId="77777777" w:rsidR="00F11107" w:rsidRPr="004612B7" w:rsidRDefault="00F11107">
            <w:pPr>
              <w:autoSpaceDE w:val="0"/>
              <w:jc w:val="center"/>
              <w:rPr>
                <w:rFonts w:ascii="Tahoma" w:hAnsi="Tahoma" w:cs="Tahoma"/>
                <w:b/>
                <w:sz w:val="22"/>
                <w:szCs w:val="22"/>
              </w:rPr>
            </w:pP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5A353BAF" w14:textId="77777777" w:rsidR="00F11107" w:rsidRPr="004612B7" w:rsidRDefault="00F11107">
            <w:pPr>
              <w:autoSpaceDE w:val="0"/>
              <w:jc w:val="center"/>
              <w:rPr>
                <w:rFonts w:ascii="Tahoma" w:hAnsi="Tahoma" w:cs="Tahoma"/>
                <w:sz w:val="22"/>
                <w:szCs w:val="22"/>
              </w:rPr>
            </w:pPr>
            <w:r w:rsidRPr="004612B7">
              <w:rPr>
                <w:rFonts w:ascii="Tahoma" w:hAnsi="Tahoma" w:cs="Tahoma"/>
                <w:b/>
                <w:sz w:val="22"/>
                <w:szCs w:val="22"/>
              </w:rPr>
              <w:t>Adottate per tutta la classe</w:t>
            </w:r>
          </w:p>
          <w:p w14:paraId="473F80C4" w14:textId="77777777" w:rsidR="00F11107" w:rsidRPr="004612B7" w:rsidRDefault="00F11107">
            <w:pPr>
              <w:autoSpaceDE w:val="0"/>
              <w:jc w:val="center"/>
              <w:rPr>
                <w:rFonts w:ascii="Tahoma" w:hAnsi="Tahoma" w:cs="Tahoma"/>
                <w:sz w:val="22"/>
                <w:szCs w:val="22"/>
              </w:rPr>
            </w:pPr>
            <w:r w:rsidRPr="004612B7">
              <w:rPr>
                <w:rFonts w:ascii="Tahoma" w:hAnsi="Tahoma" w:cs="Tahoma"/>
                <w:sz w:val="22"/>
                <w:szCs w:val="22"/>
              </w:rPr>
              <w:t>processo di normalizza</w:t>
            </w:r>
          </w:p>
          <w:p w14:paraId="6A3BB106" w14:textId="77777777" w:rsidR="00F11107" w:rsidRPr="004612B7" w:rsidRDefault="00F11107">
            <w:pPr>
              <w:autoSpaceDE w:val="0"/>
              <w:jc w:val="center"/>
              <w:rPr>
                <w:rFonts w:ascii="Tahoma" w:hAnsi="Tahoma" w:cs="Tahoma"/>
                <w:sz w:val="22"/>
                <w:szCs w:val="22"/>
              </w:rPr>
            </w:pPr>
            <w:r w:rsidRPr="004612B7">
              <w:rPr>
                <w:rFonts w:ascii="Tahoma" w:hAnsi="Tahoma" w:cs="Tahoma"/>
                <w:sz w:val="22"/>
                <w:szCs w:val="22"/>
              </w:rPr>
              <w:t>zione</w:t>
            </w:r>
          </w:p>
        </w:tc>
      </w:tr>
      <w:tr w:rsidR="00F11107" w:rsidRPr="004612B7" w14:paraId="60466133" w14:textId="77777777" w:rsidTr="00A24765">
        <w:trPr>
          <w:trHeight w:val="397"/>
        </w:trPr>
        <w:tc>
          <w:tcPr>
            <w:tcW w:w="1928" w:type="dxa"/>
            <w:tcBorders>
              <w:top w:val="single" w:sz="4" w:space="0" w:color="000000"/>
              <w:left w:val="single" w:sz="4" w:space="0" w:color="000000"/>
              <w:bottom w:val="single" w:sz="4" w:space="0" w:color="000000"/>
            </w:tcBorders>
            <w:shd w:val="clear" w:color="auto" w:fill="auto"/>
          </w:tcPr>
          <w:p w14:paraId="051CB337" w14:textId="77777777" w:rsidR="00F11107" w:rsidRPr="004612B7" w:rsidRDefault="00F11107">
            <w:pPr>
              <w:autoSpaceDE w:val="0"/>
              <w:snapToGrid w:val="0"/>
              <w:spacing w:line="360" w:lineRule="auto"/>
              <w:ind w:left="318"/>
              <w:rPr>
                <w:rFonts w:ascii="Tahoma" w:hAnsi="Tahoma" w:cs="Tahoma"/>
                <w:sz w:val="22"/>
                <w:szCs w:val="22"/>
              </w:rPr>
            </w:pPr>
          </w:p>
        </w:tc>
        <w:tc>
          <w:tcPr>
            <w:tcW w:w="6775" w:type="dxa"/>
            <w:tcBorders>
              <w:top w:val="single" w:sz="4" w:space="0" w:color="000000"/>
              <w:left w:val="single" w:sz="4" w:space="0" w:color="000000"/>
              <w:bottom w:val="single" w:sz="4" w:space="0" w:color="000000"/>
            </w:tcBorders>
            <w:shd w:val="clear" w:color="auto" w:fill="auto"/>
          </w:tcPr>
          <w:p w14:paraId="3913EB1F" w14:textId="77777777" w:rsidR="00F11107" w:rsidRPr="004612B7" w:rsidRDefault="00F11107">
            <w:pPr>
              <w:autoSpaceDE w:val="0"/>
              <w:jc w:val="both"/>
              <w:rPr>
                <w:rFonts w:ascii="Tahoma" w:hAnsi="Tahoma" w:cs="Tahoma"/>
                <w:sz w:val="22"/>
                <w:szCs w:val="22"/>
              </w:rPr>
            </w:pPr>
            <w:r w:rsidRPr="004612B7">
              <w:rPr>
                <w:rFonts w:ascii="Tahoma" w:hAnsi="Tahoma" w:cs="Tahoma"/>
                <w:sz w:val="22"/>
                <w:szCs w:val="22"/>
              </w:rPr>
              <w:t>predisposizione di mappe/schemi anticipatori per l'avvio di un'unità di apprendimento</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4C2FC932" w14:textId="77777777" w:rsidR="00F11107" w:rsidRPr="004612B7" w:rsidRDefault="00F11107">
            <w:pPr>
              <w:autoSpaceDE w:val="0"/>
              <w:snapToGrid w:val="0"/>
              <w:spacing w:line="360" w:lineRule="auto"/>
              <w:ind w:left="318"/>
              <w:rPr>
                <w:rFonts w:ascii="Tahoma" w:hAnsi="Tahoma" w:cs="Tahoma"/>
                <w:sz w:val="22"/>
                <w:szCs w:val="22"/>
              </w:rPr>
            </w:pPr>
          </w:p>
        </w:tc>
      </w:tr>
      <w:tr w:rsidR="00F11107" w:rsidRPr="004612B7" w14:paraId="3500C02E" w14:textId="77777777" w:rsidTr="00A24765">
        <w:trPr>
          <w:trHeight w:val="397"/>
        </w:trPr>
        <w:tc>
          <w:tcPr>
            <w:tcW w:w="1928" w:type="dxa"/>
            <w:tcBorders>
              <w:top w:val="single" w:sz="4" w:space="0" w:color="000000"/>
              <w:left w:val="single" w:sz="4" w:space="0" w:color="000000"/>
              <w:bottom w:val="single" w:sz="4" w:space="0" w:color="000000"/>
            </w:tcBorders>
            <w:shd w:val="clear" w:color="auto" w:fill="auto"/>
          </w:tcPr>
          <w:p w14:paraId="070BB9CC" w14:textId="77777777" w:rsidR="00F11107" w:rsidRPr="004612B7" w:rsidRDefault="00F11107">
            <w:pPr>
              <w:autoSpaceDE w:val="0"/>
              <w:snapToGrid w:val="0"/>
              <w:spacing w:line="360" w:lineRule="auto"/>
              <w:ind w:left="318"/>
              <w:rPr>
                <w:rFonts w:ascii="Tahoma" w:hAnsi="Tahoma" w:cs="Tahoma"/>
                <w:sz w:val="22"/>
                <w:szCs w:val="22"/>
              </w:rPr>
            </w:pPr>
          </w:p>
        </w:tc>
        <w:tc>
          <w:tcPr>
            <w:tcW w:w="6775" w:type="dxa"/>
            <w:tcBorders>
              <w:top w:val="single" w:sz="4" w:space="0" w:color="000000"/>
              <w:left w:val="single" w:sz="4" w:space="0" w:color="000000"/>
              <w:bottom w:val="single" w:sz="4" w:space="0" w:color="000000"/>
            </w:tcBorders>
            <w:shd w:val="clear" w:color="auto" w:fill="auto"/>
          </w:tcPr>
          <w:p w14:paraId="67E37989" w14:textId="77777777" w:rsidR="00F11107" w:rsidRPr="004612B7" w:rsidRDefault="00F11107">
            <w:pPr>
              <w:autoSpaceDE w:val="0"/>
              <w:jc w:val="both"/>
              <w:rPr>
                <w:rFonts w:ascii="Tahoma" w:hAnsi="Tahoma" w:cs="Tahoma"/>
                <w:sz w:val="22"/>
                <w:szCs w:val="22"/>
              </w:rPr>
            </w:pPr>
            <w:r w:rsidRPr="004612B7">
              <w:rPr>
                <w:rFonts w:ascii="Tahoma" w:hAnsi="Tahoma" w:cs="Tahoma"/>
                <w:sz w:val="22"/>
                <w:szCs w:val="22"/>
              </w:rPr>
              <w:t xml:space="preserve">costruzione di mappe/schemi riassuntive dell’argomento trattato con o senza supporto grafico (immagini, </w:t>
            </w:r>
            <w:proofErr w:type="spellStart"/>
            <w:r w:rsidRPr="004612B7">
              <w:rPr>
                <w:rFonts w:ascii="Tahoma" w:hAnsi="Tahoma" w:cs="Tahoma"/>
                <w:sz w:val="22"/>
                <w:szCs w:val="22"/>
              </w:rPr>
              <w:t>etc</w:t>
            </w:r>
            <w:proofErr w:type="spellEnd"/>
            <w:r w:rsidRPr="004612B7">
              <w:rPr>
                <w:rFonts w:ascii="Tahoma" w:hAnsi="Tahoma" w:cs="Tahoma"/>
                <w:sz w:val="22"/>
                <w:szCs w:val="22"/>
              </w:rPr>
              <w:t>…)</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1CBA5FFA" w14:textId="77777777" w:rsidR="00F11107" w:rsidRPr="004612B7" w:rsidRDefault="00F11107">
            <w:pPr>
              <w:autoSpaceDE w:val="0"/>
              <w:snapToGrid w:val="0"/>
              <w:spacing w:line="360" w:lineRule="auto"/>
              <w:ind w:left="318"/>
              <w:rPr>
                <w:rFonts w:ascii="Tahoma" w:hAnsi="Tahoma" w:cs="Tahoma"/>
                <w:sz w:val="22"/>
                <w:szCs w:val="22"/>
              </w:rPr>
            </w:pPr>
          </w:p>
        </w:tc>
      </w:tr>
      <w:tr w:rsidR="00F11107" w:rsidRPr="004612B7" w14:paraId="21723E9B" w14:textId="77777777" w:rsidTr="00A24765">
        <w:trPr>
          <w:trHeight w:val="397"/>
        </w:trPr>
        <w:tc>
          <w:tcPr>
            <w:tcW w:w="1928" w:type="dxa"/>
            <w:tcBorders>
              <w:top w:val="single" w:sz="4" w:space="0" w:color="000000"/>
              <w:left w:val="single" w:sz="4" w:space="0" w:color="000000"/>
              <w:bottom w:val="single" w:sz="4" w:space="0" w:color="000000"/>
            </w:tcBorders>
            <w:shd w:val="clear" w:color="auto" w:fill="auto"/>
          </w:tcPr>
          <w:p w14:paraId="78D96DB0" w14:textId="77777777" w:rsidR="00F11107" w:rsidRPr="004612B7" w:rsidRDefault="00F11107">
            <w:pPr>
              <w:autoSpaceDE w:val="0"/>
              <w:snapToGrid w:val="0"/>
              <w:spacing w:line="360" w:lineRule="auto"/>
              <w:ind w:left="318"/>
              <w:rPr>
                <w:rFonts w:ascii="Tahoma" w:hAnsi="Tahoma" w:cs="Tahoma"/>
                <w:sz w:val="22"/>
                <w:szCs w:val="22"/>
              </w:rPr>
            </w:pPr>
          </w:p>
        </w:tc>
        <w:tc>
          <w:tcPr>
            <w:tcW w:w="6775" w:type="dxa"/>
            <w:tcBorders>
              <w:top w:val="single" w:sz="4" w:space="0" w:color="000000"/>
              <w:left w:val="single" w:sz="4" w:space="0" w:color="000000"/>
              <w:bottom w:val="single" w:sz="4" w:space="0" w:color="000000"/>
            </w:tcBorders>
            <w:shd w:val="clear" w:color="auto" w:fill="auto"/>
          </w:tcPr>
          <w:p w14:paraId="4851F5FE" w14:textId="77777777" w:rsidR="00F11107" w:rsidRPr="004612B7" w:rsidRDefault="00F11107">
            <w:pPr>
              <w:autoSpaceDE w:val="0"/>
              <w:jc w:val="both"/>
              <w:rPr>
                <w:rFonts w:ascii="Tahoma" w:hAnsi="Tahoma" w:cs="Tahoma"/>
                <w:sz w:val="22"/>
                <w:szCs w:val="22"/>
                <w:lang w:val="en-US"/>
              </w:rPr>
            </w:pPr>
            <w:r w:rsidRPr="004612B7">
              <w:rPr>
                <w:rFonts w:ascii="Tahoma" w:hAnsi="Tahoma" w:cs="Tahoma"/>
                <w:sz w:val="22"/>
                <w:szCs w:val="22"/>
              </w:rPr>
              <w:t>scrittura in stampato maiuscolo</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0B56F143" w14:textId="77777777" w:rsidR="00F11107" w:rsidRPr="004612B7" w:rsidRDefault="00F11107">
            <w:pPr>
              <w:autoSpaceDE w:val="0"/>
              <w:snapToGrid w:val="0"/>
              <w:spacing w:line="360" w:lineRule="auto"/>
              <w:ind w:left="318"/>
              <w:rPr>
                <w:rFonts w:ascii="Tahoma" w:hAnsi="Tahoma" w:cs="Tahoma"/>
                <w:sz w:val="22"/>
                <w:szCs w:val="22"/>
                <w:lang w:val="en-US"/>
              </w:rPr>
            </w:pPr>
          </w:p>
        </w:tc>
      </w:tr>
      <w:tr w:rsidR="00F11107" w:rsidRPr="004612B7" w14:paraId="0CF4592F" w14:textId="77777777" w:rsidTr="00A24765">
        <w:trPr>
          <w:trHeight w:val="397"/>
        </w:trPr>
        <w:tc>
          <w:tcPr>
            <w:tcW w:w="1928" w:type="dxa"/>
            <w:tcBorders>
              <w:top w:val="single" w:sz="4" w:space="0" w:color="000000"/>
              <w:left w:val="single" w:sz="4" w:space="0" w:color="000000"/>
              <w:bottom w:val="single" w:sz="4" w:space="0" w:color="000000"/>
            </w:tcBorders>
            <w:shd w:val="clear" w:color="auto" w:fill="auto"/>
          </w:tcPr>
          <w:p w14:paraId="36D87AAE" w14:textId="77777777" w:rsidR="00F11107" w:rsidRPr="004612B7" w:rsidRDefault="00F11107">
            <w:pPr>
              <w:autoSpaceDE w:val="0"/>
              <w:snapToGrid w:val="0"/>
              <w:spacing w:line="360" w:lineRule="auto"/>
              <w:ind w:left="318"/>
              <w:rPr>
                <w:rFonts w:ascii="Tahoma" w:hAnsi="Tahoma" w:cs="Tahoma"/>
                <w:sz w:val="22"/>
                <w:szCs w:val="22"/>
                <w:lang w:val="en-US"/>
              </w:rPr>
            </w:pPr>
          </w:p>
        </w:tc>
        <w:tc>
          <w:tcPr>
            <w:tcW w:w="6775" w:type="dxa"/>
            <w:tcBorders>
              <w:top w:val="single" w:sz="4" w:space="0" w:color="000000"/>
              <w:left w:val="single" w:sz="4" w:space="0" w:color="000000"/>
              <w:bottom w:val="single" w:sz="4" w:space="0" w:color="000000"/>
            </w:tcBorders>
            <w:shd w:val="clear" w:color="auto" w:fill="auto"/>
          </w:tcPr>
          <w:p w14:paraId="29E72BCC" w14:textId="77777777" w:rsidR="00F11107" w:rsidRPr="004612B7" w:rsidRDefault="00F11107">
            <w:pPr>
              <w:autoSpaceDE w:val="0"/>
              <w:jc w:val="both"/>
              <w:rPr>
                <w:rFonts w:ascii="Tahoma" w:hAnsi="Tahoma" w:cs="Tahoma"/>
                <w:sz w:val="22"/>
                <w:szCs w:val="22"/>
              </w:rPr>
            </w:pPr>
            <w:r w:rsidRPr="004612B7">
              <w:rPr>
                <w:rFonts w:ascii="Tahoma" w:hAnsi="Tahoma" w:cs="Tahoma"/>
                <w:sz w:val="22"/>
                <w:szCs w:val="22"/>
              </w:rPr>
              <w:t>predisposizione di testi scritti utilizzando i caratteri senza grazie (es. Verdana – Arial – Comic Sans) di dimensione 14/16, interlinea almeno 1,5, senza giustificazione del testo</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2487E8A2" w14:textId="77777777" w:rsidR="00F11107" w:rsidRPr="004612B7" w:rsidRDefault="00F11107">
            <w:pPr>
              <w:autoSpaceDE w:val="0"/>
              <w:snapToGrid w:val="0"/>
              <w:spacing w:line="360" w:lineRule="auto"/>
              <w:ind w:left="318"/>
              <w:rPr>
                <w:rFonts w:ascii="Tahoma" w:hAnsi="Tahoma" w:cs="Tahoma"/>
                <w:sz w:val="22"/>
                <w:szCs w:val="22"/>
              </w:rPr>
            </w:pPr>
          </w:p>
        </w:tc>
      </w:tr>
      <w:tr w:rsidR="00F11107" w:rsidRPr="004612B7" w14:paraId="348ED8D2" w14:textId="77777777" w:rsidTr="00A24765">
        <w:trPr>
          <w:trHeight w:val="397"/>
        </w:trPr>
        <w:tc>
          <w:tcPr>
            <w:tcW w:w="1928" w:type="dxa"/>
            <w:tcBorders>
              <w:top w:val="single" w:sz="4" w:space="0" w:color="000000"/>
              <w:left w:val="single" w:sz="4" w:space="0" w:color="000000"/>
              <w:bottom w:val="single" w:sz="4" w:space="0" w:color="000000"/>
            </w:tcBorders>
            <w:shd w:val="clear" w:color="auto" w:fill="auto"/>
          </w:tcPr>
          <w:p w14:paraId="150E1ABF" w14:textId="77777777" w:rsidR="00F11107" w:rsidRPr="004612B7" w:rsidRDefault="00F11107">
            <w:pPr>
              <w:autoSpaceDE w:val="0"/>
              <w:snapToGrid w:val="0"/>
              <w:spacing w:line="360" w:lineRule="auto"/>
              <w:ind w:left="318"/>
              <w:rPr>
                <w:rFonts w:ascii="Tahoma" w:hAnsi="Tahoma" w:cs="Tahoma"/>
                <w:sz w:val="22"/>
                <w:szCs w:val="22"/>
              </w:rPr>
            </w:pPr>
          </w:p>
        </w:tc>
        <w:tc>
          <w:tcPr>
            <w:tcW w:w="6775" w:type="dxa"/>
            <w:tcBorders>
              <w:top w:val="single" w:sz="4" w:space="0" w:color="000000"/>
              <w:left w:val="single" w:sz="4" w:space="0" w:color="000000"/>
              <w:bottom w:val="single" w:sz="4" w:space="0" w:color="000000"/>
            </w:tcBorders>
            <w:shd w:val="clear" w:color="auto" w:fill="auto"/>
          </w:tcPr>
          <w:p w14:paraId="5924CD7A" w14:textId="77777777" w:rsidR="00F11107" w:rsidRPr="004612B7" w:rsidRDefault="00F11107">
            <w:pPr>
              <w:autoSpaceDE w:val="0"/>
              <w:jc w:val="both"/>
              <w:rPr>
                <w:rFonts w:ascii="Tahoma" w:hAnsi="Tahoma" w:cs="Tahoma"/>
                <w:sz w:val="22"/>
                <w:szCs w:val="22"/>
              </w:rPr>
            </w:pPr>
            <w:r w:rsidRPr="004612B7">
              <w:rPr>
                <w:rFonts w:ascii="Tahoma" w:hAnsi="Tahoma" w:cs="Tahoma"/>
                <w:sz w:val="22"/>
                <w:szCs w:val="22"/>
              </w:rPr>
              <w:t>predisposizione della lezione con il rinforzo di immagini o l’ausilio di sussidi (computer, registratore,  LIM…)</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73EBB515" w14:textId="77777777" w:rsidR="00F11107" w:rsidRPr="004612B7" w:rsidRDefault="00F11107">
            <w:pPr>
              <w:autoSpaceDE w:val="0"/>
              <w:snapToGrid w:val="0"/>
              <w:spacing w:line="360" w:lineRule="auto"/>
              <w:ind w:left="318"/>
              <w:rPr>
                <w:rFonts w:ascii="Tahoma" w:hAnsi="Tahoma" w:cs="Tahoma"/>
                <w:sz w:val="22"/>
                <w:szCs w:val="22"/>
              </w:rPr>
            </w:pPr>
          </w:p>
        </w:tc>
      </w:tr>
      <w:tr w:rsidR="00F11107" w:rsidRPr="004612B7" w14:paraId="6D8123AA" w14:textId="77777777" w:rsidTr="00A24765">
        <w:trPr>
          <w:trHeight w:val="397"/>
        </w:trPr>
        <w:tc>
          <w:tcPr>
            <w:tcW w:w="1928" w:type="dxa"/>
            <w:tcBorders>
              <w:top w:val="single" w:sz="4" w:space="0" w:color="000000"/>
              <w:left w:val="single" w:sz="4" w:space="0" w:color="000000"/>
              <w:bottom w:val="single" w:sz="4" w:space="0" w:color="000000"/>
            </w:tcBorders>
            <w:shd w:val="clear" w:color="auto" w:fill="auto"/>
          </w:tcPr>
          <w:p w14:paraId="6720C33C" w14:textId="77777777" w:rsidR="00F11107" w:rsidRPr="004612B7" w:rsidRDefault="00F11107">
            <w:pPr>
              <w:autoSpaceDE w:val="0"/>
              <w:snapToGrid w:val="0"/>
              <w:spacing w:line="360" w:lineRule="auto"/>
              <w:ind w:left="318"/>
              <w:rPr>
                <w:rFonts w:ascii="Tahoma" w:hAnsi="Tahoma" w:cs="Tahoma"/>
                <w:sz w:val="22"/>
                <w:szCs w:val="22"/>
              </w:rPr>
            </w:pPr>
          </w:p>
        </w:tc>
        <w:tc>
          <w:tcPr>
            <w:tcW w:w="6775" w:type="dxa"/>
            <w:tcBorders>
              <w:top w:val="single" w:sz="4" w:space="0" w:color="000000"/>
              <w:left w:val="single" w:sz="4" w:space="0" w:color="000000"/>
              <w:bottom w:val="single" w:sz="4" w:space="0" w:color="000000"/>
            </w:tcBorders>
            <w:shd w:val="clear" w:color="auto" w:fill="auto"/>
          </w:tcPr>
          <w:p w14:paraId="6EEEB18E" w14:textId="77777777" w:rsidR="00F11107" w:rsidRPr="004612B7" w:rsidRDefault="00F11107">
            <w:pPr>
              <w:autoSpaceDE w:val="0"/>
              <w:jc w:val="both"/>
              <w:rPr>
                <w:rFonts w:ascii="Tahoma" w:hAnsi="Tahoma" w:cs="Tahoma"/>
                <w:sz w:val="22"/>
                <w:szCs w:val="22"/>
              </w:rPr>
            </w:pPr>
            <w:r w:rsidRPr="004612B7">
              <w:rPr>
                <w:rFonts w:ascii="Tahoma" w:hAnsi="Tahoma" w:cs="Tahoma"/>
                <w:sz w:val="22"/>
                <w:szCs w:val="22"/>
              </w:rPr>
              <w:t>consegna anticipata all’alunno del testo, da leggere prima,  in vista di esercitazione di comprensione</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561E8FD8" w14:textId="77777777" w:rsidR="00F11107" w:rsidRPr="004612B7" w:rsidRDefault="00F11107">
            <w:pPr>
              <w:autoSpaceDE w:val="0"/>
              <w:snapToGrid w:val="0"/>
              <w:spacing w:line="360" w:lineRule="auto"/>
              <w:ind w:left="318"/>
              <w:rPr>
                <w:rFonts w:ascii="Tahoma" w:hAnsi="Tahoma" w:cs="Tahoma"/>
                <w:sz w:val="22"/>
                <w:szCs w:val="22"/>
              </w:rPr>
            </w:pPr>
          </w:p>
        </w:tc>
      </w:tr>
      <w:tr w:rsidR="00F11107" w:rsidRPr="004612B7" w14:paraId="547FA38E" w14:textId="77777777" w:rsidTr="00A24765">
        <w:trPr>
          <w:trHeight w:val="397"/>
        </w:trPr>
        <w:tc>
          <w:tcPr>
            <w:tcW w:w="1928" w:type="dxa"/>
            <w:tcBorders>
              <w:top w:val="single" w:sz="4" w:space="0" w:color="000000"/>
              <w:left w:val="single" w:sz="4" w:space="0" w:color="000000"/>
              <w:bottom w:val="single" w:sz="4" w:space="0" w:color="000000"/>
            </w:tcBorders>
            <w:shd w:val="clear" w:color="auto" w:fill="auto"/>
          </w:tcPr>
          <w:p w14:paraId="0E421491" w14:textId="77777777" w:rsidR="00F11107" w:rsidRPr="004612B7" w:rsidRDefault="00F11107">
            <w:pPr>
              <w:autoSpaceDE w:val="0"/>
              <w:snapToGrid w:val="0"/>
              <w:spacing w:line="360" w:lineRule="auto"/>
              <w:ind w:left="318"/>
              <w:rPr>
                <w:rFonts w:ascii="Tahoma" w:hAnsi="Tahoma" w:cs="Tahoma"/>
                <w:sz w:val="22"/>
                <w:szCs w:val="22"/>
              </w:rPr>
            </w:pPr>
          </w:p>
        </w:tc>
        <w:tc>
          <w:tcPr>
            <w:tcW w:w="6775" w:type="dxa"/>
            <w:tcBorders>
              <w:top w:val="single" w:sz="4" w:space="0" w:color="000000"/>
              <w:left w:val="single" w:sz="4" w:space="0" w:color="000000"/>
              <w:bottom w:val="single" w:sz="4" w:space="0" w:color="000000"/>
            </w:tcBorders>
            <w:shd w:val="clear" w:color="auto" w:fill="auto"/>
          </w:tcPr>
          <w:p w14:paraId="181BB00E" w14:textId="77777777" w:rsidR="00F11107" w:rsidRPr="004612B7" w:rsidRDefault="00F11107">
            <w:pPr>
              <w:autoSpaceDE w:val="0"/>
              <w:jc w:val="both"/>
              <w:rPr>
                <w:rFonts w:ascii="Tahoma" w:hAnsi="Tahoma" w:cs="Tahoma"/>
                <w:sz w:val="22"/>
                <w:szCs w:val="22"/>
              </w:rPr>
            </w:pPr>
            <w:r w:rsidRPr="004612B7">
              <w:rPr>
                <w:rFonts w:ascii="Tahoma" w:hAnsi="Tahoma" w:cs="Tahoma"/>
                <w:sz w:val="22"/>
                <w:szCs w:val="22"/>
              </w:rPr>
              <w:t>esercitazioni e attività in cooperative-learning</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793DD775" w14:textId="77777777" w:rsidR="00F11107" w:rsidRPr="004612B7" w:rsidRDefault="00F11107">
            <w:pPr>
              <w:autoSpaceDE w:val="0"/>
              <w:snapToGrid w:val="0"/>
              <w:spacing w:line="360" w:lineRule="auto"/>
              <w:ind w:left="318"/>
              <w:rPr>
                <w:rFonts w:ascii="Tahoma" w:hAnsi="Tahoma" w:cs="Tahoma"/>
                <w:sz w:val="22"/>
                <w:szCs w:val="22"/>
              </w:rPr>
            </w:pPr>
          </w:p>
        </w:tc>
      </w:tr>
      <w:tr w:rsidR="00F11107" w:rsidRPr="004612B7" w14:paraId="369169EF" w14:textId="77777777" w:rsidTr="00A24765">
        <w:trPr>
          <w:trHeight w:val="397"/>
        </w:trPr>
        <w:tc>
          <w:tcPr>
            <w:tcW w:w="1928" w:type="dxa"/>
            <w:tcBorders>
              <w:top w:val="single" w:sz="4" w:space="0" w:color="000000"/>
              <w:left w:val="single" w:sz="4" w:space="0" w:color="000000"/>
              <w:bottom w:val="single" w:sz="4" w:space="0" w:color="000000"/>
            </w:tcBorders>
            <w:shd w:val="clear" w:color="auto" w:fill="auto"/>
          </w:tcPr>
          <w:p w14:paraId="3FB268C2" w14:textId="77777777" w:rsidR="00F11107" w:rsidRPr="004612B7" w:rsidRDefault="00F11107">
            <w:pPr>
              <w:autoSpaceDE w:val="0"/>
              <w:snapToGrid w:val="0"/>
              <w:spacing w:line="360" w:lineRule="auto"/>
              <w:ind w:left="318"/>
              <w:rPr>
                <w:rFonts w:ascii="Tahoma" w:hAnsi="Tahoma" w:cs="Tahoma"/>
                <w:sz w:val="22"/>
                <w:szCs w:val="22"/>
              </w:rPr>
            </w:pPr>
          </w:p>
        </w:tc>
        <w:tc>
          <w:tcPr>
            <w:tcW w:w="6775" w:type="dxa"/>
            <w:tcBorders>
              <w:top w:val="single" w:sz="4" w:space="0" w:color="000000"/>
              <w:left w:val="single" w:sz="4" w:space="0" w:color="000000"/>
              <w:bottom w:val="single" w:sz="4" w:space="0" w:color="000000"/>
            </w:tcBorders>
            <w:shd w:val="clear" w:color="auto" w:fill="auto"/>
          </w:tcPr>
          <w:p w14:paraId="3A69C314" w14:textId="77777777" w:rsidR="00F11107" w:rsidRPr="004612B7" w:rsidRDefault="00F11107">
            <w:pPr>
              <w:autoSpaceDE w:val="0"/>
              <w:jc w:val="both"/>
              <w:rPr>
                <w:rFonts w:ascii="Tahoma" w:hAnsi="Tahoma" w:cs="Tahoma"/>
                <w:sz w:val="22"/>
                <w:szCs w:val="22"/>
              </w:rPr>
            </w:pPr>
            <w:r w:rsidRPr="004612B7">
              <w:rPr>
                <w:rFonts w:ascii="Tahoma" w:hAnsi="Tahoma" w:cs="Tahoma"/>
                <w:sz w:val="22"/>
                <w:szCs w:val="22"/>
              </w:rPr>
              <w:t>riduzione della quantità dei compiti assegnati per casa</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066D9FA0" w14:textId="77777777" w:rsidR="00F11107" w:rsidRPr="004612B7" w:rsidRDefault="00F11107">
            <w:pPr>
              <w:autoSpaceDE w:val="0"/>
              <w:snapToGrid w:val="0"/>
              <w:spacing w:line="360" w:lineRule="auto"/>
              <w:ind w:left="318"/>
              <w:rPr>
                <w:rFonts w:ascii="Tahoma" w:hAnsi="Tahoma" w:cs="Tahoma"/>
                <w:sz w:val="22"/>
                <w:szCs w:val="22"/>
              </w:rPr>
            </w:pPr>
          </w:p>
        </w:tc>
      </w:tr>
      <w:tr w:rsidR="00F11107" w:rsidRPr="004612B7" w14:paraId="33B45296" w14:textId="77777777" w:rsidTr="00A24765">
        <w:trPr>
          <w:trHeight w:val="397"/>
        </w:trPr>
        <w:tc>
          <w:tcPr>
            <w:tcW w:w="1928" w:type="dxa"/>
            <w:tcBorders>
              <w:top w:val="single" w:sz="4" w:space="0" w:color="000000"/>
              <w:left w:val="single" w:sz="4" w:space="0" w:color="000000"/>
              <w:bottom w:val="single" w:sz="4" w:space="0" w:color="000000"/>
            </w:tcBorders>
            <w:shd w:val="clear" w:color="auto" w:fill="auto"/>
          </w:tcPr>
          <w:p w14:paraId="0399C122" w14:textId="77777777" w:rsidR="00F11107" w:rsidRPr="004612B7" w:rsidRDefault="00F11107">
            <w:pPr>
              <w:autoSpaceDE w:val="0"/>
              <w:snapToGrid w:val="0"/>
              <w:spacing w:line="360" w:lineRule="auto"/>
              <w:ind w:left="318"/>
              <w:rPr>
                <w:rFonts w:ascii="Tahoma" w:hAnsi="Tahoma" w:cs="Tahoma"/>
                <w:sz w:val="22"/>
                <w:szCs w:val="22"/>
              </w:rPr>
            </w:pPr>
          </w:p>
        </w:tc>
        <w:tc>
          <w:tcPr>
            <w:tcW w:w="6775" w:type="dxa"/>
            <w:tcBorders>
              <w:top w:val="single" w:sz="4" w:space="0" w:color="000000"/>
              <w:left w:val="single" w:sz="4" w:space="0" w:color="000000"/>
              <w:bottom w:val="single" w:sz="4" w:space="0" w:color="000000"/>
            </w:tcBorders>
            <w:shd w:val="clear" w:color="auto" w:fill="auto"/>
          </w:tcPr>
          <w:p w14:paraId="3C92D785" w14:textId="77777777" w:rsidR="00F11107" w:rsidRPr="004612B7" w:rsidRDefault="00F11107">
            <w:pPr>
              <w:autoSpaceDE w:val="0"/>
              <w:jc w:val="both"/>
              <w:rPr>
                <w:rFonts w:ascii="Tahoma" w:hAnsi="Tahoma" w:cs="Tahoma"/>
                <w:sz w:val="22"/>
                <w:szCs w:val="22"/>
                <w:lang w:val="en-US"/>
              </w:rPr>
            </w:pPr>
            <w:r w:rsidRPr="004612B7">
              <w:rPr>
                <w:rFonts w:ascii="Tahoma" w:hAnsi="Tahoma" w:cs="Tahoma"/>
                <w:sz w:val="22"/>
                <w:szCs w:val="22"/>
              </w:rPr>
              <w:t>azioni di tutoraggio</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6862DC8F" w14:textId="77777777" w:rsidR="00F11107" w:rsidRPr="004612B7" w:rsidRDefault="00F11107">
            <w:pPr>
              <w:autoSpaceDE w:val="0"/>
              <w:snapToGrid w:val="0"/>
              <w:spacing w:line="360" w:lineRule="auto"/>
              <w:ind w:left="318"/>
              <w:rPr>
                <w:rFonts w:ascii="Tahoma" w:hAnsi="Tahoma" w:cs="Tahoma"/>
                <w:sz w:val="22"/>
                <w:szCs w:val="22"/>
                <w:lang w:val="en-US"/>
              </w:rPr>
            </w:pPr>
          </w:p>
        </w:tc>
      </w:tr>
      <w:tr w:rsidR="00F11107" w:rsidRPr="004612B7" w14:paraId="49C2A145" w14:textId="77777777" w:rsidTr="00A24765">
        <w:trPr>
          <w:trHeight w:val="397"/>
        </w:trPr>
        <w:tc>
          <w:tcPr>
            <w:tcW w:w="1928" w:type="dxa"/>
            <w:tcBorders>
              <w:top w:val="single" w:sz="4" w:space="0" w:color="000000"/>
              <w:left w:val="single" w:sz="4" w:space="0" w:color="000000"/>
              <w:bottom w:val="single" w:sz="4" w:space="0" w:color="000000"/>
            </w:tcBorders>
            <w:shd w:val="clear" w:color="auto" w:fill="auto"/>
          </w:tcPr>
          <w:p w14:paraId="27D108E7" w14:textId="77777777" w:rsidR="00F11107" w:rsidRPr="004612B7" w:rsidRDefault="00F11107">
            <w:pPr>
              <w:autoSpaceDE w:val="0"/>
              <w:snapToGrid w:val="0"/>
              <w:spacing w:line="360" w:lineRule="auto"/>
              <w:ind w:left="318"/>
              <w:rPr>
                <w:rFonts w:ascii="Tahoma" w:hAnsi="Tahoma" w:cs="Tahoma"/>
                <w:sz w:val="22"/>
                <w:szCs w:val="22"/>
                <w:lang w:val="en-US"/>
              </w:rPr>
            </w:pPr>
          </w:p>
        </w:tc>
        <w:tc>
          <w:tcPr>
            <w:tcW w:w="6775" w:type="dxa"/>
            <w:tcBorders>
              <w:top w:val="single" w:sz="4" w:space="0" w:color="000000"/>
              <w:left w:val="single" w:sz="4" w:space="0" w:color="000000"/>
              <w:bottom w:val="single" w:sz="4" w:space="0" w:color="000000"/>
            </w:tcBorders>
            <w:shd w:val="clear" w:color="auto" w:fill="auto"/>
          </w:tcPr>
          <w:p w14:paraId="194F598A" w14:textId="77777777" w:rsidR="00F11107" w:rsidRPr="004612B7" w:rsidRDefault="00F11107">
            <w:pPr>
              <w:autoSpaceDE w:val="0"/>
              <w:jc w:val="both"/>
              <w:rPr>
                <w:rFonts w:ascii="Tahoma" w:hAnsi="Tahoma" w:cs="Tahoma"/>
                <w:sz w:val="22"/>
                <w:szCs w:val="22"/>
              </w:rPr>
            </w:pPr>
            <w:r w:rsidRPr="004612B7">
              <w:rPr>
                <w:rFonts w:ascii="Tahoma" w:hAnsi="Tahoma" w:cs="Tahoma"/>
                <w:sz w:val="22"/>
                <w:szCs w:val="22"/>
              </w:rPr>
              <w:t>suddivisione delle attività di un compito o verifica in “micro attività”</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142AD1E3" w14:textId="77777777" w:rsidR="00F11107" w:rsidRPr="004612B7" w:rsidRDefault="00F11107">
            <w:pPr>
              <w:autoSpaceDE w:val="0"/>
              <w:snapToGrid w:val="0"/>
              <w:spacing w:line="360" w:lineRule="auto"/>
              <w:ind w:left="318"/>
              <w:rPr>
                <w:rFonts w:ascii="Tahoma" w:hAnsi="Tahoma" w:cs="Tahoma"/>
                <w:sz w:val="22"/>
                <w:szCs w:val="22"/>
              </w:rPr>
            </w:pPr>
          </w:p>
        </w:tc>
      </w:tr>
      <w:tr w:rsidR="00F11107" w:rsidRPr="004612B7" w14:paraId="1270B560" w14:textId="77777777" w:rsidTr="00A24765">
        <w:trPr>
          <w:trHeight w:val="397"/>
        </w:trPr>
        <w:tc>
          <w:tcPr>
            <w:tcW w:w="1928" w:type="dxa"/>
            <w:tcBorders>
              <w:top w:val="single" w:sz="4" w:space="0" w:color="000000"/>
              <w:left w:val="single" w:sz="4" w:space="0" w:color="000000"/>
              <w:bottom w:val="single" w:sz="4" w:space="0" w:color="000000"/>
            </w:tcBorders>
            <w:shd w:val="clear" w:color="auto" w:fill="auto"/>
          </w:tcPr>
          <w:p w14:paraId="4AB1A98F" w14:textId="77777777" w:rsidR="00F11107" w:rsidRPr="004612B7" w:rsidRDefault="00F11107">
            <w:pPr>
              <w:autoSpaceDE w:val="0"/>
              <w:snapToGrid w:val="0"/>
              <w:spacing w:line="360" w:lineRule="auto"/>
              <w:ind w:left="318"/>
              <w:rPr>
                <w:rFonts w:ascii="Tahoma" w:hAnsi="Tahoma" w:cs="Tahoma"/>
                <w:sz w:val="22"/>
                <w:szCs w:val="22"/>
              </w:rPr>
            </w:pPr>
          </w:p>
        </w:tc>
        <w:tc>
          <w:tcPr>
            <w:tcW w:w="6775" w:type="dxa"/>
            <w:tcBorders>
              <w:top w:val="single" w:sz="4" w:space="0" w:color="000000"/>
              <w:left w:val="single" w:sz="4" w:space="0" w:color="000000"/>
              <w:bottom w:val="single" w:sz="4" w:space="0" w:color="000000"/>
            </w:tcBorders>
            <w:shd w:val="clear" w:color="auto" w:fill="auto"/>
          </w:tcPr>
          <w:p w14:paraId="1CC2B675" w14:textId="77777777" w:rsidR="00F11107" w:rsidRPr="004612B7" w:rsidRDefault="00F11107">
            <w:pPr>
              <w:autoSpaceDE w:val="0"/>
              <w:jc w:val="both"/>
              <w:rPr>
                <w:rFonts w:ascii="Tahoma" w:hAnsi="Tahoma" w:cs="Tahoma"/>
                <w:sz w:val="22"/>
                <w:szCs w:val="22"/>
              </w:rPr>
            </w:pPr>
            <w:r w:rsidRPr="004612B7">
              <w:rPr>
                <w:rFonts w:ascii="Tahoma" w:hAnsi="Tahoma" w:cs="Tahoma"/>
                <w:sz w:val="22"/>
                <w:szCs w:val="22"/>
              </w:rPr>
              <w:t>riflessione e correzione guidata degli errori</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74DE625E" w14:textId="77777777" w:rsidR="00F11107" w:rsidRPr="004612B7" w:rsidRDefault="00F11107">
            <w:pPr>
              <w:autoSpaceDE w:val="0"/>
              <w:snapToGrid w:val="0"/>
              <w:spacing w:line="360" w:lineRule="auto"/>
              <w:ind w:left="318"/>
              <w:rPr>
                <w:rFonts w:ascii="Tahoma" w:hAnsi="Tahoma" w:cs="Tahoma"/>
                <w:sz w:val="22"/>
                <w:szCs w:val="22"/>
              </w:rPr>
            </w:pPr>
          </w:p>
        </w:tc>
      </w:tr>
      <w:tr w:rsidR="00F11107" w:rsidRPr="004612B7" w14:paraId="70397C4D" w14:textId="77777777" w:rsidTr="00A24765">
        <w:trPr>
          <w:trHeight w:val="397"/>
        </w:trPr>
        <w:tc>
          <w:tcPr>
            <w:tcW w:w="1928" w:type="dxa"/>
            <w:tcBorders>
              <w:top w:val="single" w:sz="4" w:space="0" w:color="000000"/>
              <w:left w:val="single" w:sz="4" w:space="0" w:color="000000"/>
              <w:bottom w:val="single" w:sz="4" w:space="0" w:color="000000"/>
            </w:tcBorders>
            <w:shd w:val="clear" w:color="auto" w:fill="auto"/>
          </w:tcPr>
          <w:p w14:paraId="08EAD5DB" w14:textId="77777777" w:rsidR="00F11107" w:rsidRPr="004612B7" w:rsidRDefault="00F11107">
            <w:pPr>
              <w:autoSpaceDE w:val="0"/>
              <w:snapToGrid w:val="0"/>
              <w:spacing w:line="360" w:lineRule="auto"/>
              <w:ind w:left="318"/>
              <w:rPr>
                <w:rFonts w:ascii="Tahoma" w:hAnsi="Tahoma" w:cs="Tahoma"/>
                <w:sz w:val="22"/>
                <w:szCs w:val="22"/>
              </w:rPr>
            </w:pPr>
          </w:p>
        </w:tc>
        <w:tc>
          <w:tcPr>
            <w:tcW w:w="6775" w:type="dxa"/>
            <w:tcBorders>
              <w:top w:val="single" w:sz="4" w:space="0" w:color="000000"/>
              <w:left w:val="single" w:sz="4" w:space="0" w:color="000000"/>
              <w:bottom w:val="single" w:sz="4" w:space="0" w:color="000000"/>
            </w:tcBorders>
            <w:shd w:val="clear" w:color="auto" w:fill="auto"/>
          </w:tcPr>
          <w:p w14:paraId="341AEBF4" w14:textId="77777777" w:rsidR="00F11107" w:rsidRPr="004612B7" w:rsidRDefault="00F11107">
            <w:pPr>
              <w:autoSpaceDE w:val="0"/>
              <w:jc w:val="both"/>
              <w:rPr>
                <w:rFonts w:ascii="Tahoma" w:hAnsi="Tahoma" w:cs="Tahoma"/>
                <w:sz w:val="22"/>
                <w:szCs w:val="22"/>
              </w:rPr>
            </w:pPr>
            <w:r w:rsidRPr="004612B7">
              <w:rPr>
                <w:rFonts w:ascii="Tahoma" w:hAnsi="Tahoma" w:cs="Tahoma"/>
                <w:sz w:val="22"/>
                <w:szCs w:val="22"/>
              </w:rPr>
              <w:t>riduzione delle quantità di testo da leggere</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07DACEBA" w14:textId="77777777" w:rsidR="00F11107" w:rsidRPr="004612B7" w:rsidRDefault="00F11107">
            <w:pPr>
              <w:autoSpaceDE w:val="0"/>
              <w:snapToGrid w:val="0"/>
              <w:spacing w:line="360" w:lineRule="auto"/>
              <w:ind w:left="318"/>
              <w:rPr>
                <w:rFonts w:ascii="Tahoma" w:hAnsi="Tahoma" w:cs="Tahoma"/>
                <w:sz w:val="22"/>
                <w:szCs w:val="22"/>
              </w:rPr>
            </w:pPr>
          </w:p>
        </w:tc>
      </w:tr>
      <w:tr w:rsidR="00F11107" w:rsidRPr="004612B7" w14:paraId="0FC48046" w14:textId="77777777" w:rsidTr="00A24765">
        <w:trPr>
          <w:trHeight w:val="397"/>
        </w:trPr>
        <w:tc>
          <w:tcPr>
            <w:tcW w:w="1928" w:type="dxa"/>
            <w:tcBorders>
              <w:top w:val="single" w:sz="4" w:space="0" w:color="000000"/>
              <w:left w:val="single" w:sz="4" w:space="0" w:color="000000"/>
              <w:bottom w:val="single" w:sz="4" w:space="0" w:color="000000"/>
            </w:tcBorders>
            <w:shd w:val="clear" w:color="auto" w:fill="auto"/>
          </w:tcPr>
          <w:p w14:paraId="686281CB" w14:textId="77777777" w:rsidR="00F11107" w:rsidRPr="004612B7" w:rsidRDefault="00F11107">
            <w:pPr>
              <w:autoSpaceDE w:val="0"/>
              <w:snapToGrid w:val="0"/>
              <w:spacing w:line="360" w:lineRule="auto"/>
              <w:ind w:left="318"/>
              <w:rPr>
                <w:rFonts w:ascii="Tahoma" w:hAnsi="Tahoma" w:cs="Tahoma"/>
                <w:sz w:val="22"/>
                <w:szCs w:val="22"/>
              </w:rPr>
            </w:pPr>
          </w:p>
        </w:tc>
        <w:tc>
          <w:tcPr>
            <w:tcW w:w="6775" w:type="dxa"/>
            <w:tcBorders>
              <w:top w:val="single" w:sz="4" w:space="0" w:color="000000"/>
              <w:left w:val="single" w:sz="4" w:space="0" w:color="000000"/>
              <w:bottom w:val="single" w:sz="4" w:space="0" w:color="000000"/>
            </w:tcBorders>
            <w:shd w:val="clear" w:color="auto" w:fill="auto"/>
          </w:tcPr>
          <w:p w14:paraId="261A3146" w14:textId="77777777" w:rsidR="00610EB0" w:rsidRDefault="00F11107">
            <w:pPr>
              <w:autoSpaceDE w:val="0"/>
              <w:jc w:val="both"/>
              <w:rPr>
                <w:rFonts w:ascii="Tahoma" w:hAnsi="Tahoma" w:cs="Tahoma"/>
                <w:sz w:val="22"/>
                <w:szCs w:val="22"/>
              </w:rPr>
            </w:pPr>
            <w:r w:rsidRPr="004612B7">
              <w:rPr>
                <w:rFonts w:ascii="Tahoma" w:hAnsi="Tahoma" w:cs="Tahoma"/>
                <w:sz w:val="22"/>
                <w:szCs w:val="22"/>
              </w:rPr>
              <w:t>far utilizzare lo schema delle 5W(</w:t>
            </w:r>
            <w:proofErr w:type="spellStart"/>
            <w:r w:rsidRPr="004612B7">
              <w:rPr>
                <w:rFonts w:ascii="Tahoma" w:hAnsi="Tahoma" w:cs="Tahoma"/>
                <w:sz w:val="22"/>
                <w:szCs w:val="22"/>
              </w:rPr>
              <w:t>Dove_Quando_Chi_Che</w:t>
            </w:r>
            <w:proofErr w:type="spellEnd"/>
            <w:r w:rsidRPr="004612B7">
              <w:rPr>
                <w:rFonts w:ascii="Tahoma" w:hAnsi="Tahoma" w:cs="Tahoma"/>
                <w:sz w:val="22"/>
                <w:szCs w:val="22"/>
              </w:rPr>
              <w:t xml:space="preserve"> </w:t>
            </w:r>
            <w:proofErr w:type="spellStart"/>
            <w:r w:rsidRPr="004612B7">
              <w:rPr>
                <w:rFonts w:ascii="Tahoma" w:hAnsi="Tahoma" w:cs="Tahoma"/>
                <w:sz w:val="22"/>
                <w:szCs w:val="22"/>
              </w:rPr>
              <w:t>cosa_Perchè</w:t>
            </w:r>
            <w:proofErr w:type="spellEnd"/>
            <w:r w:rsidRPr="004612B7">
              <w:rPr>
                <w:rFonts w:ascii="Tahoma" w:hAnsi="Tahoma" w:cs="Tahoma"/>
                <w:sz w:val="22"/>
                <w:szCs w:val="22"/>
              </w:rPr>
              <w:t>)</w:t>
            </w:r>
          </w:p>
          <w:p w14:paraId="55E10CD1" w14:textId="77777777" w:rsidR="00F11107" w:rsidRPr="004612B7" w:rsidRDefault="00F11107">
            <w:pPr>
              <w:autoSpaceDE w:val="0"/>
              <w:jc w:val="both"/>
              <w:rPr>
                <w:rFonts w:ascii="Tahoma" w:hAnsi="Tahoma" w:cs="Tahoma"/>
                <w:sz w:val="22"/>
                <w:szCs w:val="22"/>
              </w:rPr>
            </w:pPr>
            <w:r w:rsidRPr="004612B7">
              <w:rPr>
                <w:rFonts w:ascii="Tahoma" w:hAnsi="Tahoma" w:cs="Tahoma"/>
                <w:sz w:val="22"/>
                <w:szCs w:val="22"/>
              </w:rPr>
              <w:t xml:space="preserve"> per la comprensione di base per evidenziare i concetti chiave</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35B58538" w14:textId="77777777" w:rsidR="00F11107" w:rsidRPr="004612B7" w:rsidRDefault="00F11107">
            <w:pPr>
              <w:autoSpaceDE w:val="0"/>
              <w:snapToGrid w:val="0"/>
              <w:spacing w:line="360" w:lineRule="auto"/>
              <w:ind w:left="318"/>
              <w:rPr>
                <w:rFonts w:ascii="Tahoma" w:hAnsi="Tahoma" w:cs="Tahoma"/>
                <w:sz w:val="22"/>
                <w:szCs w:val="22"/>
              </w:rPr>
            </w:pPr>
          </w:p>
        </w:tc>
      </w:tr>
    </w:tbl>
    <w:p w14:paraId="0079C97C" w14:textId="77777777" w:rsidR="00F11107" w:rsidRPr="004612B7" w:rsidRDefault="00F11107">
      <w:pPr>
        <w:autoSpaceDE w:val="0"/>
        <w:rPr>
          <w:rFonts w:ascii="Tahoma" w:hAnsi="Tahoma" w:cs="Tahoma"/>
          <w:b/>
          <w:sz w:val="22"/>
          <w:szCs w:val="22"/>
          <w:u w:val="single"/>
        </w:rPr>
      </w:pPr>
    </w:p>
    <w:tbl>
      <w:tblPr>
        <w:tblW w:w="10317" w:type="dxa"/>
        <w:tblInd w:w="-373" w:type="dxa"/>
        <w:tblLayout w:type="fixed"/>
        <w:tblLook w:val="0000" w:firstRow="0" w:lastRow="0" w:firstColumn="0" w:lastColumn="0" w:noHBand="0" w:noVBand="0"/>
      </w:tblPr>
      <w:tblGrid>
        <w:gridCol w:w="1844"/>
        <w:gridCol w:w="8473"/>
      </w:tblGrid>
      <w:tr w:rsidR="00F11107" w:rsidRPr="004612B7" w14:paraId="5C4B672B" w14:textId="77777777" w:rsidTr="00610EB0">
        <w:trPr>
          <w:trHeight w:val="567"/>
        </w:trPr>
        <w:tc>
          <w:tcPr>
            <w:tcW w:w="10317" w:type="dxa"/>
            <w:gridSpan w:val="2"/>
            <w:tcBorders>
              <w:top w:val="single" w:sz="4" w:space="0" w:color="000000"/>
              <w:left w:val="single" w:sz="4" w:space="0" w:color="000000"/>
              <w:bottom w:val="single" w:sz="4" w:space="0" w:color="000000"/>
              <w:right w:val="single" w:sz="4" w:space="0" w:color="000000"/>
            </w:tcBorders>
            <w:shd w:val="clear" w:color="auto" w:fill="auto"/>
          </w:tcPr>
          <w:p w14:paraId="5B335B88" w14:textId="77777777" w:rsidR="00F11107" w:rsidRPr="004612B7" w:rsidRDefault="00F11107">
            <w:pPr>
              <w:autoSpaceDE w:val="0"/>
              <w:jc w:val="center"/>
              <w:rPr>
                <w:rFonts w:ascii="Tahoma" w:hAnsi="Tahoma" w:cs="Tahoma"/>
                <w:sz w:val="22"/>
                <w:szCs w:val="22"/>
              </w:rPr>
            </w:pPr>
            <w:r w:rsidRPr="004612B7">
              <w:rPr>
                <w:rFonts w:ascii="Tahoma" w:hAnsi="Tahoma" w:cs="Tahoma"/>
                <w:b/>
                <w:sz w:val="22"/>
                <w:szCs w:val="22"/>
              </w:rPr>
              <w:t>4.3 STRUMENTI COMPENSATIVI</w:t>
            </w:r>
          </w:p>
        </w:tc>
      </w:tr>
      <w:tr w:rsidR="00F11107" w:rsidRPr="004612B7" w14:paraId="09AC463A" w14:textId="77777777" w:rsidTr="00610EB0">
        <w:trPr>
          <w:trHeight w:val="397"/>
        </w:trPr>
        <w:tc>
          <w:tcPr>
            <w:tcW w:w="1844" w:type="dxa"/>
            <w:tcBorders>
              <w:top w:val="single" w:sz="4" w:space="0" w:color="000000"/>
              <w:left w:val="single" w:sz="4" w:space="0" w:color="000000"/>
              <w:bottom w:val="single" w:sz="4" w:space="0" w:color="000000"/>
            </w:tcBorders>
            <w:shd w:val="clear" w:color="auto" w:fill="auto"/>
          </w:tcPr>
          <w:p w14:paraId="53C1BE1A" w14:textId="77777777" w:rsidR="00F11107" w:rsidRPr="004612B7" w:rsidRDefault="00F11107">
            <w:pPr>
              <w:autoSpaceDE w:val="0"/>
              <w:snapToGrid w:val="0"/>
              <w:rPr>
                <w:rFonts w:ascii="Tahoma" w:hAnsi="Tahoma" w:cs="Tahoma"/>
                <w:sz w:val="22"/>
                <w:szCs w:val="22"/>
              </w:rPr>
            </w:pPr>
          </w:p>
          <w:p w14:paraId="4AA6D159" w14:textId="77777777" w:rsidR="00F11107" w:rsidRPr="004612B7" w:rsidRDefault="00F11107">
            <w:pPr>
              <w:autoSpaceDE w:val="0"/>
              <w:rPr>
                <w:rFonts w:ascii="Tahoma" w:hAnsi="Tahoma" w:cs="Tahoma"/>
                <w:sz w:val="22"/>
                <w:szCs w:val="22"/>
              </w:rPr>
            </w:pPr>
          </w:p>
          <w:p w14:paraId="7CBA1E5E" w14:textId="77777777" w:rsidR="00F11107" w:rsidRPr="004612B7" w:rsidRDefault="00F11107">
            <w:pPr>
              <w:autoSpaceDE w:val="0"/>
              <w:rPr>
                <w:rFonts w:ascii="Tahoma" w:hAnsi="Tahoma" w:cs="Tahoma"/>
                <w:sz w:val="22"/>
                <w:szCs w:val="22"/>
              </w:rPr>
            </w:pPr>
          </w:p>
          <w:p w14:paraId="0B2BF097" w14:textId="77777777" w:rsidR="00F11107" w:rsidRPr="004612B7" w:rsidRDefault="00F11107">
            <w:pPr>
              <w:autoSpaceDE w:val="0"/>
              <w:rPr>
                <w:rFonts w:ascii="Tahoma" w:hAnsi="Tahoma" w:cs="Tahoma"/>
                <w:sz w:val="22"/>
                <w:szCs w:val="22"/>
              </w:rPr>
            </w:pPr>
          </w:p>
          <w:p w14:paraId="2FB98ED3" w14:textId="77777777" w:rsidR="00F11107" w:rsidRPr="004612B7" w:rsidRDefault="00F11107">
            <w:pPr>
              <w:autoSpaceDE w:val="0"/>
              <w:rPr>
                <w:rFonts w:ascii="Tahoma" w:hAnsi="Tahoma" w:cs="Tahoma"/>
                <w:sz w:val="22"/>
                <w:szCs w:val="22"/>
              </w:rPr>
            </w:pPr>
          </w:p>
          <w:p w14:paraId="7CA8F071" w14:textId="77777777" w:rsidR="00F11107" w:rsidRPr="004612B7" w:rsidRDefault="00F11107">
            <w:pPr>
              <w:autoSpaceDE w:val="0"/>
              <w:rPr>
                <w:rFonts w:ascii="Tahoma" w:hAnsi="Tahoma" w:cs="Tahoma"/>
                <w:sz w:val="22"/>
                <w:szCs w:val="22"/>
              </w:rPr>
            </w:pPr>
          </w:p>
          <w:p w14:paraId="781D1D4D" w14:textId="77777777" w:rsidR="00F11107" w:rsidRPr="004612B7" w:rsidRDefault="00F11107">
            <w:pPr>
              <w:autoSpaceDE w:val="0"/>
              <w:rPr>
                <w:rFonts w:ascii="Tahoma" w:hAnsi="Tahoma" w:cs="Tahoma"/>
                <w:sz w:val="22"/>
                <w:szCs w:val="22"/>
              </w:rPr>
            </w:pPr>
          </w:p>
          <w:p w14:paraId="0FFA15BA" w14:textId="77777777" w:rsidR="00F11107" w:rsidRPr="004612B7" w:rsidRDefault="00F11107">
            <w:pPr>
              <w:autoSpaceDE w:val="0"/>
              <w:rPr>
                <w:rFonts w:ascii="Tahoma" w:eastAsia="Verdana" w:hAnsi="Tahoma" w:cs="Tahoma"/>
                <w:spacing w:val="-2"/>
                <w:sz w:val="22"/>
                <w:szCs w:val="22"/>
              </w:rPr>
            </w:pPr>
            <w:r w:rsidRPr="004612B7">
              <w:rPr>
                <w:rFonts w:ascii="Tahoma" w:eastAsia="Calibri" w:hAnsi="Tahoma" w:cs="Tahoma"/>
                <w:sz w:val="22"/>
                <w:szCs w:val="22"/>
              </w:rPr>
              <w:t xml:space="preserve">   </w:t>
            </w:r>
            <w:r w:rsidRPr="004612B7">
              <w:rPr>
                <w:rFonts w:ascii="Tahoma" w:hAnsi="Tahoma" w:cs="Tahoma"/>
                <w:sz w:val="22"/>
                <w:szCs w:val="22"/>
              </w:rPr>
              <w:t>Tabelle</w:t>
            </w:r>
          </w:p>
        </w:tc>
        <w:tc>
          <w:tcPr>
            <w:tcW w:w="8473" w:type="dxa"/>
            <w:tcBorders>
              <w:top w:val="single" w:sz="4" w:space="0" w:color="000000"/>
              <w:left w:val="single" w:sz="4" w:space="0" w:color="000000"/>
              <w:bottom w:val="single" w:sz="4" w:space="0" w:color="000000"/>
              <w:right w:val="single" w:sz="4" w:space="0" w:color="000000"/>
            </w:tcBorders>
            <w:shd w:val="clear" w:color="auto" w:fill="auto"/>
          </w:tcPr>
          <w:p w14:paraId="082032B3" w14:textId="77777777" w:rsidR="00610EB0" w:rsidRPr="00610EB0" w:rsidRDefault="00610EB0" w:rsidP="00610EB0">
            <w:pPr>
              <w:ind w:right="2909"/>
              <w:rPr>
                <w:rFonts w:ascii="Tahoma" w:eastAsia="Verdana" w:hAnsi="Tahoma" w:cs="Tahoma"/>
                <w:spacing w:val="-2"/>
                <w:sz w:val="16"/>
                <w:szCs w:val="16"/>
              </w:rPr>
            </w:pPr>
          </w:p>
          <w:p w14:paraId="5645C45C" w14:textId="77777777" w:rsidR="00F11107" w:rsidRPr="004612B7" w:rsidRDefault="00F11107" w:rsidP="00610EB0">
            <w:pPr>
              <w:numPr>
                <w:ilvl w:val="0"/>
                <w:numId w:val="1"/>
              </w:numPr>
              <w:ind w:left="459" w:right="2909" w:hanging="357"/>
              <w:rPr>
                <w:rFonts w:ascii="Tahoma" w:eastAsia="Verdana" w:hAnsi="Tahoma" w:cs="Tahoma"/>
                <w:spacing w:val="-2"/>
                <w:sz w:val="22"/>
                <w:szCs w:val="22"/>
              </w:rPr>
            </w:pPr>
            <w:r w:rsidRPr="004612B7">
              <w:rPr>
                <w:rFonts w:ascii="Tahoma" w:eastAsia="Verdana" w:hAnsi="Tahoma" w:cs="Tahoma"/>
                <w:spacing w:val="-2"/>
                <w:sz w:val="22"/>
                <w:szCs w:val="22"/>
              </w:rPr>
              <w:t>d</w:t>
            </w:r>
            <w:r w:rsidRPr="004612B7">
              <w:rPr>
                <w:rFonts w:ascii="Tahoma" w:eastAsia="Verdana" w:hAnsi="Tahoma" w:cs="Tahoma"/>
                <w:sz w:val="22"/>
                <w:szCs w:val="22"/>
              </w:rPr>
              <w:t>ei</w:t>
            </w:r>
            <w:r w:rsidRPr="004612B7">
              <w:rPr>
                <w:rFonts w:ascii="Tahoma" w:hAnsi="Tahoma" w:cs="Tahoma"/>
                <w:spacing w:val="14"/>
                <w:sz w:val="22"/>
                <w:szCs w:val="22"/>
              </w:rPr>
              <w:t xml:space="preserve"> </w:t>
            </w:r>
            <w:r w:rsidRPr="004612B7">
              <w:rPr>
                <w:rFonts w:ascii="Tahoma" w:eastAsia="Verdana" w:hAnsi="Tahoma" w:cs="Tahoma"/>
                <w:spacing w:val="1"/>
                <w:sz w:val="22"/>
                <w:szCs w:val="22"/>
              </w:rPr>
              <w:t>v</w:t>
            </w:r>
            <w:r w:rsidRPr="004612B7">
              <w:rPr>
                <w:rFonts w:ascii="Tahoma" w:eastAsia="Verdana" w:hAnsi="Tahoma" w:cs="Tahoma"/>
                <w:sz w:val="22"/>
                <w:szCs w:val="22"/>
              </w:rPr>
              <w:t>a</w:t>
            </w:r>
            <w:r w:rsidRPr="004612B7">
              <w:rPr>
                <w:rFonts w:ascii="Tahoma" w:eastAsia="Verdana" w:hAnsi="Tahoma" w:cs="Tahoma"/>
                <w:spacing w:val="-1"/>
                <w:sz w:val="22"/>
                <w:szCs w:val="22"/>
              </w:rPr>
              <w:t>l</w:t>
            </w:r>
            <w:r w:rsidRPr="004612B7">
              <w:rPr>
                <w:rFonts w:ascii="Tahoma" w:eastAsia="Verdana" w:hAnsi="Tahoma" w:cs="Tahoma"/>
                <w:spacing w:val="1"/>
                <w:sz w:val="22"/>
                <w:szCs w:val="22"/>
              </w:rPr>
              <w:t>or</w:t>
            </w:r>
            <w:r w:rsidRPr="004612B7">
              <w:rPr>
                <w:rFonts w:ascii="Tahoma" w:eastAsia="Verdana" w:hAnsi="Tahoma" w:cs="Tahoma"/>
                <w:sz w:val="22"/>
                <w:szCs w:val="22"/>
              </w:rPr>
              <w:t>i</w:t>
            </w:r>
            <w:r w:rsidRPr="004612B7">
              <w:rPr>
                <w:rFonts w:ascii="Tahoma" w:hAnsi="Tahoma" w:cs="Tahoma"/>
                <w:spacing w:val="12"/>
                <w:sz w:val="22"/>
                <w:szCs w:val="22"/>
              </w:rPr>
              <w:t xml:space="preserve"> </w:t>
            </w:r>
            <w:r w:rsidRPr="004612B7">
              <w:rPr>
                <w:rFonts w:ascii="Tahoma" w:eastAsia="Verdana" w:hAnsi="Tahoma" w:cs="Tahoma"/>
                <w:spacing w:val="-2"/>
                <w:sz w:val="22"/>
                <w:szCs w:val="22"/>
              </w:rPr>
              <w:t>p</w:t>
            </w:r>
            <w:r w:rsidRPr="004612B7">
              <w:rPr>
                <w:rFonts w:ascii="Tahoma" w:eastAsia="Verdana" w:hAnsi="Tahoma" w:cs="Tahoma"/>
                <w:spacing w:val="1"/>
                <w:sz w:val="22"/>
                <w:szCs w:val="22"/>
              </w:rPr>
              <w:t>o</w:t>
            </w:r>
            <w:r w:rsidRPr="004612B7">
              <w:rPr>
                <w:rFonts w:ascii="Tahoma" w:eastAsia="Verdana" w:hAnsi="Tahoma" w:cs="Tahoma"/>
                <w:sz w:val="22"/>
                <w:szCs w:val="22"/>
              </w:rPr>
              <w:t>s</w:t>
            </w:r>
            <w:r w:rsidRPr="004612B7">
              <w:rPr>
                <w:rFonts w:ascii="Tahoma" w:eastAsia="Verdana" w:hAnsi="Tahoma" w:cs="Tahoma"/>
                <w:spacing w:val="-1"/>
                <w:sz w:val="22"/>
                <w:szCs w:val="22"/>
              </w:rPr>
              <w:t>i</w:t>
            </w:r>
            <w:r w:rsidRPr="004612B7">
              <w:rPr>
                <w:rFonts w:ascii="Tahoma" w:eastAsia="Verdana" w:hAnsi="Tahoma" w:cs="Tahoma"/>
                <w:sz w:val="22"/>
                <w:szCs w:val="22"/>
              </w:rPr>
              <w:t>z</w:t>
            </w:r>
            <w:r w:rsidRPr="004612B7">
              <w:rPr>
                <w:rFonts w:ascii="Tahoma" w:eastAsia="Verdana" w:hAnsi="Tahoma" w:cs="Tahoma"/>
                <w:spacing w:val="-1"/>
                <w:sz w:val="22"/>
                <w:szCs w:val="22"/>
              </w:rPr>
              <w:t>i</w:t>
            </w:r>
            <w:r w:rsidRPr="004612B7">
              <w:rPr>
                <w:rFonts w:ascii="Tahoma" w:eastAsia="Verdana" w:hAnsi="Tahoma" w:cs="Tahoma"/>
                <w:spacing w:val="-2"/>
                <w:sz w:val="22"/>
                <w:szCs w:val="22"/>
              </w:rPr>
              <w:t>o</w:t>
            </w:r>
            <w:r w:rsidRPr="004612B7">
              <w:rPr>
                <w:rFonts w:ascii="Tahoma" w:eastAsia="Verdana" w:hAnsi="Tahoma" w:cs="Tahoma"/>
                <w:spacing w:val="-1"/>
                <w:sz w:val="22"/>
                <w:szCs w:val="22"/>
              </w:rPr>
              <w:t>n</w:t>
            </w:r>
            <w:r w:rsidRPr="004612B7">
              <w:rPr>
                <w:rFonts w:ascii="Tahoma" w:eastAsia="Verdana" w:hAnsi="Tahoma" w:cs="Tahoma"/>
                <w:sz w:val="22"/>
                <w:szCs w:val="22"/>
              </w:rPr>
              <w:t>a</w:t>
            </w:r>
            <w:r w:rsidRPr="004612B7">
              <w:rPr>
                <w:rFonts w:ascii="Tahoma" w:eastAsia="Verdana" w:hAnsi="Tahoma" w:cs="Tahoma"/>
                <w:spacing w:val="-1"/>
                <w:sz w:val="22"/>
                <w:szCs w:val="22"/>
              </w:rPr>
              <w:t>l</w:t>
            </w:r>
            <w:r w:rsidRPr="004612B7">
              <w:rPr>
                <w:rFonts w:ascii="Tahoma" w:eastAsia="Verdana" w:hAnsi="Tahoma" w:cs="Tahoma"/>
                <w:sz w:val="22"/>
                <w:szCs w:val="22"/>
              </w:rPr>
              <w:t>i</w:t>
            </w:r>
            <w:r w:rsidRPr="004612B7">
              <w:rPr>
                <w:rFonts w:ascii="Tahoma" w:hAnsi="Tahoma" w:cs="Tahoma"/>
                <w:spacing w:val="17"/>
                <w:sz w:val="22"/>
                <w:szCs w:val="22"/>
              </w:rPr>
              <w:t xml:space="preserve"> </w:t>
            </w:r>
            <w:r w:rsidRPr="004612B7">
              <w:rPr>
                <w:rFonts w:ascii="Tahoma" w:eastAsia="Verdana" w:hAnsi="Tahoma" w:cs="Tahoma"/>
                <w:spacing w:val="-2"/>
                <w:sz w:val="22"/>
                <w:szCs w:val="22"/>
              </w:rPr>
              <w:t>d</w:t>
            </w:r>
            <w:r w:rsidRPr="004612B7">
              <w:rPr>
                <w:rFonts w:ascii="Tahoma" w:eastAsia="Verdana" w:hAnsi="Tahoma" w:cs="Tahoma"/>
                <w:sz w:val="22"/>
                <w:szCs w:val="22"/>
              </w:rPr>
              <w:t>e</w:t>
            </w:r>
            <w:r w:rsidRPr="004612B7">
              <w:rPr>
                <w:rFonts w:ascii="Tahoma" w:eastAsia="Verdana" w:hAnsi="Tahoma" w:cs="Tahoma"/>
                <w:spacing w:val="-1"/>
                <w:sz w:val="22"/>
                <w:szCs w:val="22"/>
              </w:rPr>
              <w:t>ll</w:t>
            </w:r>
            <w:r w:rsidRPr="004612B7">
              <w:rPr>
                <w:rFonts w:ascii="Tahoma" w:eastAsia="Verdana" w:hAnsi="Tahoma" w:cs="Tahoma"/>
                <w:sz w:val="22"/>
                <w:szCs w:val="22"/>
              </w:rPr>
              <w:t>e</w:t>
            </w:r>
            <w:r w:rsidRPr="004612B7">
              <w:rPr>
                <w:rFonts w:ascii="Tahoma" w:hAnsi="Tahoma" w:cs="Tahoma"/>
                <w:spacing w:val="16"/>
                <w:sz w:val="22"/>
                <w:szCs w:val="22"/>
              </w:rPr>
              <w:t xml:space="preserve"> </w:t>
            </w:r>
            <w:r w:rsidRPr="004612B7">
              <w:rPr>
                <w:rFonts w:ascii="Tahoma" w:eastAsia="Verdana" w:hAnsi="Tahoma" w:cs="Tahoma"/>
                <w:sz w:val="22"/>
                <w:szCs w:val="22"/>
              </w:rPr>
              <w:t>c</w:t>
            </w:r>
            <w:r w:rsidRPr="004612B7">
              <w:rPr>
                <w:rFonts w:ascii="Tahoma" w:eastAsia="Verdana" w:hAnsi="Tahoma" w:cs="Tahoma"/>
                <w:spacing w:val="-3"/>
                <w:sz w:val="22"/>
                <w:szCs w:val="22"/>
              </w:rPr>
              <w:t>i</w:t>
            </w:r>
            <w:r w:rsidRPr="004612B7">
              <w:rPr>
                <w:rFonts w:ascii="Tahoma" w:eastAsia="Verdana" w:hAnsi="Tahoma" w:cs="Tahoma"/>
                <w:spacing w:val="-1"/>
                <w:sz w:val="22"/>
                <w:szCs w:val="22"/>
              </w:rPr>
              <w:t>fr</w:t>
            </w:r>
            <w:r w:rsidRPr="004612B7">
              <w:rPr>
                <w:rFonts w:ascii="Tahoma" w:eastAsia="Verdana" w:hAnsi="Tahoma" w:cs="Tahoma"/>
                <w:sz w:val="22"/>
                <w:szCs w:val="22"/>
              </w:rPr>
              <w:t>e</w:t>
            </w:r>
            <w:r w:rsidRPr="004612B7">
              <w:rPr>
                <w:rFonts w:ascii="Tahoma" w:hAnsi="Tahoma" w:cs="Tahoma"/>
                <w:spacing w:val="16"/>
                <w:sz w:val="22"/>
                <w:szCs w:val="22"/>
              </w:rPr>
              <w:t xml:space="preserve"> </w:t>
            </w:r>
          </w:p>
          <w:p w14:paraId="4D8AD443" w14:textId="77777777" w:rsidR="00F11107" w:rsidRPr="004612B7" w:rsidRDefault="00F11107" w:rsidP="00610EB0">
            <w:pPr>
              <w:numPr>
                <w:ilvl w:val="0"/>
                <w:numId w:val="1"/>
              </w:numPr>
              <w:ind w:left="459" w:right="2909" w:hanging="357"/>
              <w:rPr>
                <w:rFonts w:ascii="Tahoma" w:eastAsia="Verdana" w:hAnsi="Tahoma" w:cs="Tahoma"/>
                <w:spacing w:val="-1"/>
                <w:sz w:val="22"/>
                <w:szCs w:val="22"/>
              </w:rPr>
            </w:pPr>
            <w:r w:rsidRPr="004612B7">
              <w:rPr>
                <w:rFonts w:ascii="Tahoma" w:eastAsia="Verdana" w:hAnsi="Tahoma" w:cs="Tahoma"/>
                <w:spacing w:val="-2"/>
                <w:sz w:val="22"/>
                <w:szCs w:val="22"/>
              </w:rPr>
              <w:t>d</w:t>
            </w:r>
            <w:r w:rsidRPr="004612B7">
              <w:rPr>
                <w:rFonts w:ascii="Tahoma" w:eastAsia="Verdana" w:hAnsi="Tahoma" w:cs="Tahoma"/>
                <w:sz w:val="22"/>
                <w:szCs w:val="22"/>
              </w:rPr>
              <w:t>e</w:t>
            </w:r>
            <w:r w:rsidRPr="004612B7">
              <w:rPr>
                <w:rFonts w:ascii="Tahoma" w:eastAsia="Verdana" w:hAnsi="Tahoma" w:cs="Tahoma"/>
                <w:spacing w:val="-1"/>
                <w:sz w:val="22"/>
                <w:szCs w:val="22"/>
              </w:rPr>
              <w:t>ll</w:t>
            </w:r>
            <w:r w:rsidRPr="004612B7">
              <w:rPr>
                <w:rFonts w:ascii="Tahoma" w:eastAsia="Verdana" w:hAnsi="Tahoma" w:cs="Tahoma"/>
                <w:sz w:val="22"/>
                <w:szCs w:val="22"/>
              </w:rPr>
              <w:t>e</w:t>
            </w:r>
            <w:r w:rsidRPr="004612B7">
              <w:rPr>
                <w:rFonts w:ascii="Tahoma" w:hAnsi="Tahoma" w:cs="Tahoma"/>
                <w:spacing w:val="16"/>
                <w:sz w:val="22"/>
                <w:szCs w:val="22"/>
              </w:rPr>
              <w:t xml:space="preserve"> </w:t>
            </w:r>
            <w:r w:rsidRPr="004612B7">
              <w:rPr>
                <w:rFonts w:ascii="Tahoma" w:eastAsia="Verdana" w:hAnsi="Tahoma" w:cs="Tahoma"/>
                <w:spacing w:val="-2"/>
                <w:sz w:val="22"/>
                <w:szCs w:val="22"/>
              </w:rPr>
              <w:t>o</w:t>
            </w:r>
            <w:r w:rsidRPr="004612B7">
              <w:rPr>
                <w:rFonts w:ascii="Tahoma" w:eastAsia="Verdana" w:hAnsi="Tahoma" w:cs="Tahoma"/>
                <w:sz w:val="22"/>
                <w:szCs w:val="22"/>
              </w:rPr>
              <w:t>p</w:t>
            </w:r>
            <w:r w:rsidRPr="004612B7">
              <w:rPr>
                <w:rFonts w:ascii="Tahoma" w:eastAsia="Verdana" w:hAnsi="Tahoma" w:cs="Tahoma"/>
                <w:spacing w:val="-2"/>
                <w:sz w:val="22"/>
                <w:szCs w:val="22"/>
              </w:rPr>
              <w:t>e</w:t>
            </w:r>
            <w:r w:rsidRPr="004612B7">
              <w:rPr>
                <w:rFonts w:ascii="Tahoma" w:eastAsia="Verdana" w:hAnsi="Tahoma" w:cs="Tahoma"/>
                <w:spacing w:val="1"/>
                <w:sz w:val="22"/>
                <w:szCs w:val="22"/>
              </w:rPr>
              <w:t>r</w:t>
            </w:r>
            <w:r w:rsidRPr="004612B7">
              <w:rPr>
                <w:rFonts w:ascii="Tahoma" w:eastAsia="Verdana" w:hAnsi="Tahoma" w:cs="Tahoma"/>
                <w:sz w:val="22"/>
                <w:szCs w:val="22"/>
              </w:rPr>
              <w:t>az</w:t>
            </w:r>
            <w:r w:rsidRPr="004612B7">
              <w:rPr>
                <w:rFonts w:ascii="Tahoma" w:eastAsia="Verdana" w:hAnsi="Tahoma" w:cs="Tahoma"/>
                <w:spacing w:val="-1"/>
                <w:sz w:val="22"/>
                <w:szCs w:val="22"/>
              </w:rPr>
              <w:t>i</w:t>
            </w:r>
            <w:r w:rsidRPr="004612B7">
              <w:rPr>
                <w:rFonts w:ascii="Tahoma" w:eastAsia="Verdana" w:hAnsi="Tahoma" w:cs="Tahoma"/>
                <w:spacing w:val="1"/>
                <w:sz w:val="22"/>
                <w:szCs w:val="22"/>
              </w:rPr>
              <w:t>o</w:t>
            </w:r>
            <w:r w:rsidRPr="004612B7">
              <w:rPr>
                <w:rFonts w:ascii="Tahoma" w:eastAsia="Verdana" w:hAnsi="Tahoma" w:cs="Tahoma"/>
                <w:spacing w:val="-1"/>
                <w:sz w:val="22"/>
                <w:szCs w:val="22"/>
              </w:rPr>
              <w:t>n</w:t>
            </w:r>
            <w:r w:rsidRPr="004612B7">
              <w:rPr>
                <w:rFonts w:ascii="Tahoma" w:eastAsia="Verdana" w:hAnsi="Tahoma" w:cs="Tahoma"/>
                <w:sz w:val="22"/>
                <w:szCs w:val="22"/>
              </w:rPr>
              <w:t>i</w:t>
            </w:r>
          </w:p>
          <w:p w14:paraId="61FDFC2F" w14:textId="77777777" w:rsidR="00F11107" w:rsidRPr="004612B7" w:rsidRDefault="00F11107" w:rsidP="00610EB0">
            <w:pPr>
              <w:numPr>
                <w:ilvl w:val="0"/>
                <w:numId w:val="1"/>
              </w:numPr>
              <w:ind w:left="459" w:right="2909" w:hanging="357"/>
              <w:rPr>
                <w:rFonts w:ascii="Tahoma" w:eastAsia="Verdana" w:hAnsi="Tahoma" w:cs="Tahoma"/>
                <w:spacing w:val="1"/>
                <w:sz w:val="22"/>
                <w:szCs w:val="22"/>
              </w:rPr>
            </w:pPr>
            <w:r w:rsidRPr="004612B7">
              <w:rPr>
                <w:rFonts w:ascii="Tahoma" w:eastAsia="Verdana" w:hAnsi="Tahoma" w:cs="Tahoma"/>
                <w:spacing w:val="-1"/>
                <w:sz w:val="22"/>
                <w:szCs w:val="22"/>
              </w:rPr>
              <w:t>t</w:t>
            </w:r>
            <w:r w:rsidRPr="004612B7">
              <w:rPr>
                <w:rFonts w:ascii="Tahoma" w:eastAsia="Verdana" w:hAnsi="Tahoma" w:cs="Tahoma"/>
                <w:spacing w:val="-3"/>
                <w:sz w:val="22"/>
                <w:szCs w:val="22"/>
              </w:rPr>
              <w:t>a</w:t>
            </w:r>
            <w:r w:rsidRPr="004612B7">
              <w:rPr>
                <w:rFonts w:ascii="Tahoma" w:eastAsia="Verdana" w:hAnsi="Tahoma" w:cs="Tahoma"/>
                <w:spacing w:val="1"/>
                <w:sz w:val="22"/>
                <w:szCs w:val="22"/>
              </w:rPr>
              <w:t>vo</w:t>
            </w:r>
            <w:r w:rsidRPr="004612B7">
              <w:rPr>
                <w:rFonts w:ascii="Tahoma" w:eastAsia="Verdana" w:hAnsi="Tahoma" w:cs="Tahoma"/>
                <w:spacing w:val="-1"/>
                <w:sz w:val="22"/>
                <w:szCs w:val="22"/>
              </w:rPr>
              <w:t>l</w:t>
            </w:r>
            <w:r w:rsidRPr="004612B7">
              <w:rPr>
                <w:rFonts w:ascii="Tahoma" w:eastAsia="Verdana" w:hAnsi="Tahoma" w:cs="Tahoma"/>
                <w:sz w:val="22"/>
                <w:szCs w:val="22"/>
              </w:rPr>
              <w:t>a</w:t>
            </w:r>
            <w:r w:rsidRPr="004612B7">
              <w:rPr>
                <w:rFonts w:ascii="Tahoma" w:hAnsi="Tahoma" w:cs="Tahoma"/>
                <w:spacing w:val="17"/>
                <w:sz w:val="22"/>
                <w:szCs w:val="22"/>
              </w:rPr>
              <w:t xml:space="preserve"> </w:t>
            </w:r>
            <w:r w:rsidRPr="004612B7">
              <w:rPr>
                <w:rFonts w:ascii="Tahoma" w:eastAsia="Verdana" w:hAnsi="Tahoma" w:cs="Tahoma"/>
                <w:spacing w:val="1"/>
                <w:sz w:val="22"/>
                <w:szCs w:val="22"/>
              </w:rPr>
              <w:t>p</w:t>
            </w:r>
            <w:r w:rsidRPr="004612B7">
              <w:rPr>
                <w:rFonts w:ascii="Tahoma" w:eastAsia="Verdana" w:hAnsi="Tahoma" w:cs="Tahoma"/>
                <w:spacing w:val="-3"/>
                <w:sz w:val="22"/>
                <w:szCs w:val="22"/>
              </w:rPr>
              <w:t>i</w:t>
            </w:r>
            <w:r w:rsidRPr="004612B7">
              <w:rPr>
                <w:rFonts w:ascii="Tahoma" w:eastAsia="Verdana" w:hAnsi="Tahoma" w:cs="Tahoma"/>
                <w:spacing w:val="-1"/>
                <w:sz w:val="22"/>
                <w:szCs w:val="22"/>
              </w:rPr>
              <w:t>t</w:t>
            </w:r>
            <w:r w:rsidRPr="004612B7">
              <w:rPr>
                <w:rFonts w:ascii="Tahoma" w:eastAsia="Verdana" w:hAnsi="Tahoma" w:cs="Tahoma"/>
                <w:sz w:val="22"/>
                <w:szCs w:val="22"/>
              </w:rPr>
              <w:t>a</w:t>
            </w:r>
            <w:r w:rsidRPr="004612B7">
              <w:rPr>
                <w:rFonts w:ascii="Tahoma" w:eastAsia="Verdana" w:hAnsi="Tahoma" w:cs="Tahoma"/>
                <w:spacing w:val="-2"/>
                <w:sz w:val="22"/>
                <w:szCs w:val="22"/>
              </w:rPr>
              <w:t>g</w:t>
            </w:r>
            <w:r w:rsidRPr="004612B7">
              <w:rPr>
                <w:rFonts w:ascii="Tahoma" w:eastAsia="Verdana" w:hAnsi="Tahoma" w:cs="Tahoma"/>
                <w:spacing w:val="1"/>
                <w:sz w:val="22"/>
                <w:szCs w:val="22"/>
              </w:rPr>
              <w:t>or</w:t>
            </w:r>
            <w:r w:rsidRPr="004612B7">
              <w:rPr>
                <w:rFonts w:ascii="Tahoma" w:eastAsia="Verdana" w:hAnsi="Tahoma" w:cs="Tahoma"/>
                <w:spacing w:val="-3"/>
                <w:sz w:val="22"/>
                <w:szCs w:val="22"/>
              </w:rPr>
              <w:t>i</w:t>
            </w:r>
            <w:r w:rsidRPr="004612B7">
              <w:rPr>
                <w:rFonts w:ascii="Tahoma" w:eastAsia="Verdana" w:hAnsi="Tahoma" w:cs="Tahoma"/>
                <w:sz w:val="22"/>
                <w:szCs w:val="22"/>
              </w:rPr>
              <w:t>ca</w:t>
            </w:r>
          </w:p>
          <w:p w14:paraId="67C07BDA" w14:textId="77777777" w:rsidR="00F11107" w:rsidRPr="004612B7" w:rsidRDefault="00F11107" w:rsidP="00610EB0">
            <w:pPr>
              <w:numPr>
                <w:ilvl w:val="0"/>
                <w:numId w:val="1"/>
              </w:numPr>
              <w:ind w:left="459" w:hanging="357"/>
              <w:rPr>
                <w:rFonts w:ascii="Tahoma" w:eastAsia="Verdana" w:hAnsi="Tahoma" w:cs="Tahoma"/>
                <w:spacing w:val="1"/>
                <w:sz w:val="22"/>
                <w:szCs w:val="22"/>
              </w:rPr>
            </w:pPr>
            <w:r w:rsidRPr="004612B7">
              <w:rPr>
                <w:rFonts w:ascii="Tahoma" w:eastAsia="Verdana" w:hAnsi="Tahoma" w:cs="Tahoma"/>
                <w:spacing w:val="1"/>
                <w:sz w:val="22"/>
                <w:szCs w:val="22"/>
              </w:rPr>
              <w:t>d</w:t>
            </w:r>
            <w:r w:rsidRPr="004612B7">
              <w:rPr>
                <w:rFonts w:ascii="Tahoma" w:eastAsia="Verdana" w:hAnsi="Tahoma" w:cs="Tahoma"/>
                <w:sz w:val="22"/>
                <w:szCs w:val="22"/>
              </w:rPr>
              <w:t>e</w:t>
            </w:r>
            <w:r w:rsidRPr="004612B7">
              <w:rPr>
                <w:rFonts w:ascii="Tahoma" w:eastAsia="Verdana" w:hAnsi="Tahoma" w:cs="Tahoma"/>
                <w:spacing w:val="-3"/>
                <w:sz w:val="22"/>
                <w:szCs w:val="22"/>
              </w:rPr>
              <w:t>l</w:t>
            </w:r>
            <w:r w:rsidRPr="004612B7">
              <w:rPr>
                <w:rFonts w:ascii="Tahoma" w:eastAsia="Verdana" w:hAnsi="Tahoma" w:cs="Tahoma"/>
                <w:spacing w:val="-1"/>
                <w:sz w:val="22"/>
                <w:szCs w:val="22"/>
              </w:rPr>
              <w:t>l</w:t>
            </w:r>
            <w:r w:rsidRPr="004612B7">
              <w:rPr>
                <w:rFonts w:ascii="Tahoma" w:eastAsia="Verdana" w:hAnsi="Tahoma" w:cs="Tahoma"/>
                <w:sz w:val="22"/>
                <w:szCs w:val="22"/>
              </w:rPr>
              <w:t>e</w:t>
            </w:r>
            <w:r w:rsidRPr="004612B7">
              <w:rPr>
                <w:rFonts w:ascii="Tahoma" w:hAnsi="Tahoma" w:cs="Tahoma"/>
                <w:spacing w:val="18"/>
                <w:sz w:val="22"/>
                <w:szCs w:val="22"/>
              </w:rPr>
              <w:t xml:space="preserve"> </w:t>
            </w:r>
            <w:r w:rsidRPr="004612B7">
              <w:rPr>
                <w:rFonts w:ascii="Tahoma" w:eastAsia="Verdana" w:hAnsi="Tahoma" w:cs="Tahoma"/>
                <w:spacing w:val="-1"/>
                <w:sz w:val="22"/>
                <w:szCs w:val="22"/>
              </w:rPr>
              <w:t>u</w:t>
            </w:r>
            <w:r w:rsidRPr="004612B7">
              <w:rPr>
                <w:rFonts w:ascii="Tahoma" w:eastAsia="Verdana" w:hAnsi="Tahoma" w:cs="Tahoma"/>
                <w:spacing w:val="-3"/>
                <w:sz w:val="22"/>
                <w:szCs w:val="22"/>
              </w:rPr>
              <w:t>n</w:t>
            </w:r>
            <w:r w:rsidRPr="004612B7">
              <w:rPr>
                <w:rFonts w:ascii="Tahoma" w:eastAsia="Verdana" w:hAnsi="Tahoma" w:cs="Tahoma"/>
                <w:spacing w:val="-1"/>
                <w:sz w:val="22"/>
                <w:szCs w:val="22"/>
              </w:rPr>
              <w:t>it</w:t>
            </w:r>
            <w:r w:rsidRPr="004612B7">
              <w:rPr>
                <w:rFonts w:ascii="Tahoma" w:eastAsia="Verdana" w:hAnsi="Tahoma" w:cs="Tahoma"/>
                <w:sz w:val="22"/>
                <w:szCs w:val="22"/>
              </w:rPr>
              <w:t>à</w:t>
            </w:r>
            <w:r w:rsidRPr="004612B7">
              <w:rPr>
                <w:rFonts w:ascii="Tahoma" w:hAnsi="Tahoma" w:cs="Tahoma"/>
                <w:spacing w:val="17"/>
                <w:sz w:val="22"/>
                <w:szCs w:val="22"/>
              </w:rPr>
              <w:t xml:space="preserve"> </w:t>
            </w:r>
            <w:r w:rsidRPr="004612B7">
              <w:rPr>
                <w:rFonts w:ascii="Tahoma" w:eastAsia="Verdana" w:hAnsi="Tahoma" w:cs="Tahoma"/>
                <w:spacing w:val="1"/>
                <w:sz w:val="22"/>
                <w:szCs w:val="22"/>
              </w:rPr>
              <w:t>d</w:t>
            </w:r>
            <w:r w:rsidRPr="004612B7">
              <w:rPr>
                <w:rFonts w:ascii="Tahoma" w:eastAsia="Verdana" w:hAnsi="Tahoma" w:cs="Tahoma"/>
                <w:sz w:val="22"/>
                <w:szCs w:val="22"/>
              </w:rPr>
              <w:t>i</w:t>
            </w:r>
            <w:r w:rsidRPr="004612B7">
              <w:rPr>
                <w:rFonts w:ascii="Tahoma" w:hAnsi="Tahoma" w:cs="Tahoma"/>
                <w:spacing w:val="14"/>
                <w:sz w:val="22"/>
                <w:szCs w:val="22"/>
              </w:rPr>
              <w:t xml:space="preserve"> </w:t>
            </w:r>
            <w:r w:rsidRPr="004612B7">
              <w:rPr>
                <w:rFonts w:ascii="Tahoma" w:eastAsia="Verdana" w:hAnsi="Tahoma" w:cs="Tahoma"/>
                <w:sz w:val="22"/>
                <w:szCs w:val="22"/>
              </w:rPr>
              <w:t>m</w:t>
            </w:r>
            <w:r w:rsidRPr="004612B7">
              <w:rPr>
                <w:rFonts w:ascii="Tahoma" w:eastAsia="Verdana" w:hAnsi="Tahoma" w:cs="Tahoma"/>
                <w:spacing w:val="-1"/>
                <w:sz w:val="22"/>
                <w:szCs w:val="22"/>
              </w:rPr>
              <w:t>i</w:t>
            </w:r>
            <w:r w:rsidRPr="004612B7">
              <w:rPr>
                <w:rFonts w:ascii="Tahoma" w:eastAsia="Verdana" w:hAnsi="Tahoma" w:cs="Tahoma"/>
                <w:sz w:val="22"/>
                <w:szCs w:val="22"/>
              </w:rPr>
              <w:t>s</w:t>
            </w:r>
            <w:r w:rsidRPr="004612B7">
              <w:rPr>
                <w:rFonts w:ascii="Tahoma" w:eastAsia="Verdana" w:hAnsi="Tahoma" w:cs="Tahoma"/>
                <w:spacing w:val="-3"/>
                <w:sz w:val="22"/>
                <w:szCs w:val="22"/>
              </w:rPr>
              <w:t>u</w:t>
            </w:r>
            <w:r w:rsidRPr="004612B7">
              <w:rPr>
                <w:rFonts w:ascii="Tahoma" w:eastAsia="Verdana" w:hAnsi="Tahoma" w:cs="Tahoma"/>
                <w:spacing w:val="1"/>
                <w:sz w:val="22"/>
                <w:szCs w:val="22"/>
              </w:rPr>
              <w:t>r</w:t>
            </w:r>
            <w:r w:rsidRPr="004612B7">
              <w:rPr>
                <w:rFonts w:ascii="Tahoma" w:eastAsia="Verdana" w:hAnsi="Tahoma" w:cs="Tahoma"/>
                <w:sz w:val="22"/>
                <w:szCs w:val="22"/>
              </w:rPr>
              <w:t>a</w:t>
            </w:r>
          </w:p>
          <w:p w14:paraId="5E5C3FCC" w14:textId="77777777" w:rsidR="00F11107" w:rsidRPr="004612B7" w:rsidRDefault="00F11107" w:rsidP="00610EB0">
            <w:pPr>
              <w:numPr>
                <w:ilvl w:val="0"/>
                <w:numId w:val="1"/>
              </w:numPr>
              <w:spacing w:before="96"/>
              <w:ind w:left="459" w:right="1597" w:hanging="357"/>
              <w:rPr>
                <w:rFonts w:ascii="Tahoma" w:eastAsia="Verdana" w:hAnsi="Tahoma" w:cs="Tahoma"/>
                <w:spacing w:val="1"/>
                <w:sz w:val="22"/>
                <w:szCs w:val="22"/>
              </w:rPr>
            </w:pPr>
            <w:r w:rsidRPr="004612B7">
              <w:rPr>
                <w:rFonts w:ascii="Tahoma" w:eastAsia="Verdana" w:hAnsi="Tahoma" w:cs="Tahoma"/>
                <w:spacing w:val="1"/>
                <w:sz w:val="22"/>
                <w:szCs w:val="22"/>
              </w:rPr>
              <w:t>d</w:t>
            </w:r>
            <w:r w:rsidRPr="004612B7">
              <w:rPr>
                <w:rFonts w:ascii="Tahoma" w:eastAsia="Verdana" w:hAnsi="Tahoma" w:cs="Tahoma"/>
                <w:sz w:val="22"/>
                <w:szCs w:val="22"/>
              </w:rPr>
              <w:t>e</w:t>
            </w:r>
            <w:r w:rsidRPr="004612B7">
              <w:rPr>
                <w:rFonts w:ascii="Tahoma" w:eastAsia="Verdana" w:hAnsi="Tahoma" w:cs="Tahoma"/>
                <w:spacing w:val="-1"/>
                <w:sz w:val="22"/>
                <w:szCs w:val="22"/>
              </w:rPr>
              <w:t>ll</w:t>
            </w:r>
            <w:r w:rsidRPr="004612B7">
              <w:rPr>
                <w:rFonts w:ascii="Tahoma" w:eastAsia="Verdana" w:hAnsi="Tahoma" w:cs="Tahoma"/>
                <w:sz w:val="22"/>
                <w:szCs w:val="22"/>
              </w:rPr>
              <w:t>a</w:t>
            </w:r>
            <w:r w:rsidRPr="004612B7">
              <w:rPr>
                <w:rFonts w:ascii="Tahoma" w:hAnsi="Tahoma" w:cs="Tahoma"/>
                <w:spacing w:val="15"/>
                <w:sz w:val="22"/>
                <w:szCs w:val="22"/>
              </w:rPr>
              <w:t xml:space="preserve"> </w:t>
            </w:r>
            <w:r w:rsidRPr="004612B7">
              <w:rPr>
                <w:rFonts w:ascii="Tahoma" w:eastAsia="Verdana" w:hAnsi="Tahoma" w:cs="Tahoma"/>
                <w:sz w:val="22"/>
                <w:szCs w:val="22"/>
              </w:rPr>
              <w:t>s</w:t>
            </w:r>
            <w:r w:rsidRPr="004612B7">
              <w:rPr>
                <w:rFonts w:ascii="Tahoma" w:eastAsia="Verdana" w:hAnsi="Tahoma" w:cs="Tahoma"/>
                <w:spacing w:val="-2"/>
                <w:sz w:val="22"/>
                <w:szCs w:val="22"/>
              </w:rPr>
              <w:t>c</w:t>
            </w:r>
            <w:r w:rsidRPr="004612B7">
              <w:rPr>
                <w:rFonts w:ascii="Tahoma" w:eastAsia="Verdana" w:hAnsi="Tahoma" w:cs="Tahoma"/>
                <w:spacing w:val="1"/>
                <w:sz w:val="22"/>
                <w:szCs w:val="22"/>
              </w:rPr>
              <w:t>o</w:t>
            </w:r>
            <w:r w:rsidRPr="004612B7">
              <w:rPr>
                <w:rFonts w:ascii="Tahoma" w:eastAsia="Verdana" w:hAnsi="Tahoma" w:cs="Tahoma"/>
                <w:sz w:val="22"/>
                <w:szCs w:val="22"/>
              </w:rPr>
              <w:t>m</w:t>
            </w:r>
            <w:r w:rsidRPr="004612B7">
              <w:rPr>
                <w:rFonts w:ascii="Tahoma" w:eastAsia="Verdana" w:hAnsi="Tahoma" w:cs="Tahoma"/>
                <w:spacing w:val="-2"/>
                <w:sz w:val="22"/>
                <w:szCs w:val="22"/>
              </w:rPr>
              <w:t>po</w:t>
            </w:r>
            <w:r w:rsidRPr="004612B7">
              <w:rPr>
                <w:rFonts w:ascii="Tahoma" w:eastAsia="Verdana" w:hAnsi="Tahoma" w:cs="Tahoma"/>
                <w:sz w:val="22"/>
                <w:szCs w:val="22"/>
              </w:rPr>
              <w:t>s</w:t>
            </w:r>
            <w:r w:rsidRPr="004612B7">
              <w:rPr>
                <w:rFonts w:ascii="Tahoma" w:eastAsia="Verdana" w:hAnsi="Tahoma" w:cs="Tahoma"/>
                <w:spacing w:val="-1"/>
                <w:sz w:val="22"/>
                <w:szCs w:val="22"/>
              </w:rPr>
              <w:t>i</w:t>
            </w:r>
            <w:r w:rsidRPr="004612B7">
              <w:rPr>
                <w:rFonts w:ascii="Tahoma" w:eastAsia="Verdana" w:hAnsi="Tahoma" w:cs="Tahoma"/>
                <w:sz w:val="22"/>
                <w:szCs w:val="22"/>
              </w:rPr>
              <w:t>z</w:t>
            </w:r>
            <w:r w:rsidRPr="004612B7">
              <w:rPr>
                <w:rFonts w:ascii="Tahoma" w:eastAsia="Verdana" w:hAnsi="Tahoma" w:cs="Tahoma"/>
                <w:spacing w:val="-1"/>
                <w:sz w:val="22"/>
                <w:szCs w:val="22"/>
              </w:rPr>
              <w:t>i</w:t>
            </w:r>
            <w:r w:rsidRPr="004612B7">
              <w:rPr>
                <w:rFonts w:ascii="Tahoma" w:eastAsia="Verdana" w:hAnsi="Tahoma" w:cs="Tahoma"/>
                <w:spacing w:val="1"/>
                <w:sz w:val="22"/>
                <w:szCs w:val="22"/>
              </w:rPr>
              <w:t>o</w:t>
            </w:r>
            <w:r w:rsidRPr="004612B7">
              <w:rPr>
                <w:rFonts w:ascii="Tahoma" w:eastAsia="Verdana" w:hAnsi="Tahoma" w:cs="Tahoma"/>
                <w:spacing w:val="-3"/>
                <w:sz w:val="22"/>
                <w:szCs w:val="22"/>
              </w:rPr>
              <w:t>n</w:t>
            </w:r>
            <w:r w:rsidRPr="004612B7">
              <w:rPr>
                <w:rFonts w:ascii="Tahoma" w:eastAsia="Verdana" w:hAnsi="Tahoma" w:cs="Tahoma"/>
                <w:sz w:val="22"/>
                <w:szCs w:val="22"/>
              </w:rPr>
              <w:t>e</w:t>
            </w:r>
            <w:r w:rsidRPr="004612B7">
              <w:rPr>
                <w:rFonts w:ascii="Tahoma" w:hAnsi="Tahoma" w:cs="Tahoma"/>
                <w:spacing w:val="16"/>
                <w:sz w:val="22"/>
                <w:szCs w:val="22"/>
              </w:rPr>
              <w:t xml:space="preserve"> </w:t>
            </w:r>
            <w:r w:rsidRPr="004612B7">
              <w:rPr>
                <w:rFonts w:ascii="Tahoma" w:eastAsia="Verdana" w:hAnsi="Tahoma" w:cs="Tahoma"/>
                <w:spacing w:val="-1"/>
                <w:sz w:val="22"/>
                <w:szCs w:val="22"/>
              </w:rPr>
              <w:t>i</w:t>
            </w:r>
            <w:r w:rsidRPr="004612B7">
              <w:rPr>
                <w:rFonts w:ascii="Tahoma" w:eastAsia="Verdana" w:hAnsi="Tahoma" w:cs="Tahoma"/>
                <w:sz w:val="22"/>
                <w:szCs w:val="22"/>
              </w:rPr>
              <w:t>n</w:t>
            </w:r>
            <w:r w:rsidRPr="004612B7">
              <w:rPr>
                <w:rFonts w:ascii="Tahoma" w:hAnsi="Tahoma" w:cs="Tahoma"/>
                <w:spacing w:val="17"/>
                <w:sz w:val="22"/>
                <w:szCs w:val="22"/>
              </w:rPr>
              <w:t xml:space="preserve"> </w:t>
            </w:r>
            <w:r w:rsidRPr="004612B7">
              <w:rPr>
                <w:rFonts w:ascii="Tahoma" w:eastAsia="Verdana" w:hAnsi="Tahoma" w:cs="Tahoma"/>
                <w:spacing w:val="1"/>
                <w:sz w:val="22"/>
                <w:szCs w:val="22"/>
              </w:rPr>
              <w:t>f</w:t>
            </w:r>
            <w:r w:rsidRPr="004612B7">
              <w:rPr>
                <w:rFonts w:ascii="Tahoma" w:eastAsia="Verdana" w:hAnsi="Tahoma" w:cs="Tahoma"/>
                <w:sz w:val="22"/>
                <w:szCs w:val="22"/>
              </w:rPr>
              <w:t>a</w:t>
            </w:r>
            <w:r w:rsidRPr="004612B7">
              <w:rPr>
                <w:rFonts w:ascii="Tahoma" w:eastAsia="Verdana" w:hAnsi="Tahoma" w:cs="Tahoma"/>
                <w:spacing w:val="-3"/>
                <w:sz w:val="22"/>
                <w:szCs w:val="22"/>
              </w:rPr>
              <w:t>t</w:t>
            </w:r>
            <w:r w:rsidRPr="004612B7">
              <w:rPr>
                <w:rFonts w:ascii="Tahoma" w:eastAsia="Verdana" w:hAnsi="Tahoma" w:cs="Tahoma"/>
                <w:spacing w:val="-1"/>
                <w:sz w:val="22"/>
                <w:szCs w:val="22"/>
              </w:rPr>
              <w:t>t</w:t>
            </w:r>
            <w:r w:rsidRPr="004612B7">
              <w:rPr>
                <w:rFonts w:ascii="Tahoma" w:eastAsia="Verdana" w:hAnsi="Tahoma" w:cs="Tahoma"/>
                <w:spacing w:val="1"/>
                <w:sz w:val="22"/>
                <w:szCs w:val="22"/>
              </w:rPr>
              <w:t>or</w:t>
            </w:r>
            <w:r w:rsidRPr="004612B7">
              <w:rPr>
                <w:rFonts w:ascii="Tahoma" w:eastAsia="Verdana" w:hAnsi="Tahoma" w:cs="Tahoma"/>
                <w:sz w:val="22"/>
                <w:szCs w:val="22"/>
              </w:rPr>
              <w:t>i</w:t>
            </w:r>
            <w:r w:rsidRPr="004612B7">
              <w:rPr>
                <w:rFonts w:ascii="Tahoma" w:hAnsi="Tahoma" w:cs="Tahoma"/>
                <w:spacing w:val="12"/>
                <w:sz w:val="22"/>
                <w:szCs w:val="22"/>
              </w:rPr>
              <w:t xml:space="preserve"> </w:t>
            </w:r>
            <w:r w:rsidRPr="004612B7">
              <w:rPr>
                <w:rFonts w:ascii="Tahoma" w:eastAsia="Verdana" w:hAnsi="Tahoma" w:cs="Tahoma"/>
                <w:spacing w:val="1"/>
                <w:sz w:val="22"/>
                <w:szCs w:val="22"/>
              </w:rPr>
              <w:t>pr</w:t>
            </w:r>
            <w:r w:rsidRPr="004612B7">
              <w:rPr>
                <w:rFonts w:ascii="Tahoma" w:eastAsia="Verdana" w:hAnsi="Tahoma" w:cs="Tahoma"/>
                <w:spacing w:val="-1"/>
                <w:sz w:val="22"/>
                <w:szCs w:val="22"/>
              </w:rPr>
              <w:t>i</w:t>
            </w:r>
            <w:r w:rsidRPr="004612B7">
              <w:rPr>
                <w:rFonts w:ascii="Tahoma" w:eastAsia="Verdana" w:hAnsi="Tahoma" w:cs="Tahoma"/>
                <w:sz w:val="22"/>
                <w:szCs w:val="22"/>
              </w:rPr>
              <w:t>mi</w:t>
            </w:r>
            <w:r w:rsidRPr="004612B7">
              <w:rPr>
                <w:rFonts w:ascii="Tahoma" w:hAnsi="Tahoma" w:cs="Tahoma"/>
                <w:spacing w:val="14"/>
                <w:sz w:val="22"/>
                <w:szCs w:val="22"/>
              </w:rPr>
              <w:t xml:space="preserve"> </w:t>
            </w:r>
          </w:p>
          <w:p w14:paraId="14085AA4" w14:textId="77777777" w:rsidR="00F11107" w:rsidRPr="004612B7" w:rsidRDefault="00F11107" w:rsidP="00610EB0">
            <w:pPr>
              <w:numPr>
                <w:ilvl w:val="0"/>
                <w:numId w:val="1"/>
              </w:numPr>
              <w:spacing w:before="96"/>
              <w:ind w:left="459" w:right="1597" w:hanging="357"/>
              <w:rPr>
                <w:rFonts w:ascii="Tahoma" w:eastAsia="Verdana" w:hAnsi="Tahoma" w:cs="Tahoma"/>
                <w:spacing w:val="1"/>
                <w:sz w:val="22"/>
                <w:szCs w:val="22"/>
              </w:rPr>
            </w:pPr>
            <w:r w:rsidRPr="004612B7">
              <w:rPr>
                <w:rFonts w:ascii="Tahoma" w:eastAsia="Verdana" w:hAnsi="Tahoma" w:cs="Tahoma"/>
                <w:spacing w:val="1"/>
                <w:sz w:val="22"/>
                <w:szCs w:val="22"/>
              </w:rPr>
              <w:t>d</w:t>
            </w:r>
            <w:r w:rsidRPr="004612B7">
              <w:rPr>
                <w:rFonts w:ascii="Tahoma" w:eastAsia="Verdana" w:hAnsi="Tahoma" w:cs="Tahoma"/>
                <w:spacing w:val="-2"/>
                <w:sz w:val="22"/>
                <w:szCs w:val="22"/>
              </w:rPr>
              <w:t>e</w:t>
            </w:r>
            <w:r w:rsidRPr="004612B7">
              <w:rPr>
                <w:rFonts w:ascii="Tahoma" w:eastAsia="Verdana" w:hAnsi="Tahoma" w:cs="Tahoma"/>
                <w:sz w:val="22"/>
                <w:szCs w:val="22"/>
              </w:rPr>
              <w:t>g</w:t>
            </w:r>
            <w:r w:rsidRPr="004612B7">
              <w:rPr>
                <w:rFonts w:ascii="Tahoma" w:eastAsia="Verdana" w:hAnsi="Tahoma" w:cs="Tahoma"/>
                <w:spacing w:val="-1"/>
                <w:sz w:val="22"/>
                <w:szCs w:val="22"/>
              </w:rPr>
              <w:t>l</w:t>
            </w:r>
            <w:r w:rsidRPr="004612B7">
              <w:rPr>
                <w:rFonts w:ascii="Tahoma" w:eastAsia="Verdana" w:hAnsi="Tahoma" w:cs="Tahoma"/>
                <w:sz w:val="22"/>
                <w:szCs w:val="22"/>
              </w:rPr>
              <w:t>i</w:t>
            </w:r>
            <w:r w:rsidRPr="004612B7">
              <w:rPr>
                <w:rFonts w:ascii="Tahoma" w:hAnsi="Tahoma" w:cs="Tahoma"/>
                <w:spacing w:val="17"/>
                <w:sz w:val="22"/>
                <w:szCs w:val="22"/>
              </w:rPr>
              <w:t xml:space="preserve"> </w:t>
            </w:r>
            <w:r w:rsidRPr="004612B7">
              <w:rPr>
                <w:rFonts w:ascii="Tahoma" w:eastAsia="Verdana" w:hAnsi="Tahoma" w:cs="Tahoma"/>
                <w:spacing w:val="-1"/>
                <w:sz w:val="22"/>
                <w:szCs w:val="22"/>
              </w:rPr>
              <w:t>i</w:t>
            </w:r>
            <w:r w:rsidRPr="004612B7">
              <w:rPr>
                <w:rFonts w:ascii="Tahoma" w:eastAsia="Verdana" w:hAnsi="Tahoma" w:cs="Tahoma"/>
                <w:spacing w:val="-3"/>
                <w:sz w:val="22"/>
                <w:szCs w:val="22"/>
              </w:rPr>
              <w:t>n</w:t>
            </w:r>
            <w:r w:rsidRPr="004612B7">
              <w:rPr>
                <w:rFonts w:ascii="Tahoma" w:eastAsia="Verdana" w:hAnsi="Tahoma" w:cs="Tahoma"/>
                <w:spacing w:val="1"/>
                <w:sz w:val="22"/>
                <w:szCs w:val="22"/>
              </w:rPr>
              <w:t>d</w:t>
            </w:r>
            <w:r w:rsidRPr="004612B7">
              <w:rPr>
                <w:rFonts w:ascii="Tahoma" w:eastAsia="Verdana" w:hAnsi="Tahoma" w:cs="Tahoma"/>
                <w:spacing w:val="-1"/>
                <w:sz w:val="22"/>
                <w:szCs w:val="22"/>
              </w:rPr>
              <w:t>i</w:t>
            </w:r>
            <w:r w:rsidRPr="004612B7">
              <w:rPr>
                <w:rFonts w:ascii="Tahoma" w:eastAsia="Verdana" w:hAnsi="Tahoma" w:cs="Tahoma"/>
                <w:sz w:val="22"/>
                <w:szCs w:val="22"/>
              </w:rPr>
              <w:t>ca</w:t>
            </w:r>
            <w:r w:rsidRPr="004612B7">
              <w:rPr>
                <w:rFonts w:ascii="Tahoma" w:eastAsia="Verdana" w:hAnsi="Tahoma" w:cs="Tahoma"/>
                <w:spacing w:val="-3"/>
                <w:sz w:val="22"/>
                <w:szCs w:val="22"/>
              </w:rPr>
              <w:t>t</w:t>
            </w:r>
            <w:r w:rsidRPr="004612B7">
              <w:rPr>
                <w:rFonts w:ascii="Tahoma" w:eastAsia="Verdana" w:hAnsi="Tahoma" w:cs="Tahoma"/>
                <w:spacing w:val="1"/>
                <w:sz w:val="22"/>
                <w:szCs w:val="22"/>
              </w:rPr>
              <w:t>or</w:t>
            </w:r>
            <w:r w:rsidRPr="004612B7">
              <w:rPr>
                <w:rFonts w:ascii="Tahoma" w:eastAsia="Verdana" w:hAnsi="Tahoma" w:cs="Tahoma"/>
                <w:sz w:val="22"/>
                <w:szCs w:val="22"/>
              </w:rPr>
              <w:t>i</w:t>
            </w:r>
            <w:r w:rsidRPr="004612B7">
              <w:rPr>
                <w:rFonts w:ascii="Tahoma" w:hAnsi="Tahoma" w:cs="Tahoma"/>
                <w:spacing w:val="12"/>
                <w:sz w:val="22"/>
                <w:szCs w:val="22"/>
              </w:rPr>
              <w:t xml:space="preserve"> </w:t>
            </w:r>
            <w:r w:rsidRPr="004612B7">
              <w:rPr>
                <w:rFonts w:ascii="Tahoma" w:eastAsia="Verdana" w:hAnsi="Tahoma" w:cs="Tahoma"/>
                <w:spacing w:val="-2"/>
                <w:sz w:val="22"/>
                <w:szCs w:val="22"/>
              </w:rPr>
              <w:t>c</w:t>
            </w:r>
            <w:r w:rsidRPr="004612B7">
              <w:rPr>
                <w:rFonts w:ascii="Tahoma" w:eastAsia="Verdana" w:hAnsi="Tahoma" w:cs="Tahoma"/>
                <w:spacing w:val="1"/>
                <w:sz w:val="22"/>
                <w:szCs w:val="22"/>
              </w:rPr>
              <w:t>ro</w:t>
            </w:r>
            <w:r w:rsidRPr="004612B7">
              <w:rPr>
                <w:rFonts w:ascii="Tahoma" w:eastAsia="Verdana" w:hAnsi="Tahoma" w:cs="Tahoma"/>
                <w:spacing w:val="-3"/>
                <w:sz w:val="22"/>
                <w:szCs w:val="22"/>
              </w:rPr>
              <w:t>n</w:t>
            </w:r>
            <w:r w:rsidRPr="004612B7">
              <w:rPr>
                <w:rFonts w:ascii="Tahoma" w:eastAsia="Verdana" w:hAnsi="Tahoma" w:cs="Tahoma"/>
                <w:spacing w:val="1"/>
                <w:sz w:val="22"/>
                <w:szCs w:val="22"/>
              </w:rPr>
              <w:t>o</w:t>
            </w:r>
            <w:r w:rsidRPr="004612B7">
              <w:rPr>
                <w:rFonts w:ascii="Tahoma" w:eastAsia="Verdana" w:hAnsi="Tahoma" w:cs="Tahoma"/>
                <w:spacing w:val="-3"/>
                <w:sz w:val="22"/>
                <w:szCs w:val="22"/>
              </w:rPr>
              <w:t>l</w:t>
            </w:r>
            <w:r w:rsidRPr="004612B7">
              <w:rPr>
                <w:rFonts w:ascii="Tahoma" w:eastAsia="Verdana" w:hAnsi="Tahoma" w:cs="Tahoma"/>
                <w:spacing w:val="1"/>
                <w:sz w:val="22"/>
                <w:szCs w:val="22"/>
              </w:rPr>
              <w:t>og</w:t>
            </w:r>
            <w:r w:rsidRPr="004612B7">
              <w:rPr>
                <w:rFonts w:ascii="Tahoma" w:eastAsia="Verdana" w:hAnsi="Tahoma" w:cs="Tahoma"/>
                <w:spacing w:val="-1"/>
                <w:sz w:val="22"/>
                <w:szCs w:val="22"/>
              </w:rPr>
              <w:t>i</w:t>
            </w:r>
            <w:r w:rsidRPr="004612B7">
              <w:rPr>
                <w:rFonts w:ascii="Tahoma" w:eastAsia="Verdana" w:hAnsi="Tahoma" w:cs="Tahoma"/>
                <w:sz w:val="22"/>
                <w:szCs w:val="22"/>
              </w:rPr>
              <w:t>ci</w:t>
            </w:r>
            <w:r w:rsidRPr="004612B7">
              <w:rPr>
                <w:rFonts w:ascii="Tahoma" w:hAnsi="Tahoma" w:cs="Tahoma"/>
                <w:sz w:val="22"/>
                <w:szCs w:val="22"/>
              </w:rPr>
              <w:t xml:space="preserve"> </w:t>
            </w:r>
          </w:p>
          <w:p w14:paraId="1F89FDC7" w14:textId="77777777" w:rsidR="00F11107" w:rsidRPr="004612B7" w:rsidRDefault="00F11107" w:rsidP="00610EB0">
            <w:pPr>
              <w:numPr>
                <w:ilvl w:val="0"/>
                <w:numId w:val="1"/>
              </w:numPr>
              <w:spacing w:before="96"/>
              <w:ind w:left="459" w:right="1597" w:hanging="357"/>
              <w:rPr>
                <w:rFonts w:ascii="Tahoma" w:eastAsia="Verdana" w:hAnsi="Tahoma" w:cs="Tahoma"/>
                <w:spacing w:val="1"/>
                <w:sz w:val="22"/>
                <w:szCs w:val="22"/>
              </w:rPr>
            </w:pPr>
            <w:r w:rsidRPr="004612B7">
              <w:rPr>
                <w:rFonts w:ascii="Tahoma" w:eastAsia="Verdana" w:hAnsi="Tahoma" w:cs="Tahoma"/>
                <w:spacing w:val="1"/>
                <w:sz w:val="22"/>
                <w:szCs w:val="22"/>
              </w:rPr>
              <w:t>d</w:t>
            </w:r>
            <w:r w:rsidRPr="004612B7">
              <w:rPr>
                <w:rFonts w:ascii="Tahoma" w:eastAsia="Verdana" w:hAnsi="Tahoma" w:cs="Tahoma"/>
                <w:sz w:val="22"/>
                <w:szCs w:val="22"/>
              </w:rPr>
              <w:t>ei</w:t>
            </w:r>
            <w:r w:rsidRPr="004612B7">
              <w:rPr>
                <w:rFonts w:ascii="Tahoma" w:hAnsi="Tahoma" w:cs="Tahoma"/>
                <w:spacing w:val="12"/>
                <w:sz w:val="22"/>
                <w:szCs w:val="22"/>
              </w:rPr>
              <w:t xml:space="preserve"> </w:t>
            </w:r>
            <w:r w:rsidRPr="004612B7">
              <w:rPr>
                <w:rFonts w:ascii="Tahoma" w:eastAsia="Verdana" w:hAnsi="Tahoma" w:cs="Tahoma"/>
                <w:spacing w:val="1"/>
                <w:sz w:val="22"/>
                <w:szCs w:val="22"/>
              </w:rPr>
              <w:t>v</w:t>
            </w:r>
            <w:r w:rsidRPr="004612B7">
              <w:rPr>
                <w:rFonts w:ascii="Tahoma" w:eastAsia="Verdana" w:hAnsi="Tahoma" w:cs="Tahoma"/>
                <w:spacing w:val="-2"/>
                <w:sz w:val="22"/>
                <w:szCs w:val="22"/>
              </w:rPr>
              <w:t>e</w:t>
            </w:r>
            <w:r w:rsidRPr="004612B7">
              <w:rPr>
                <w:rFonts w:ascii="Tahoma" w:eastAsia="Verdana" w:hAnsi="Tahoma" w:cs="Tahoma"/>
                <w:spacing w:val="1"/>
                <w:sz w:val="22"/>
                <w:szCs w:val="22"/>
              </w:rPr>
              <w:t>rb</w:t>
            </w:r>
            <w:r w:rsidRPr="004612B7">
              <w:rPr>
                <w:rFonts w:ascii="Tahoma" w:eastAsia="Verdana" w:hAnsi="Tahoma" w:cs="Tahoma"/>
                <w:sz w:val="22"/>
                <w:szCs w:val="22"/>
              </w:rPr>
              <w:t>i</w:t>
            </w:r>
            <w:r w:rsidRPr="004612B7">
              <w:rPr>
                <w:rFonts w:ascii="Tahoma" w:hAnsi="Tahoma" w:cs="Tahoma"/>
                <w:spacing w:val="14"/>
                <w:sz w:val="22"/>
                <w:szCs w:val="22"/>
              </w:rPr>
              <w:t xml:space="preserve"> </w:t>
            </w:r>
            <w:r w:rsidRPr="004612B7">
              <w:rPr>
                <w:rFonts w:ascii="Tahoma" w:eastAsia="Verdana" w:hAnsi="Tahoma" w:cs="Tahoma"/>
                <w:spacing w:val="-1"/>
                <w:sz w:val="22"/>
                <w:szCs w:val="22"/>
              </w:rPr>
              <w:t>i</w:t>
            </w:r>
            <w:r w:rsidRPr="004612B7">
              <w:rPr>
                <w:rFonts w:ascii="Tahoma" w:eastAsia="Verdana" w:hAnsi="Tahoma" w:cs="Tahoma"/>
                <w:sz w:val="22"/>
                <w:szCs w:val="22"/>
              </w:rPr>
              <w:t>n</w:t>
            </w:r>
            <w:r w:rsidRPr="004612B7">
              <w:rPr>
                <w:rFonts w:ascii="Tahoma" w:hAnsi="Tahoma" w:cs="Tahoma"/>
                <w:spacing w:val="17"/>
                <w:sz w:val="22"/>
                <w:szCs w:val="22"/>
              </w:rPr>
              <w:t xml:space="preserve"> </w:t>
            </w:r>
            <w:r w:rsidRPr="004612B7">
              <w:rPr>
                <w:rFonts w:ascii="Tahoma" w:eastAsia="Verdana" w:hAnsi="Tahoma" w:cs="Tahoma"/>
                <w:spacing w:val="-3"/>
                <w:sz w:val="22"/>
                <w:szCs w:val="22"/>
              </w:rPr>
              <w:t>L</w:t>
            </w:r>
            <w:r w:rsidRPr="004612B7">
              <w:rPr>
                <w:rFonts w:ascii="Tahoma" w:eastAsia="Verdana" w:hAnsi="Tahoma" w:cs="Tahoma"/>
                <w:spacing w:val="-1"/>
                <w:sz w:val="22"/>
                <w:szCs w:val="22"/>
              </w:rPr>
              <w:t>1/L</w:t>
            </w:r>
            <w:r w:rsidRPr="004612B7">
              <w:rPr>
                <w:rFonts w:ascii="Tahoma" w:eastAsia="Verdana" w:hAnsi="Tahoma" w:cs="Tahoma"/>
                <w:sz w:val="22"/>
                <w:szCs w:val="22"/>
              </w:rPr>
              <w:t>2</w:t>
            </w:r>
            <w:r w:rsidRPr="004612B7">
              <w:rPr>
                <w:rFonts w:ascii="Tahoma" w:hAnsi="Tahoma" w:cs="Tahoma"/>
                <w:spacing w:val="16"/>
                <w:sz w:val="22"/>
                <w:szCs w:val="22"/>
              </w:rPr>
              <w:t xml:space="preserve"> </w:t>
            </w:r>
          </w:p>
          <w:p w14:paraId="0BD9779D" w14:textId="77777777" w:rsidR="00F11107" w:rsidRPr="004612B7" w:rsidRDefault="00F11107" w:rsidP="00610EB0">
            <w:pPr>
              <w:numPr>
                <w:ilvl w:val="0"/>
                <w:numId w:val="1"/>
              </w:numPr>
              <w:spacing w:before="96"/>
              <w:ind w:left="459" w:right="1597" w:hanging="357"/>
              <w:rPr>
                <w:rFonts w:ascii="Tahoma" w:eastAsia="Verdana" w:hAnsi="Tahoma" w:cs="Tahoma"/>
                <w:spacing w:val="-1"/>
                <w:sz w:val="22"/>
                <w:szCs w:val="22"/>
              </w:rPr>
            </w:pPr>
            <w:r w:rsidRPr="004612B7">
              <w:rPr>
                <w:rFonts w:ascii="Tahoma" w:eastAsia="Verdana" w:hAnsi="Tahoma" w:cs="Tahoma"/>
                <w:spacing w:val="1"/>
                <w:sz w:val="22"/>
                <w:szCs w:val="22"/>
              </w:rPr>
              <w:t>d</w:t>
            </w:r>
            <w:r w:rsidRPr="004612B7">
              <w:rPr>
                <w:rFonts w:ascii="Tahoma" w:eastAsia="Verdana" w:hAnsi="Tahoma" w:cs="Tahoma"/>
                <w:sz w:val="22"/>
                <w:szCs w:val="22"/>
              </w:rPr>
              <w:t>ei</w:t>
            </w:r>
            <w:r w:rsidRPr="004612B7">
              <w:rPr>
                <w:rFonts w:ascii="Tahoma" w:hAnsi="Tahoma" w:cs="Tahoma"/>
                <w:spacing w:val="12"/>
                <w:sz w:val="22"/>
                <w:szCs w:val="22"/>
              </w:rPr>
              <w:t xml:space="preserve"> </w:t>
            </w:r>
            <w:r w:rsidRPr="004612B7">
              <w:rPr>
                <w:rFonts w:ascii="Tahoma" w:eastAsia="Verdana" w:hAnsi="Tahoma" w:cs="Tahoma"/>
                <w:spacing w:val="1"/>
                <w:sz w:val="22"/>
                <w:szCs w:val="22"/>
              </w:rPr>
              <w:t>v</w:t>
            </w:r>
            <w:r w:rsidRPr="004612B7">
              <w:rPr>
                <w:rFonts w:ascii="Tahoma" w:eastAsia="Verdana" w:hAnsi="Tahoma" w:cs="Tahoma"/>
                <w:spacing w:val="-2"/>
                <w:sz w:val="22"/>
                <w:szCs w:val="22"/>
              </w:rPr>
              <w:t>e</w:t>
            </w:r>
            <w:r w:rsidRPr="004612B7">
              <w:rPr>
                <w:rFonts w:ascii="Tahoma" w:eastAsia="Verdana" w:hAnsi="Tahoma" w:cs="Tahoma"/>
                <w:spacing w:val="1"/>
                <w:sz w:val="22"/>
                <w:szCs w:val="22"/>
              </w:rPr>
              <w:t>rb</w:t>
            </w:r>
            <w:r w:rsidRPr="004612B7">
              <w:rPr>
                <w:rFonts w:ascii="Tahoma" w:eastAsia="Verdana" w:hAnsi="Tahoma" w:cs="Tahoma"/>
                <w:sz w:val="22"/>
                <w:szCs w:val="22"/>
              </w:rPr>
              <w:t>i</w:t>
            </w:r>
            <w:r w:rsidRPr="004612B7">
              <w:rPr>
                <w:rFonts w:ascii="Tahoma" w:hAnsi="Tahoma" w:cs="Tahoma"/>
                <w:spacing w:val="14"/>
                <w:sz w:val="22"/>
                <w:szCs w:val="22"/>
              </w:rPr>
              <w:t xml:space="preserve"> </w:t>
            </w:r>
            <w:r w:rsidRPr="004612B7">
              <w:rPr>
                <w:rFonts w:ascii="Tahoma" w:eastAsia="Verdana" w:hAnsi="Tahoma" w:cs="Tahoma"/>
                <w:spacing w:val="-1"/>
                <w:sz w:val="22"/>
                <w:szCs w:val="22"/>
              </w:rPr>
              <w:t>i</w:t>
            </w:r>
            <w:r w:rsidRPr="004612B7">
              <w:rPr>
                <w:rFonts w:ascii="Tahoma" w:eastAsia="Verdana" w:hAnsi="Tahoma" w:cs="Tahoma"/>
                <w:sz w:val="22"/>
                <w:szCs w:val="22"/>
              </w:rPr>
              <w:t>n</w:t>
            </w:r>
            <w:r w:rsidRPr="004612B7">
              <w:rPr>
                <w:rFonts w:ascii="Tahoma" w:hAnsi="Tahoma" w:cs="Tahoma"/>
                <w:spacing w:val="17"/>
                <w:sz w:val="22"/>
                <w:szCs w:val="22"/>
              </w:rPr>
              <w:t xml:space="preserve"> </w:t>
            </w:r>
            <w:r w:rsidRPr="004612B7">
              <w:rPr>
                <w:rFonts w:ascii="Tahoma" w:eastAsia="Verdana" w:hAnsi="Tahoma" w:cs="Tahoma"/>
                <w:spacing w:val="-3"/>
                <w:sz w:val="22"/>
                <w:szCs w:val="22"/>
              </w:rPr>
              <w:t>L</w:t>
            </w:r>
            <w:r w:rsidRPr="004612B7">
              <w:rPr>
                <w:rFonts w:ascii="Tahoma" w:eastAsia="Verdana" w:hAnsi="Tahoma" w:cs="Tahoma"/>
                <w:spacing w:val="1"/>
                <w:sz w:val="22"/>
                <w:szCs w:val="22"/>
              </w:rPr>
              <w:t>1</w:t>
            </w:r>
            <w:r w:rsidRPr="004612B7">
              <w:rPr>
                <w:rFonts w:ascii="Tahoma" w:eastAsia="Verdana" w:hAnsi="Tahoma" w:cs="Tahoma"/>
                <w:spacing w:val="-1"/>
                <w:sz w:val="22"/>
                <w:szCs w:val="22"/>
              </w:rPr>
              <w:t>/</w:t>
            </w:r>
            <w:r w:rsidRPr="004612B7">
              <w:rPr>
                <w:rFonts w:ascii="Tahoma" w:eastAsia="Verdana" w:hAnsi="Tahoma" w:cs="Tahoma"/>
                <w:spacing w:val="-3"/>
                <w:sz w:val="22"/>
                <w:szCs w:val="22"/>
              </w:rPr>
              <w:t>L</w:t>
            </w:r>
            <w:r w:rsidRPr="004612B7">
              <w:rPr>
                <w:rFonts w:ascii="Tahoma" w:eastAsia="Verdana" w:hAnsi="Tahoma" w:cs="Tahoma"/>
                <w:sz w:val="22"/>
                <w:szCs w:val="22"/>
              </w:rPr>
              <w:t>2</w:t>
            </w:r>
          </w:p>
          <w:p w14:paraId="30CE7DFB" w14:textId="77777777" w:rsidR="00F11107" w:rsidRPr="004612B7" w:rsidRDefault="00F11107" w:rsidP="00610EB0">
            <w:pPr>
              <w:numPr>
                <w:ilvl w:val="0"/>
                <w:numId w:val="1"/>
              </w:numPr>
              <w:spacing w:before="5"/>
              <w:ind w:left="459" w:hanging="357"/>
              <w:rPr>
                <w:rFonts w:ascii="Tahoma" w:eastAsia="Verdana" w:hAnsi="Tahoma" w:cs="Tahoma"/>
                <w:spacing w:val="-1"/>
                <w:sz w:val="22"/>
                <w:szCs w:val="22"/>
              </w:rPr>
            </w:pPr>
            <w:r w:rsidRPr="004612B7">
              <w:rPr>
                <w:rFonts w:ascii="Tahoma" w:eastAsia="Verdana" w:hAnsi="Tahoma" w:cs="Tahoma"/>
                <w:spacing w:val="-1"/>
                <w:sz w:val="22"/>
                <w:szCs w:val="22"/>
              </w:rPr>
              <w:t>li</w:t>
            </w:r>
            <w:r w:rsidRPr="004612B7">
              <w:rPr>
                <w:rFonts w:ascii="Tahoma" w:eastAsia="Verdana" w:hAnsi="Tahoma" w:cs="Tahoma"/>
                <w:spacing w:val="-3"/>
                <w:sz w:val="22"/>
                <w:szCs w:val="22"/>
              </w:rPr>
              <w:t>n</w:t>
            </w:r>
            <w:r w:rsidRPr="004612B7">
              <w:rPr>
                <w:rFonts w:ascii="Tahoma" w:eastAsia="Verdana" w:hAnsi="Tahoma" w:cs="Tahoma"/>
                <w:sz w:val="22"/>
                <w:szCs w:val="22"/>
              </w:rPr>
              <w:t>ea</w:t>
            </w:r>
            <w:r w:rsidRPr="004612B7">
              <w:rPr>
                <w:rFonts w:ascii="Tahoma" w:hAnsi="Tahoma" w:cs="Tahoma"/>
                <w:spacing w:val="17"/>
                <w:sz w:val="22"/>
                <w:szCs w:val="22"/>
              </w:rPr>
              <w:t xml:space="preserve"> </w:t>
            </w:r>
            <w:r w:rsidRPr="004612B7">
              <w:rPr>
                <w:rFonts w:ascii="Tahoma" w:eastAsia="Verdana" w:hAnsi="Tahoma" w:cs="Tahoma"/>
                <w:spacing w:val="-2"/>
                <w:sz w:val="22"/>
                <w:szCs w:val="22"/>
              </w:rPr>
              <w:t>d</w:t>
            </w:r>
            <w:r w:rsidRPr="004612B7">
              <w:rPr>
                <w:rFonts w:ascii="Tahoma" w:eastAsia="Verdana" w:hAnsi="Tahoma" w:cs="Tahoma"/>
                <w:sz w:val="22"/>
                <w:szCs w:val="22"/>
              </w:rPr>
              <w:t>el</w:t>
            </w:r>
            <w:r w:rsidRPr="004612B7">
              <w:rPr>
                <w:rFonts w:ascii="Tahoma" w:hAnsi="Tahoma" w:cs="Tahoma"/>
                <w:spacing w:val="17"/>
                <w:sz w:val="22"/>
                <w:szCs w:val="22"/>
              </w:rPr>
              <w:t xml:space="preserve"> </w:t>
            </w:r>
            <w:r w:rsidRPr="004612B7">
              <w:rPr>
                <w:rFonts w:ascii="Tahoma" w:eastAsia="Verdana" w:hAnsi="Tahoma" w:cs="Tahoma"/>
                <w:spacing w:val="-1"/>
                <w:sz w:val="22"/>
                <w:szCs w:val="22"/>
              </w:rPr>
              <w:t>t</w:t>
            </w:r>
            <w:r w:rsidRPr="004612B7">
              <w:rPr>
                <w:rFonts w:ascii="Tahoma" w:eastAsia="Verdana" w:hAnsi="Tahoma" w:cs="Tahoma"/>
                <w:spacing w:val="-2"/>
                <w:sz w:val="22"/>
                <w:szCs w:val="22"/>
              </w:rPr>
              <w:t>e</w:t>
            </w:r>
            <w:r w:rsidRPr="004612B7">
              <w:rPr>
                <w:rFonts w:ascii="Tahoma" w:eastAsia="Verdana" w:hAnsi="Tahoma" w:cs="Tahoma"/>
                <w:spacing w:val="-3"/>
                <w:sz w:val="22"/>
                <w:szCs w:val="22"/>
              </w:rPr>
              <w:t>m</w:t>
            </w:r>
            <w:r w:rsidRPr="004612B7">
              <w:rPr>
                <w:rFonts w:ascii="Tahoma" w:eastAsia="Verdana" w:hAnsi="Tahoma" w:cs="Tahoma"/>
                <w:spacing w:val="-2"/>
                <w:sz w:val="22"/>
                <w:szCs w:val="22"/>
              </w:rPr>
              <w:t>p</w:t>
            </w:r>
            <w:r w:rsidRPr="004612B7">
              <w:rPr>
                <w:rFonts w:ascii="Tahoma" w:eastAsia="Verdana" w:hAnsi="Tahoma" w:cs="Tahoma"/>
                <w:sz w:val="22"/>
                <w:szCs w:val="22"/>
              </w:rPr>
              <w:t>o</w:t>
            </w:r>
          </w:p>
          <w:p w14:paraId="7CC3C5A5" w14:textId="77777777" w:rsidR="00F11107" w:rsidRPr="00610EB0" w:rsidRDefault="00F11107" w:rsidP="00610EB0">
            <w:pPr>
              <w:numPr>
                <w:ilvl w:val="0"/>
                <w:numId w:val="1"/>
              </w:numPr>
              <w:autoSpaceDE w:val="0"/>
              <w:ind w:left="459" w:hanging="357"/>
              <w:rPr>
                <w:rFonts w:ascii="Tahoma" w:hAnsi="Tahoma" w:cs="Tahoma"/>
                <w:sz w:val="22"/>
                <w:szCs w:val="22"/>
              </w:rPr>
            </w:pPr>
            <w:r w:rsidRPr="004612B7">
              <w:rPr>
                <w:rFonts w:ascii="Tahoma" w:eastAsia="Verdana" w:hAnsi="Tahoma" w:cs="Tahoma"/>
                <w:spacing w:val="-1"/>
                <w:sz w:val="22"/>
                <w:szCs w:val="22"/>
              </w:rPr>
              <w:t>t</w:t>
            </w:r>
            <w:r w:rsidRPr="004612B7">
              <w:rPr>
                <w:rFonts w:ascii="Tahoma" w:eastAsia="Verdana" w:hAnsi="Tahoma" w:cs="Tahoma"/>
                <w:sz w:val="22"/>
                <w:szCs w:val="22"/>
              </w:rPr>
              <w:t>a</w:t>
            </w:r>
            <w:r w:rsidRPr="004612B7">
              <w:rPr>
                <w:rFonts w:ascii="Tahoma" w:eastAsia="Verdana" w:hAnsi="Tahoma" w:cs="Tahoma"/>
                <w:spacing w:val="1"/>
                <w:sz w:val="22"/>
                <w:szCs w:val="22"/>
              </w:rPr>
              <w:t>vo</w:t>
            </w:r>
            <w:r w:rsidRPr="004612B7">
              <w:rPr>
                <w:rFonts w:ascii="Tahoma" w:eastAsia="Verdana" w:hAnsi="Tahoma" w:cs="Tahoma"/>
                <w:spacing w:val="-1"/>
                <w:sz w:val="22"/>
                <w:szCs w:val="22"/>
              </w:rPr>
              <w:t>l</w:t>
            </w:r>
            <w:r w:rsidRPr="004612B7">
              <w:rPr>
                <w:rFonts w:ascii="Tahoma" w:eastAsia="Verdana" w:hAnsi="Tahoma" w:cs="Tahoma"/>
                <w:sz w:val="22"/>
                <w:szCs w:val="22"/>
              </w:rPr>
              <w:t>a</w:t>
            </w:r>
            <w:r w:rsidRPr="004612B7">
              <w:rPr>
                <w:rFonts w:ascii="Tahoma" w:hAnsi="Tahoma" w:cs="Tahoma"/>
                <w:spacing w:val="15"/>
                <w:sz w:val="22"/>
                <w:szCs w:val="22"/>
              </w:rPr>
              <w:t xml:space="preserve"> </w:t>
            </w:r>
            <w:r w:rsidRPr="004612B7">
              <w:rPr>
                <w:rFonts w:ascii="Tahoma" w:eastAsia="Verdana" w:hAnsi="Tahoma" w:cs="Tahoma"/>
                <w:spacing w:val="-2"/>
                <w:sz w:val="22"/>
                <w:szCs w:val="22"/>
              </w:rPr>
              <w:t>p</w:t>
            </w:r>
            <w:r w:rsidRPr="004612B7">
              <w:rPr>
                <w:rFonts w:ascii="Tahoma" w:eastAsia="Verdana" w:hAnsi="Tahoma" w:cs="Tahoma"/>
                <w:sz w:val="22"/>
                <w:szCs w:val="22"/>
              </w:rPr>
              <w:t>e</w:t>
            </w:r>
            <w:r w:rsidRPr="004612B7">
              <w:rPr>
                <w:rFonts w:ascii="Tahoma" w:eastAsia="Verdana" w:hAnsi="Tahoma" w:cs="Tahoma"/>
                <w:spacing w:val="1"/>
                <w:sz w:val="22"/>
                <w:szCs w:val="22"/>
              </w:rPr>
              <w:t>r</w:t>
            </w:r>
            <w:r w:rsidRPr="004612B7">
              <w:rPr>
                <w:rFonts w:ascii="Tahoma" w:eastAsia="Verdana" w:hAnsi="Tahoma" w:cs="Tahoma"/>
                <w:spacing w:val="-3"/>
                <w:sz w:val="22"/>
                <w:szCs w:val="22"/>
              </w:rPr>
              <w:t>i</w:t>
            </w:r>
            <w:r w:rsidRPr="004612B7">
              <w:rPr>
                <w:rFonts w:ascii="Tahoma" w:eastAsia="Verdana" w:hAnsi="Tahoma" w:cs="Tahoma"/>
                <w:spacing w:val="-2"/>
                <w:sz w:val="22"/>
                <w:szCs w:val="22"/>
              </w:rPr>
              <w:t>o</w:t>
            </w:r>
            <w:r w:rsidRPr="004612B7">
              <w:rPr>
                <w:rFonts w:ascii="Tahoma" w:eastAsia="Verdana" w:hAnsi="Tahoma" w:cs="Tahoma"/>
                <w:spacing w:val="1"/>
                <w:sz w:val="22"/>
                <w:szCs w:val="22"/>
              </w:rPr>
              <w:t>d</w:t>
            </w:r>
            <w:r w:rsidRPr="004612B7">
              <w:rPr>
                <w:rFonts w:ascii="Tahoma" w:eastAsia="Verdana" w:hAnsi="Tahoma" w:cs="Tahoma"/>
                <w:spacing w:val="-1"/>
                <w:sz w:val="22"/>
                <w:szCs w:val="22"/>
              </w:rPr>
              <w:t>i</w:t>
            </w:r>
            <w:r w:rsidRPr="004612B7">
              <w:rPr>
                <w:rFonts w:ascii="Tahoma" w:eastAsia="Verdana" w:hAnsi="Tahoma" w:cs="Tahoma"/>
                <w:sz w:val="22"/>
                <w:szCs w:val="22"/>
              </w:rPr>
              <w:t>ca</w:t>
            </w:r>
            <w:r w:rsidRPr="004612B7">
              <w:rPr>
                <w:rFonts w:ascii="Tahoma" w:hAnsi="Tahoma" w:cs="Tahoma"/>
                <w:spacing w:val="12"/>
                <w:sz w:val="22"/>
                <w:szCs w:val="22"/>
              </w:rPr>
              <w:t xml:space="preserve"> </w:t>
            </w:r>
            <w:r w:rsidRPr="004612B7">
              <w:rPr>
                <w:rFonts w:ascii="Tahoma" w:eastAsia="Verdana" w:hAnsi="Tahoma" w:cs="Tahoma"/>
                <w:spacing w:val="1"/>
                <w:sz w:val="22"/>
                <w:szCs w:val="22"/>
              </w:rPr>
              <w:t>d</w:t>
            </w:r>
            <w:r w:rsidRPr="004612B7">
              <w:rPr>
                <w:rFonts w:ascii="Tahoma" w:eastAsia="Verdana" w:hAnsi="Tahoma" w:cs="Tahoma"/>
                <w:spacing w:val="-2"/>
                <w:sz w:val="22"/>
                <w:szCs w:val="22"/>
              </w:rPr>
              <w:t>e</w:t>
            </w:r>
            <w:r w:rsidRPr="004612B7">
              <w:rPr>
                <w:rFonts w:ascii="Tahoma" w:eastAsia="Verdana" w:hAnsi="Tahoma" w:cs="Tahoma"/>
                <w:spacing w:val="1"/>
                <w:sz w:val="22"/>
                <w:szCs w:val="22"/>
              </w:rPr>
              <w:t>g</w:t>
            </w:r>
            <w:r w:rsidRPr="004612B7">
              <w:rPr>
                <w:rFonts w:ascii="Tahoma" w:eastAsia="Verdana" w:hAnsi="Tahoma" w:cs="Tahoma"/>
                <w:spacing w:val="-1"/>
                <w:sz w:val="22"/>
                <w:szCs w:val="22"/>
              </w:rPr>
              <w:t>l</w:t>
            </w:r>
            <w:r w:rsidRPr="004612B7">
              <w:rPr>
                <w:rFonts w:ascii="Tahoma" w:eastAsia="Verdana" w:hAnsi="Tahoma" w:cs="Tahoma"/>
                <w:sz w:val="22"/>
                <w:szCs w:val="22"/>
              </w:rPr>
              <w:t>i</w:t>
            </w:r>
            <w:r w:rsidRPr="004612B7">
              <w:rPr>
                <w:rFonts w:ascii="Tahoma" w:hAnsi="Tahoma" w:cs="Tahoma"/>
                <w:spacing w:val="14"/>
                <w:sz w:val="22"/>
                <w:szCs w:val="22"/>
              </w:rPr>
              <w:t xml:space="preserve"> </w:t>
            </w:r>
            <w:r w:rsidRPr="004612B7">
              <w:rPr>
                <w:rFonts w:ascii="Tahoma" w:eastAsia="Verdana" w:hAnsi="Tahoma" w:cs="Tahoma"/>
                <w:sz w:val="22"/>
                <w:szCs w:val="22"/>
              </w:rPr>
              <w:t>e</w:t>
            </w:r>
            <w:r w:rsidRPr="004612B7">
              <w:rPr>
                <w:rFonts w:ascii="Tahoma" w:eastAsia="Verdana" w:hAnsi="Tahoma" w:cs="Tahoma"/>
                <w:spacing w:val="-1"/>
                <w:sz w:val="22"/>
                <w:szCs w:val="22"/>
              </w:rPr>
              <w:t>l</w:t>
            </w:r>
            <w:r w:rsidRPr="004612B7">
              <w:rPr>
                <w:rFonts w:ascii="Tahoma" w:eastAsia="Verdana" w:hAnsi="Tahoma" w:cs="Tahoma"/>
                <w:spacing w:val="-2"/>
                <w:sz w:val="22"/>
                <w:szCs w:val="22"/>
              </w:rPr>
              <w:t>e</w:t>
            </w:r>
            <w:r w:rsidRPr="004612B7">
              <w:rPr>
                <w:rFonts w:ascii="Tahoma" w:eastAsia="Verdana" w:hAnsi="Tahoma" w:cs="Tahoma"/>
                <w:sz w:val="22"/>
                <w:szCs w:val="22"/>
              </w:rPr>
              <w:t>me</w:t>
            </w:r>
            <w:r w:rsidRPr="004612B7">
              <w:rPr>
                <w:rFonts w:ascii="Tahoma" w:eastAsia="Verdana" w:hAnsi="Tahoma" w:cs="Tahoma"/>
                <w:spacing w:val="-1"/>
                <w:sz w:val="22"/>
                <w:szCs w:val="22"/>
              </w:rPr>
              <w:t>n</w:t>
            </w:r>
            <w:r w:rsidRPr="004612B7">
              <w:rPr>
                <w:rFonts w:ascii="Tahoma" w:eastAsia="Verdana" w:hAnsi="Tahoma" w:cs="Tahoma"/>
                <w:spacing w:val="-3"/>
                <w:sz w:val="22"/>
                <w:szCs w:val="22"/>
              </w:rPr>
              <w:t>t</w:t>
            </w:r>
            <w:r w:rsidRPr="004612B7">
              <w:rPr>
                <w:rFonts w:ascii="Tahoma" w:eastAsia="Verdana" w:hAnsi="Tahoma" w:cs="Tahoma"/>
                <w:sz w:val="22"/>
                <w:szCs w:val="22"/>
              </w:rPr>
              <w:t>i</w:t>
            </w:r>
          </w:p>
          <w:p w14:paraId="7D82455F" w14:textId="77777777" w:rsidR="00610EB0" w:rsidRPr="004612B7" w:rsidRDefault="00610EB0" w:rsidP="00610EB0">
            <w:pPr>
              <w:autoSpaceDE w:val="0"/>
              <w:rPr>
                <w:rFonts w:ascii="Tahoma" w:hAnsi="Tahoma" w:cs="Tahoma"/>
                <w:sz w:val="22"/>
                <w:szCs w:val="22"/>
              </w:rPr>
            </w:pPr>
          </w:p>
        </w:tc>
      </w:tr>
      <w:tr w:rsidR="00F11107" w:rsidRPr="004612B7" w14:paraId="5FD2604B" w14:textId="77777777" w:rsidTr="00610EB0">
        <w:trPr>
          <w:trHeight w:val="397"/>
        </w:trPr>
        <w:tc>
          <w:tcPr>
            <w:tcW w:w="1844" w:type="dxa"/>
            <w:tcBorders>
              <w:top w:val="single" w:sz="4" w:space="0" w:color="000000"/>
              <w:left w:val="single" w:sz="4" w:space="0" w:color="000000"/>
              <w:bottom w:val="single" w:sz="4" w:space="0" w:color="000000"/>
            </w:tcBorders>
            <w:shd w:val="clear" w:color="auto" w:fill="auto"/>
          </w:tcPr>
          <w:p w14:paraId="310EC429" w14:textId="77777777" w:rsidR="00F11107" w:rsidRPr="004612B7" w:rsidRDefault="00F11107">
            <w:pPr>
              <w:autoSpaceDE w:val="0"/>
              <w:snapToGrid w:val="0"/>
              <w:rPr>
                <w:rFonts w:ascii="Tahoma" w:hAnsi="Tahoma" w:cs="Tahoma"/>
                <w:sz w:val="22"/>
                <w:szCs w:val="22"/>
              </w:rPr>
            </w:pPr>
          </w:p>
          <w:p w14:paraId="1E882F5D" w14:textId="77777777" w:rsidR="00F11107" w:rsidRPr="004612B7" w:rsidRDefault="00F11107">
            <w:pPr>
              <w:autoSpaceDE w:val="0"/>
              <w:rPr>
                <w:rFonts w:ascii="Tahoma" w:eastAsia="Verdana" w:hAnsi="Tahoma" w:cs="Tahoma"/>
                <w:spacing w:val="-1"/>
                <w:sz w:val="22"/>
                <w:szCs w:val="22"/>
              </w:rPr>
            </w:pPr>
            <w:r w:rsidRPr="004612B7">
              <w:rPr>
                <w:rFonts w:ascii="Tahoma" w:hAnsi="Tahoma" w:cs="Tahoma"/>
                <w:sz w:val="22"/>
                <w:szCs w:val="22"/>
              </w:rPr>
              <w:t>Formulari</w:t>
            </w:r>
          </w:p>
        </w:tc>
        <w:tc>
          <w:tcPr>
            <w:tcW w:w="8473" w:type="dxa"/>
            <w:tcBorders>
              <w:top w:val="single" w:sz="4" w:space="0" w:color="000000"/>
              <w:left w:val="single" w:sz="4" w:space="0" w:color="000000"/>
              <w:bottom w:val="single" w:sz="4" w:space="0" w:color="000000"/>
              <w:right w:val="single" w:sz="4" w:space="0" w:color="000000"/>
            </w:tcBorders>
            <w:shd w:val="clear" w:color="auto" w:fill="auto"/>
          </w:tcPr>
          <w:p w14:paraId="698DCDC9" w14:textId="77777777" w:rsidR="00610EB0" w:rsidRPr="00610EB0" w:rsidRDefault="00610EB0">
            <w:pPr>
              <w:tabs>
                <w:tab w:val="left" w:pos="4287"/>
              </w:tabs>
              <w:spacing w:line="360" w:lineRule="auto"/>
              <w:ind w:right="5245"/>
              <w:rPr>
                <w:rFonts w:ascii="Tahoma" w:eastAsia="Verdana" w:hAnsi="Tahoma" w:cs="Tahoma"/>
                <w:spacing w:val="-1"/>
                <w:sz w:val="16"/>
                <w:szCs w:val="16"/>
              </w:rPr>
            </w:pPr>
          </w:p>
          <w:p w14:paraId="001C9168" w14:textId="77777777" w:rsidR="00F11107" w:rsidRPr="004612B7" w:rsidRDefault="00F11107">
            <w:pPr>
              <w:tabs>
                <w:tab w:val="left" w:pos="4287"/>
              </w:tabs>
              <w:spacing w:line="360" w:lineRule="auto"/>
              <w:ind w:right="5245"/>
              <w:rPr>
                <w:rFonts w:ascii="Tahoma" w:eastAsia="Calibri" w:hAnsi="Tahoma" w:cs="Tahoma"/>
                <w:sz w:val="22"/>
                <w:szCs w:val="22"/>
              </w:rPr>
            </w:pPr>
            <w:r w:rsidRPr="004612B7">
              <w:rPr>
                <w:rFonts w:ascii="Tahoma" w:eastAsia="Verdana" w:hAnsi="Tahoma" w:cs="Tahoma"/>
                <w:spacing w:val="-1"/>
                <w:sz w:val="22"/>
                <w:szCs w:val="22"/>
              </w:rPr>
              <w:t>a) formule matematiche</w:t>
            </w:r>
            <w:r w:rsidRPr="004612B7">
              <w:rPr>
                <w:rFonts w:ascii="Tahoma" w:hAnsi="Tahoma" w:cs="Tahoma"/>
                <w:sz w:val="22"/>
                <w:szCs w:val="22"/>
              </w:rPr>
              <w:t xml:space="preserve">       </w:t>
            </w:r>
          </w:p>
          <w:p w14:paraId="63030025" w14:textId="77777777" w:rsidR="00F11107" w:rsidRPr="004612B7" w:rsidRDefault="00F11107">
            <w:pPr>
              <w:tabs>
                <w:tab w:val="left" w:pos="4287"/>
              </w:tabs>
              <w:spacing w:line="360" w:lineRule="auto"/>
              <w:ind w:right="5245"/>
              <w:rPr>
                <w:rFonts w:ascii="Tahoma" w:eastAsia="Verdana" w:hAnsi="Tahoma" w:cs="Tahoma"/>
                <w:sz w:val="22"/>
                <w:szCs w:val="22"/>
              </w:rPr>
            </w:pPr>
            <w:r w:rsidRPr="004612B7">
              <w:rPr>
                <w:rFonts w:ascii="Tahoma" w:eastAsia="Calibri" w:hAnsi="Tahoma" w:cs="Tahoma"/>
                <w:sz w:val="22"/>
                <w:szCs w:val="22"/>
              </w:rPr>
              <w:t xml:space="preserve"> </w:t>
            </w:r>
            <w:r w:rsidRPr="004612B7">
              <w:rPr>
                <w:rFonts w:ascii="Tahoma" w:eastAsia="Verdana" w:hAnsi="Tahoma" w:cs="Tahoma"/>
                <w:spacing w:val="1"/>
                <w:sz w:val="22"/>
                <w:szCs w:val="22"/>
              </w:rPr>
              <w:t>b</w:t>
            </w:r>
            <w:r w:rsidRPr="004612B7">
              <w:rPr>
                <w:rFonts w:ascii="Tahoma" w:eastAsia="Verdana" w:hAnsi="Tahoma" w:cs="Tahoma"/>
                <w:sz w:val="22"/>
                <w:szCs w:val="22"/>
              </w:rPr>
              <w:t>)</w:t>
            </w:r>
            <w:r w:rsidRPr="004612B7">
              <w:rPr>
                <w:rFonts w:ascii="Tahoma" w:hAnsi="Tahoma" w:cs="Tahoma"/>
                <w:spacing w:val="24"/>
                <w:sz w:val="22"/>
                <w:szCs w:val="22"/>
              </w:rPr>
              <w:t xml:space="preserve"> </w:t>
            </w:r>
            <w:r w:rsidRPr="004612B7">
              <w:rPr>
                <w:rFonts w:ascii="Tahoma" w:eastAsia="Verdana" w:hAnsi="Tahoma" w:cs="Tahoma"/>
                <w:spacing w:val="-1"/>
                <w:sz w:val="22"/>
                <w:szCs w:val="22"/>
              </w:rPr>
              <w:t>f</w:t>
            </w:r>
            <w:r w:rsidRPr="004612B7">
              <w:rPr>
                <w:rFonts w:ascii="Tahoma" w:eastAsia="Verdana" w:hAnsi="Tahoma" w:cs="Tahoma"/>
                <w:spacing w:val="1"/>
                <w:sz w:val="22"/>
                <w:szCs w:val="22"/>
              </w:rPr>
              <w:t>or</w:t>
            </w:r>
            <w:r w:rsidRPr="004612B7">
              <w:rPr>
                <w:rFonts w:ascii="Tahoma" w:eastAsia="Verdana" w:hAnsi="Tahoma" w:cs="Tahoma"/>
                <w:sz w:val="22"/>
                <w:szCs w:val="22"/>
              </w:rPr>
              <w:t>m</w:t>
            </w:r>
            <w:r w:rsidRPr="004612B7">
              <w:rPr>
                <w:rFonts w:ascii="Tahoma" w:eastAsia="Verdana" w:hAnsi="Tahoma" w:cs="Tahoma"/>
                <w:spacing w:val="-1"/>
                <w:sz w:val="22"/>
                <w:szCs w:val="22"/>
              </w:rPr>
              <w:t>u</w:t>
            </w:r>
            <w:r w:rsidRPr="004612B7">
              <w:rPr>
                <w:rFonts w:ascii="Tahoma" w:eastAsia="Verdana" w:hAnsi="Tahoma" w:cs="Tahoma"/>
                <w:spacing w:val="-3"/>
                <w:sz w:val="22"/>
                <w:szCs w:val="22"/>
              </w:rPr>
              <w:t>l</w:t>
            </w:r>
            <w:r w:rsidRPr="004612B7">
              <w:rPr>
                <w:rFonts w:ascii="Tahoma" w:eastAsia="Verdana" w:hAnsi="Tahoma" w:cs="Tahoma"/>
                <w:sz w:val="22"/>
                <w:szCs w:val="22"/>
              </w:rPr>
              <w:t>e</w:t>
            </w:r>
            <w:r w:rsidRPr="004612B7">
              <w:rPr>
                <w:rFonts w:ascii="Tahoma" w:hAnsi="Tahoma" w:cs="Tahoma"/>
                <w:spacing w:val="18"/>
                <w:sz w:val="22"/>
                <w:szCs w:val="22"/>
              </w:rPr>
              <w:t xml:space="preserve"> </w:t>
            </w:r>
            <w:r w:rsidRPr="004612B7">
              <w:rPr>
                <w:rFonts w:ascii="Tahoma" w:eastAsia="Verdana" w:hAnsi="Tahoma" w:cs="Tahoma"/>
                <w:sz w:val="22"/>
                <w:szCs w:val="22"/>
              </w:rPr>
              <w:t>c</w:t>
            </w:r>
            <w:r w:rsidRPr="004612B7">
              <w:rPr>
                <w:rFonts w:ascii="Tahoma" w:eastAsia="Verdana" w:hAnsi="Tahoma" w:cs="Tahoma"/>
                <w:spacing w:val="-1"/>
                <w:sz w:val="22"/>
                <w:szCs w:val="22"/>
              </w:rPr>
              <w:t>h</w:t>
            </w:r>
            <w:r w:rsidRPr="004612B7">
              <w:rPr>
                <w:rFonts w:ascii="Tahoma" w:eastAsia="Verdana" w:hAnsi="Tahoma" w:cs="Tahoma"/>
                <w:spacing w:val="-3"/>
                <w:sz w:val="22"/>
                <w:szCs w:val="22"/>
              </w:rPr>
              <w:t>i</w:t>
            </w:r>
            <w:r w:rsidRPr="004612B7">
              <w:rPr>
                <w:rFonts w:ascii="Tahoma" w:eastAsia="Verdana" w:hAnsi="Tahoma" w:cs="Tahoma"/>
                <w:sz w:val="22"/>
                <w:szCs w:val="22"/>
              </w:rPr>
              <w:t>m</w:t>
            </w:r>
            <w:r w:rsidRPr="004612B7">
              <w:rPr>
                <w:rFonts w:ascii="Tahoma" w:eastAsia="Verdana" w:hAnsi="Tahoma" w:cs="Tahoma"/>
                <w:spacing w:val="-1"/>
                <w:sz w:val="22"/>
                <w:szCs w:val="22"/>
              </w:rPr>
              <w:t>i</w:t>
            </w:r>
            <w:r w:rsidRPr="004612B7">
              <w:rPr>
                <w:rFonts w:ascii="Tahoma" w:eastAsia="Verdana" w:hAnsi="Tahoma" w:cs="Tahoma"/>
                <w:sz w:val="22"/>
                <w:szCs w:val="22"/>
              </w:rPr>
              <w:t>c</w:t>
            </w:r>
            <w:r w:rsidRPr="004612B7">
              <w:rPr>
                <w:rFonts w:ascii="Tahoma" w:eastAsia="Verdana" w:hAnsi="Tahoma" w:cs="Tahoma"/>
                <w:spacing w:val="-1"/>
                <w:sz w:val="22"/>
                <w:szCs w:val="22"/>
              </w:rPr>
              <w:t>h</w:t>
            </w:r>
            <w:r w:rsidRPr="004612B7">
              <w:rPr>
                <w:rFonts w:ascii="Tahoma" w:eastAsia="Verdana" w:hAnsi="Tahoma" w:cs="Tahoma"/>
                <w:sz w:val="22"/>
                <w:szCs w:val="22"/>
              </w:rPr>
              <w:t>e</w:t>
            </w:r>
          </w:p>
          <w:p w14:paraId="05298295" w14:textId="77777777" w:rsidR="00F11107" w:rsidRDefault="00F11107">
            <w:pPr>
              <w:autoSpaceDE w:val="0"/>
              <w:rPr>
                <w:rFonts w:ascii="Tahoma" w:eastAsia="Verdana" w:hAnsi="Tahoma" w:cs="Tahoma"/>
                <w:sz w:val="22"/>
                <w:szCs w:val="22"/>
              </w:rPr>
            </w:pPr>
            <w:r w:rsidRPr="004612B7">
              <w:rPr>
                <w:rFonts w:ascii="Tahoma" w:eastAsia="Verdana" w:hAnsi="Tahoma" w:cs="Tahoma"/>
                <w:sz w:val="22"/>
                <w:szCs w:val="22"/>
              </w:rPr>
              <w:t>c)</w:t>
            </w:r>
            <w:r w:rsidRPr="004612B7">
              <w:rPr>
                <w:rFonts w:ascii="Tahoma" w:hAnsi="Tahoma" w:cs="Tahoma"/>
                <w:sz w:val="22"/>
                <w:szCs w:val="22"/>
              </w:rPr>
              <w:t xml:space="preserve"> </w:t>
            </w:r>
            <w:r w:rsidRPr="004612B7">
              <w:rPr>
                <w:rFonts w:ascii="Tahoma" w:hAnsi="Tahoma" w:cs="Tahoma"/>
                <w:spacing w:val="3"/>
                <w:sz w:val="22"/>
                <w:szCs w:val="22"/>
              </w:rPr>
              <w:t xml:space="preserve"> </w:t>
            </w:r>
            <w:r w:rsidRPr="004612B7">
              <w:rPr>
                <w:rFonts w:ascii="Tahoma" w:eastAsia="Verdana" w:hAnsi="Tahoma" w:cs="Tahoma"/>
                <w:spacing w:val="-1"/>
                <w:sz w:val="22"/>
                <w:szCs w:val="22"/>
              </w:rPr>
              <w:t>f</w:t>
            </w:r>
            <w:r w:rsidRPr="004612B7">
              <w:rPr>
                <w:rFonts w:ascii="Tahoma" w:eastAsia="Verdana" w:hAnsi="Tahoma" w:cs="Tahoma"/>
                <w:spacing w:val="-2"/>
                <w:sz w:val="22"/>
                <w:szCs w:val="22"/>
              </w:rPr>
              <w:t>o</w:t>
            </w:r>
            <w:r w:rsidRPr="004612B7">
              <w:rPr>
                <w:rFonts w:ascii="Tahoma" w:eastAsia="Verdana" w:hAnsi="Tahoma" w:cs="Tahoma"/>
                <w:spacing w:val="1"/>
                <w:sz w:val="22"/>
                <w:szCs w:val="22"/>
              </w:rPr>
              <w:t>r</w:t>
            </w:r>
            <w:r w:rsidRPr="004612B7">
              <w:rPr>
                <w:rFonts w:ascii="Tahoma" w:eastAsia="Verdana" w:hAnsi="Tahoma" w:cs="Tahoma"/>
                <w:sz w:val="22"/>
                <w:szCs w:val="22"/>
              </w:rPr>
              <w:t>m</w:t>
            </w:r>
            <w:r w:rsidRPr="004612B7">
              <w:rPr>
                <w:rFonts w:ascii="Tahoma" w:eastAsia="Verdana" w:hAnsi="Tahoma" w:cs="Tahoma"/>
                <w:spacing w:val="-1"/>
                <w:sz w:val="22"/>
                <w:szCs w:val="22"/>
              </w:rPr>
              <w:t>ul</w:t>
            </w:r>
            <w:r w:rsidRPr="004612B7">
              <w:rPr>
                <w:rFonts w:ascii="Tahoma" w:eastAsia="Verdana" w:hAnsi="Tahoma" w:cs="Tahoma"/>
                <w:sz w:val="22"/>
                <w:szCs w:val="22"/>
              </w:rPr>
              <w:t>a</w:t>
            </w:r>
            <w:r w:rsidRPr="004612B7">
              <w:rPr>
                <w:rFonts w:ascii="Tahoma" w:eastAsia="Verdana" w:hAnsi="Tahoma" w:cs="Tahoma"/>
                <w:spacing w:val="1"/>
                <w:sz w:val="22"/>
                <w:szCs w:val="22"/>
              </w:rPr>
              <w:t>r</w:t>
            </w:r>
            <w:r w:rsidRPr="004612B7">
              <w:rPr>
                <w:rFonts w:ascii="Tahoma" w:eastAsia="Verdana" w:hAnsi="Tahoma" w:cs="Tahoma"/>
                <w:sz w:val="22"/>
                <w:szCs w:val="22"/>
              </w:rPr>
              <w:t>i</w:t>
            </w:r>
            <w:r w:rsidRPr="004612B7">
              <w:rPr>
                <w:rFonts w:ascii="Tahoma" w:hAnsi="Tahoma" w:cs="Tahoma"/>
                <w:spacing w:val="12"/>
                <w:sz w:val="22"/>
                <w:szCs w:val="22"/>
              </w:rPr>
              <w:t xml:space="preserve"> </w:t>
            </w:r>
            <w:r w:rsidRPr="004612B7">
              <w:rPr>
                <w:rFonts w:ascii="Tahoma" w:eastAsia="Verdana" w:hAnsi="Tahoma" w:cs="Tahoma"/>
                <w:spacing w:val="1"/>
                <w:sz w:val="22"/>
                <w:szCs w:val="22"/>
              </w:rPr>
              <w:t>d</w:t>
            </w:r>
            <w:r w:rsidRPr="004612B7">
              <w:rPr>
                <w:rFonts w:ascii="Tahoma" w:eastAsia="Verdana" w:hAnsi="Tahoma" w:cs="Tahoma"/>
                <w:sz w:val="22"/>
                <w:szCs w:val="22"/>
              </w:rPr>
              <w:t>e</w:t>
            </w:r>
            <w:r w:rsidRPr="004612B7">
              <w:rPr>
                <w:rFonts w:ascii="Tahoma" w:eastAsia="Verdana" w:hAnsi="Tahoma" w:cs="Tahoma"/>
                <w:spacing w:val="-1"/>
                <w:sz w:val="22"/>
                <w:szCs w:val="22"/>
              </w:rPr>
              <w:t>l</w:t>
            </w:r>
            <w:r w:rsidRPr="004612B7">
              <w:rPr>
                <w:rFonts w:ascii="Tahoma" w:eastAsia="Verdana" w:hAnsi="Tahoma" w:cs="Tahoma"/>
                <w:spacing w:val="-3"/>
                <w:sz w:val="22"/>
                <w:szCs w:val="22"/>
              </w:rPr>
              <w:t>l</w:t>
            </w:r>
            <w:r w:rsidRPr="004612B7">
              <w:rPr>
                <w:rFonts w:ascii="Tahoma" w:eastAsia="Verdana" w:hAnsi="Tahoma" w:cs="Tahoma"/>
                <w:sz w:val="22"/>
                <w:szCs w:val="22"/>
              </w:rPr>
              <w:t>e</w:t>
            </w:r>
            <w:r w:rsidRPr="004612B7">
              <w:rPr>
                <w:rFonts w:ascii="Tahoma" w:hAnsi="Tahoma" w:cs="Tahoma"/>
                <w:spacing w:val="16"/>
                <w:sz w:val="22"/>
                <w:szCs w:val="22"/>
              </w:rPr>
              <w:t xml:space="preserve"> </w:t>
            </w:r>
            <w:r w:rsidRPr="004612B7">
              <w:rPr>
                <w:rFonts w:ascii="Tahoma" w:eastAsia="Verdana" w:hAnsi="Tahoma" w:cs="Tahoma"/>
                <w:spacing w:val="1"/>
                <w:sz w:val="22"/>
                <w:szCs w:val="22"/>
              </w:rPr>
              <w:t>d</w:t>
            </w:r>
            <w:r w:rsidRPr="004612B7">
              <w:rPr>
                <w:rFonts w:ascii="Tahoma" w:eastAsia="Verdana" w:hAnsi="Tahoma" w:cs="Tahoma"/>
                <w:spacing w:val="-1"/>
                <w:sz w:val="22"/>
                <w:szCs w:val="22"/>
              </w:rPr>
              <w:t>i</w:t>
            </w:r>
            <w:r w:rsidRPr="004612B7">
              <w:rPr>
                <w:rFonts w:ascii="Tahoma" w:eastAsia="Verdana" w:hAnsi="Tahoma" w:cs="Tahoma"/>
                <w:spacing w:val="-2"/>
                <w:sz w:val="22"/>
                <w:szCs w:val="22"/>
              </w:rPr>
              <w:t>s</w:t>
            </w:r>
            <w:r w:rsidRPr="004612B7">
              <w:rPr>
                <w:rFonts w:ascii="Tahoma" w:eastAsia="Verdana" w:hAnsi="Tahoma" w:cs="Tahoma"/>
                <w:sz w:val="22"/>
                <w:szCs w:val="22"/>
              </w:rPr>
              <w:t>c</w:t>
            </w:r>
            <w:r w:rsidRPr="004612B7">
              <w:rPr>
                <w:rFonts w:ascii="Tahoma" w:eastAsia="Verdana" w:hAnsi="Tahoma" w:cs="Tahoma"/>
                <w:spacing w:val="-1"/>
                <w:sz w:val="22"/>
                <w:szCs w:val="22"/>
              </w:rPr>
              <w:t>i</w:t>
            </w:r>
            <w:r w:rsidRPr="004612B7">
              <w:rPr>
                <w:rFonts w:ascii="Tahoma" w:eastAsia="Verdana" w:hAnsi="Tahoma" w:cs="Tahoma"/>
                <w:spacing w:val="1"/>
                <w:sz w:val="22"/>
                <w:szCs w:val="22"/>
              </w:rPr>
              <w:t>p</w:t>
            </w:r>
            <w:r w:rsidRPr="004612B7">
              <w:rPr>
                <w:rFonts w:ascii="Tahoma" w:eastAsia="Verdana" w:hAnsi="Tahoma" w:cs="Tahoma"/>
                <w:spacing w:val="-1"/>
                <w:sz w:val="22"/>
                <w:szCs w:val="22"/>
              </w:rPr>
              <w:t>l</w:t>
            </w:r>
            <w:r w:rsidRPr="004612B7">
              <w:rPr>
                <w:rFonts w:ascii="Tahoma" w:eastAsia="Verdana" w:hAnsi="Tahoma" w:cs="Tahoma"/>
                <w:spacing w:val="-3"/>
                <w:sz w:val="22"/>
                <w:szCs w:val="22"/>
              </w:rPr>
              <w:t>i</w:t>
            </w:r>
            <w:r w:rsidRPr="004612B7">
              <w:rPr>
                <w:rFonts w:ascii="Tahoma" w:eastAsia="Verdana" w:hAnsi="Tahoma" w:cs="Tahoma"/>
                <w:spacing w:val="-1"/>
                <w:sz w:val="22"/>
                <w:szCs w:val="22"/>
              </w:rPr>
              <w:t>n</w:t>
            </w:r>
            <w:r w:rsidRPr="004612B7">
              <w:rPr>
                <w:rFonts w:ascii="Tahoma" w:eastAsia="Verdana" w:hAnsi="Tahoma" w:cs="Tahoma"/>
                <w:sz w:val="22"/>
                <w:szCs w:val="22"/>
              </w:rPr>
              <w:t>e</w:t>
            </w:r>
            <w:r w:rsidRPr="004612B7">
              <w:rPr>
                <w:rFonts w:ascii="Tahoma" w:hAnsi="Tahoma" w:cs="Tahoma"/>
                <w:spacing w:val="18"/>
                <w:sz w:val="22"/>
                <w:szCs w:val="22"/>
              </w:rPr>
              <w:t xml:space="preserve"> </w:t>
            </w:r>
            <w:r w:rsidRPr="004612B7">
              <w:rPr>
                <w:rFonts w:ascii="Tahoma" w:eastAsia="Verdana" w:hAnsi="Tahoma" w:cs="Tahoma"/>
                <w:spacing w:val="-3"/>
                <w:sz w:val="22"/>
                <w:szCs w:val="22"/>
              </w:rPr>
              <w:t>t</w:t>
            </w:r>
            <w:r w:rsidRPr="004612B7">
              <w:rPr>
                <w:rFonts w:ascii="Tahoma" w:eastAsia="Verdana" w:hAnsi="Tahoma" w:cs="Tahoma"/>
                <w:sz w:val="22"/>
                <w:szCs w:val="22"/>
              </w:rPr>
              <w:t>ec</w:t>
            </w:r>
            <w:r w:rsidRPr="004612B7">
              <w:rPr>
                <w:rFonts w:ascii="Tahoma" w:eastAsia="Verdana" w:hAnsi="Tahoma" w:cs="Tahoma"/>
                <w:spacing w:val="-1"/>
                <w:sz w:val="22"/>
                <w:szCs w:val="22"/>
              </w:rPr>
              <w:t>n</w:t>
            </w:r>
            <w:r w:rsidRPr="004612B7">
              <w:rPr>
                <w:rFonts w:ascii="Tahoma" w:eastAsia="Verdana" w:hAnsi="Tahoma" w:cs="Tahoma"/>
                <w:spacing w:val="-3"/>
                <w:sz w:val="22"/>
                <w:szCs w:val="22"/>
              </w:rPr>
              <w:t>i</w:t>
            </w:r>
            <w:r w:rsidRPr="004612B7">
              <w:rPr>
                <w:rFonts w:ascii="Tahoma" w:eastAsia="Verdana" w:hAnsi="Tahoma" w:cs="Tahoma"/>
                <w:sz w:val="22"/>
                <w:szCs w:val="22"/>
              </w:rPr>
              <w:t>c</w:t>
            </w:r>
            <w:r w:rsidRPr="004612B7">
              <w:rPr>
                <w:rFonts w:ascii="Tahoma" w:eastAsia="Verdana" w:hAnsi="Tahoma" w:cs="Tahoma"/>
                <w:spacing w:val="-3"/>
                <w:sz w:val="22"/>
                <w:szCs w:val="22"/>
              </w:rPr>
              <w:t>h</w:t>
            </w:r>
            <w:r w:rsidRPr="004612B7">
              <w:rPr>
                <w:rFonts w:ascii="Tahoma" w:eastAsia="Verdana" w:hAnsi="Tahoma" w:cs="Tahoma"/>
                <w:sz w:val="22"/>
                <w:szCs w:val="22"/>
              </w:rPr>
              <w:t>e</w:t>
            </w:r>
          </w:p>
          <w:p w14:paraId="248348A6" w14:textId="77777777" w:rsidR="00610EB0" w:rsidRDefault="00610EB0">
            <w:pPr>
              <w:autoSpaceDE w:val="0"/>
              <w:rPr>
                <w:rFonts w:ascii="Tahoma" w:eastAsia="Verdana" w:hAnsi="Tahoma" w:cs="Tahoma"/>
                <w:sz w:val="22"/>
                <w:szCs w:val="22"/>
              </w:rPr>
            </w:pPr>
          </w:p>
          <w:p w14:paraId="5B86DCD3" w14:textId="77777777" w:rsidR="00610EB0" w:rsidRPr="00610EB0" w:rsidRDefault="00610EB0">
            <w:pPr>
              <w:autoSpaceDE w:val="0"/>
              <w:rPr>
                <w:rFonts w:ascii="Tahoma" w:hAnsi="Tahoma" w:cs="Tahoma"/>
                <w:sz w:val="16"/>
                <w:szCs w:val="16"/>
              </w:rPr>
            </w:pPr>
          </w:p>
        </w:tc>
      </w:tr>
      <w:tr w:rsidR="00610EB0" w:rsidRPr="004612B7" w14:paraId="74C59A78" w14:textId="77777777" w:rsidTr="00610EB0">
        <w:trPr>
          <w:trHeight w:val="397"/>
        </w:trPr>
        <w:tc>
          <w:tcPr>
            <w:tcW w:w="1844" w:type="dxa"/>
            <w:vMerge w:val="restart"/>
            <w:tcBorders>
              <w:top w:val="single" w:sz="4" w:space="0" w:color="000000"/>
              <w:left w:val="single" w:sz="4" w:space="0" w:color="000000"/>
            </w:tcBorders>
            <w:shd w:val="clear" w:color="auto" w:fill="auto"/>
          </w:tcPr>
          <w:p w14:paraId="24C50EB1" w14:textId="77777777" w:rsidR="00610EB0" w:rsidRDefault="00610EB0">
            <w:pPr>
              <w:autoSpaceDE w:val="0"/>
              <w:snapToGrid w:val="0"/>
              <w:rPr>
                <w:rFonts w:ascii="Tahoma" w:hAnsi="Tahoma" w:cs="Tahoma"/>
                <w:b/>
                <w:sz w:val="22"/>
                <w:szCs w:val="22"/>
                <w:u w:val="single"/>
              </w:rPr>
            </w:pPr>
          </w:p>
          <w:p w14:paraId="36D14FED" w14:textId="77777777" w:rsidR="00610EB0" w:rsidRDefault="00610EB0">
            <w:pPr>
              <w:autoSpaceDE w:val="0"/>
              <w:snapToGrid w:val="0"/>
              <w:rPr>
                <w:rFonts w:ascii="Tahoma" w:hAnsi="Tahoma" w:cs="Tahoma"/>
                <w:b/>
                <w:sz w:val="22"/>
                <w:szCs w:val="22"/>
                <w:u w:val="single"/>
              </w:rPr>
            </w:pPr>
          </w:p>
          <w:p w14:paraId="16F416B6" w14:textId="77777777" w:rsidR="00610EB0" w:rsidRDefault="00610EB0" w:rsidP="00610EB0">
            <w:pPr>
              <w:autoSpaceDE w:val="0"/>
              <w:snapToGrid w:val="0"/>
              <w:jc w:val="center"/>
              <w:rPr>
                <w:rFonts w:ascii="Tahoma" w:hAnsi="Tahoma" w:cs="Tahoma"/>
                <w:sz w:val="22"/>
                <w:szCs w:val="22"/>
              </w:rPr>
            </w:pPr>
            <w:r w:rsidRPr="00610EB0">
              <w:rPr>
                <w:rFonts w:ascii="Tahoma" w:hAnsi="Tahoma" w:cs="Tahoma"/>
                <w:sz w:val="22"/>
                <w:szCs w:val="22"/>
              </w:rPr>
              <w:t>Mappe</w:t>
            </w:r>
          </w:p>
          <w:p w14:paraId="2D17EEE7" w14:textId="77777777" w:rsidR="00610EB0" w:rsidRDefault="00610EB0" w:rsidP="00610EB0">
            <w:pPr>
              <w:autoSpaceDE w:val="0"/>
              <w:snapToGrid w:val="0"/>
              <w:jc w:val="center"/>
              <w:rPr>
                <w:rFonts w:ascii="Tahoma" w:hAnsi="Tahoma" w:cs="Tahoma"/>
                <w:sz w:val="22"/>
                <w:szCs w:val="22"/>
              </w:rPr>
            </w:pPr>
          </w:p>
          <w:p w14:paraId="0A34E2E5" w14:textId="77777777" w:rsidR="00610EB0" w:rsidRDefault="00610EB0" w:rsidP="00610EB0">
            <w:pPr>
              <w:autoSpaceDE w:val="0"/>
              <w:snapToGrid w:val="0"/>
              <w:jc w:val="center"/>
              <w:rPr>
                <w:rFonts w:ascii="Tahoma" w:hAnsi="Tahoma" w:cs="Tahoma"/>
                <w:sz w:val="22"/>
                <w:szCs w:val="22"/>
              </w:rPr>
            </w:pPr>
          </w:p>
          <w:p w14:paraId="29F12FE7" w14:textId="77777777" w:rsidR="00610EB0" w:rsidRPr="00610EB0" w:rsidRDefault="00610EB0" w:rsidP="00610EB0">
            <w:pPr>
              <w:autoSpaceDE w:val="0"/>
              <w:snapToGrid w:val="0"/>
              <w:jc w:val="center"/>
              <w:rPr>
                <w:rFonts w:ascii="Tahoma" w:hAnsi="Tahoma" w:cs="Tahoma"/>
                <w:sz w:val="22"/>
                <w:szCs w:val="22"/>
              </w:rPr>
            </w:pPr>
            <w:r>
              <w:rPr>
                <w:rFonts w:ascii="Tahoma" w:hAnsi="Tahoma" w:cs="Tahoma"/>
                <w:sz w:val="22"/>
                <w:szCs w:val="22"/>
              </w:rPr>
              <w:t>S</w:t>
            </w:r>
            <w:r w:rsidRPr="00610EB0">
              <w:rPr>
                <w:rFonts w:ascii="Tahoma" w:hAnsi="Tahoma" w:cs="Tahoma"/>
                <w:sz w:val="22"/>
                <w:szCs w:val="22"/>
              </w:rPr>
              <w:t>chemi</w:t>
            </w:r>
          </w:p>
          <w:p w14:paraId="24C77A0D" w14:textId="77777777" w:rsidR="00610EB0" w:rsidRPr="00610EB0" w:rsidRDefault="00610EB0" w:rsidP="00610EB0">
            <w:pPr>
              <w:autoSpaceDE w:val="0"/>
              <w:snapToGrid w:val="0"/>
              <w:jc w:val="center"/>
              <w:rPr>
                <w:rFonts w:ascii="Tahoma" w:hAnsi="Tahoma" w:cs="Tahoma"/>
                <w:sz w:val="22"/>
                <w:szCs w:val="22"/>
              </w:rPr>
            </w:pPr>
          </w:p>
          <w:p w14:paraId="13A202FE" w14:textId="77777777" w:rsidR="00610EB0" w:rsidRPr="00610EB0" w:rsidRDefault="00610EB0" w:rsidP="00610EB0">
            <w:pPr>
              <w:autoSpaceDE w:val="0"/>
              <w:snapToGrid w:val="0"/>
              <w:jc w:val="center"/>
              <w:rPr>
                <w:rFonts w:ascii="Tahoma" w:hAnsi="Tahoma" w:cs="Tahoma"/>
                <w:sz w:val="22"/>
                <w:szCs w:val="22"/>
              </w:rPr>
            </w:pPr>
          </w:p>
          <w:p w14:paraId="49597B93" w14:textId="77777777" w:rsidR="00610EB0" w:rsidRPr="00610EB0" w:rsidRDefault="00610EB0" w:rsidP="00610EB0">
            <w:pPr>
              <w:autoSpaceDE w:val="0"/>
              <w:snapToGrid w:val="0"/>
              <w:jc w:val="center"/>
              <w:rPr>
                <w:rFonts w:ascii="Tahoma" w:hAnsi="Tahoma" w:cs="Tahoma"/>
                <w:sz w:val="22"/>
                <w:szCs w:val="22"/>
              </w:rPr>
            </w:pPr>
          </w:p>
          <w:p w14:paraId="08E6A42D" w14:textId="77777777" w:rsidR="00610EB0" w:rsidRPr="004612B7" w:rsidRDefault="00610EB0" w:rsidP="00610EB0">
            <w:pPr>
              <w:autoSpaceDE w:val="0"/>
              <w:snapToGrid w:val="0"/>
              <w:jc w:val="center"/>
              <w:rPr>
                <w:rFonts w:ascii="Tahoma" w:hAnsi="Tahoma" w:cs="Tahoma"/>
                <w:b/>
                <w:sz w:val="22"/>
                <w:szCs w:val="22"/>
                <w:u w:val="single"/>
              </w:rPr>
            </w:pPr>
            <w:r w:rsidRPr="00610EB0">
              <w:rPr>
                <w:rFonts w:ascii="Tahoma" w:hAnsi="Tahoma" w:cs="Tahoma"/>
                <w:sz w:val="22"/>
                <w:szCs w:val="22"/>
              </w:rPr>
              <w:t>Altri ausili</w:t>
            </w:r>
          </w:p>
        </w:tc>
        <w:tc>
          <w:tcPr>
            <w:tcW w:w="8473" w:type="dxa"/>
            <w:tcBorders>
              <w:top w:val="single" w:sz="4" w:space="0" w:color="000000"/>
              <w:left w:val="single" w:sz="4" w:space="0" w:color="000000"/>
              <w:bottom w:val="single" w:sz="4" w:space="0" w:color="000000"/>
              <w:right w:val="single" w:sz="4" w:space="0" w:color="000000"/>
            </w:tcBorders>
            <w:shd w:val="clear" w:color="auto" w:fill="auto"/>
          </w:tcPr>
          <w:p w14:paraId="133509CC" w14:textId="77777777" w:rsidR="00610EB0" w:rsidRPr="004612B7" w:rsidRDefault="00610EB0">
            <w:pPr>
              <w:autoSpaceDE w:val="0"/>
              <w:rPr>
                <w:rFonts w:ascii="Tahoma" w:hAnsi="Tahoma" w:cs="Tahoma"/>
                <w:sz w:val="22"/>
                <w:szCs w:val="22"/>
              </w:rPr>
            </w:pPr>
            <w:r w:rsidRPr="004612B7">
              <w:rPr>
                <w:rFonts w:ascii="Tahoma" w:hAnsi="Tahoma" w:cs="Tahoma"/>
                <w:sz w:val="22"/>
                <w:szCs w:val="22"/>
              </w:rPr>
              <w:t>Mappe/schemi riepilogativi sia per la produzione scritta che orale</w:t>
            </w:r>
          </w:p>
        </w:tc>
      </w:tr>
      <w:tr w:rsidR="00610EB0" w:rsidRPr="004612B7" w14:paraId="6F284B41" w14:textId="77777777" w:rsidTr="00610EB0">
        <w:trPr>
          <w:trHeight w:val="397"/>
        </w:trPr>
        <w:tc>
          <w:tcPr>
            <w:tcW w:w="1844" w:type="dxa"/>
            <w:vMerge/>
            <w:tcBorders>
              <w:left w:val="single" w:sz="4" w:space="0" w:color="000000"/>
            </w:tcBorders>
            <w:shd w:val="clear" w:color="auto" w:fill="auto"/>
          </w:tcPr>
          <w:p w14:paraId="5BC3D2BF" w14:textId="77777777" w:rsidR="00610EB0" w:rsidRPr="004612B7" w:rsidRDefault="00610EB0">
            <w:pPr>
              <w:autoSpaceDE w:val="0"/>
              <w:snapToGrid w:val="0"/>
              <w:rPr>
                <w:rFonts w:ascii="Tahoma" w:hAnsi="Tahoma" w:cs="Tahoma"/>
                <w:b/>
                <w:sz w:val="22"/>
                <w:szCs w:val="22"/>
                <w:u w:val="single"/>
              </w:rPr>
            </w:pPr>
          </w:p>
        </w:tc>
        <w:tc>
          <w:tcPr>
            <w:tcW w:w="8473" w:type="dxa"/>
            <w:tcBorders>
              <w:top w:val="single" w:sz="4" w:space="0" w:color="000000"/>
              <w:left w:val="single" w:sz="4" w:space="0" w:color="000000"/>
              <w:bottom w:val="single" w:sz="4" w:space="0" w:color="000000"/>
              <w:right w:val="single" w:sz="4" w:space="0" w:color="000000"/>
            </w:tcBorders>
            <w:shd w:val="clear" w:color="auto" w:fill="auto"/>
          </w:tcPr>
          <w:p w14:paraId="0278CB9F" w14:textId="77777777" w:rsidR="00610EB0" w:rsidRPr="004612B7" w:rsidRDefault="00610EB0">
            <w:pPr>
              <w:autoSpaceDE w:val="0"/>
              <w:rPr>
                <w:rFonts w:ascii="Tahoma" w:hAnsi="Tahoma" w:cs="Tahoma"/>
                <w:sz w:val="22"/>
                <w:szCs w:val="22"/>
              </w:rPr>
            </w:pPr>
            <w:r w:rsidRPr="004612B7">
              <w:rPr>
                <w:rFonts w:ascii="Tahoma" w:eastAsia="Verdana" w:hAnsi="Tahoma" w:cs="Tahoma"/>
                <w:spacing w:val="1"/>
                <w:sz w:val="22"/>
                <w:szCs w:val="22"/>
              </w:rPr>
              <w:t>C</w:t>
            </w:r>
            <w:r w:rsidRPr="004612B7">
              <w:rPr>
                <w:rFonts w:ascii="Tahoma" w:eastAsia="Verdana" w:hAnsi="Tahoma" w:cs="Tahoma"/>
                <w:sz w:val="22"/>
                <w:szCs w:val="22"/>
              </w:rPr>
              <w:t>a</w:t>
            </w:r>
            <w:r w:rsidRPr="004612B7">
              <w:rPr>
                <w:rFonts w:ascii="Tahoma" w:eastAsia="Verdana" w:hAnsi="Tahoma" w:cs="Tahoma"/>
                <w:spacing w:val="1"/>
                <w:sz w:val="22"/>
                <w:szCs w:val="22"/>
              </w:rPr>
              <w:t>r</w:t>
            </w:r>
            <w:r w:rsidRPr="004612B7">
              <w:rPr>
                <w:rFonts w:ascii="Tahoma" w:eastAsia="Verdana" w:hAnsi="Tahoma" w:cs="Tahoma"/>
                <w:spacing w:val="-1"/>
                <w:sz w:val="22"/>
                <w:szCs w:val="22"/>
              </w:rPr>
              <w:t>tin</w:t>
            </w:r>
            <w:r w:rsidRPr="004612B7">
              <w:rPr>
                <w:rFonts w:ascii="Tahoma" w:eastAsia="Verdana" w:hAnsi="Tahoma" w:cs="Tahoma"/>
                <w:sz w:val="22"/>
                <w:szCs w:val="22"/>
              </w:rPr>
              <w:t>e</w:t>
            </w:r>
            <w:r w:rsidRPr="004612B7">
              <w:rPr>
                <w:rFonts w:ascii="Tahoma" w:hAnsi="Tahoma" w:cs="Tahoma"/>
                <w:spacing w:val="16"/>
                <w:sz w:val="22"/>
                <w:szCs w:val="22"/>
              </w:rPr>
              <w:t xml:space="preserve"> </w:t>
            </w:r>
            <w:r w:rsidRPr="004612B7">
              <w:rPr>
                <w:rFonts w:ascii="Tahoma" w:eastAsia="Verdana" w:hAnsi="Tahoma" w:cs="Tahoma"/>
                <w:spacing w:val="-2"/>
                <w:sz w:val="22"/>
                <w:szCs w:val="22"/>
              </w:rPr>
              <w:t>ge</w:t>
            </w:r>
            <w:r w:rsidRPr="004612B7">
              <w:rPr>
                <w:rFonts w:ascii="Tahoma" w:eastAsia="Verdana" w:hAnsi="Tahoma" w:cs="Tahoma"/>
                <w:spacing w:val="1"/>
                <w:sz w:val="22"/>
                <w:szCs w:val="22"/>
              </w:rPr>
              <w:t>o</w:t>
            </w:r>
            <w:r w:rsidRPr="004612B7">
              <w:rPr>
                <w:rFonts w:ascii="Tahoma" w:eastAsia="Verdana" w:hAnsi="Tahoma" w:cs="Tahoma"/>
                <w:spacing w:val="-2"/>
                <w:sz w:val="22"/>
                <w:szCs w:val="22"/>
              </w:rPr>
              <w:t>g</w:t>
            </w:r>
            <w:r w:rsidRPr="004612B7">
              <w:rPr>
                <w:rFonts w:ascii="Tahoma" w:eastAsia="Verdana" w:hAnsi="Tahoma" w:cs="Tahoma"/>
                <w:spacing w:val="1"/>
                <w:sz w:val="22"/>
                <w:szCs w:val="22"/>
              </w:rPr>
              <w:t>r</w:t>
            </w:r>
            <w:r w:rsidRPr="004612B7">
              <w:rPr>
                <w:rFonts w:ascii="Tahoma" w:eastAsia="Verdana" w:hAnsi="Tahoma" w:cs="Tahoma"/>
                <w:spacing w:val="-3"/>
                <w:sz w:val="22"/>
                <w:szCs w:val="22"/>
              </w:rPr>
              <w:t>a</w:t>
            </w:r>
            <w:r w:rsidRPr="004612B7">
              <w:rPr>
                <w:rFonts w:ascii="Tahoma" w:eastAsia="Verdana" w:hAnsi="Tahoma" w:cs="Tahoma"/>
                <w:spacing w:val="1"/>
                <w:sz w:val="22"/>
                <w:szCs w:val="22"/>
              </w:rPr>
              <w:t>f</w:t>
            </w:r>
            <w:r w:rsidRPr="004612B7">
              <w:rPr>
                <w:rFonts w:ascii="Tahoma" w:eastAsia="Verdana" w:hAnsi="Tahoma" w:cs="Tahoma"/>
                <w:spacing w:val="-1"/>
                <w:sz w:val="22"/>
                <w:szCs w:val="22"/>
              </w:rPr>
              <w:t>i</w:t>
            </w:r>
            <w:r w:rsidRPr="004612B7">
              <w:rPr>
                <w:rFonts w:ascii="Tahoma" w:eastAsia="Verdana" w:hAnsi="Tahoma" w:cs="Tahoma"/>
                <w:spacing w:val="-2"/>
                <w:sz w:val="22"/>
                <w:szCs w:val="22"/>
              </w:rPr>
              <w:t>c</w:t>
            </w:r>
            <w:r w:rsidRPr="004612B7">
              <w:rPr>
                <w:rFonts w:ascii="Tahoma" w:eastAsia="Verdana" w:hAnsi="Tahoma" w:cs="Tahoma"/>
                <w:spacing w:val="-1"/>
                <w:sz w:val="22"/>
                <w:szCs w:val="22"/>
              </w:rPr>
              <w:t>h</w:t>
            </w:r>
            <w:r w:rsidRPr="004612B7">
              <w:rPr>
                <w:rFonts w:ascii="Tahoma" w:eastAsia="Verdana" w:hAnsi="Tahoma" w:cs="Tahoma"/>
                <w:sz w:val="22"/>
                <w:szCs w:val="22"/>
              </w:rPr>
              <w:t>e</w:t>
            </w:r>
            <w:r w:rsidRPr="004612B7">
              <w:rPr>
                <w:rFonts w:ascii="Tahoma" w:hAnsi="Tahoma" w:cs="Tahoma"/>
                <w:spacing w:val="16"/>
                <w:sz w:val="22"/>
                <w:szCs w:val="22"/>
              </w:rPr>
              <w:t xml:space="preserve"> </w:t>
            </w:r>
            <w:r w:rsidRPr="004612B7">
              <w:rPr>
                <w:rFonts w:ascii="Tahoma" w:eastAsia="Verdana" w:hAnsi="Tahoma" w:cs="Tahoma"/>
                <w:sz w:val="22"/>
                <w:szCs w:val="22"/>
              </w:rPr>
              <w:t>e</w:t>
            </w:r>
            <w:r w:rsidRPr="004612B7">
              <w:rPr>
                <w:rFonts w:ascii="Tahoma" w:hAnsi="Tahoma" w:cs="Tahoma"/>
                <w:spacing w:val="16"/>
                <w:sz w:val="22"/>
                <w:szCs w:val="22"/>
              </w:rPr>
              <w:t xml:space="preserve"> </w:t>
            </w:r>
            <w:r w:rsidRPr="004612B7">
              <w:rPr>
                <w:rFonts w:ascii="Tahoma" w:eastAsia="Verdana" w:hAnsi="Tahoma" w:cs="Tahoma"/>
                <w:sz w:val="22"/>
                <w:szCs w:val="22"/>
              </w:rPr>
              <w:t>s</w:t>
            </w:r>
            <w:r w:rsidRPr="004612B7">
              <w:rPr>
                <w:rFonts w:ascii="Tahoma" w:eastAsia="Verdana" w:hAnsi="Tahoma" w:cs="Tahoma"/>
                <w:spacing w:val="-3"/>
                <w:sz w:val="22"/>
                <w:szCs w:val="22"/>
              </w:rPr>
              <w:t>t</w:t>
            </w:r>
            <w:r w:rsidRPr="004612B7">
              <w:rPr>
                <w:rFonts w:ascii="Tahoma" w:eastAsia="Verdana" w:hAnsi="Tahoma" w:cs="Tahoma"/>
                <w:spacing w:val="1"/>
                <w:sz w:val="22"/>
                <w:szCs w:val="22"/>
              </w:rPr>
              <w:t>or</w:t>
            </w:r>
            <w:r w:rsidRPr="004612B7">
              <w:rPr>
                <w:rFonts w:ascii="Tahoma" w:eastAsia="Verdana" w:hAnsi="Tahoma" w:cs="Tahoma"/>
                <w:spacing w:val="-1"/>
                <w:sz w:val="22"/>
                <w:szCs w:val="22"/>
              </w:rPr>
              <w:t>i</w:t>
            </w:r>
            <w:r w:rsidRPr="004612B7">
              <w:rPr>
                <w:rFonts w:ascii="Tahoma" w:eastAsia="Verdana" w:hAnsi="Tahoma" w:cs="Tahoma"/>
                <w:sz w:val="22"/>
                <w:szCs w:val="22"/>
              </w:rPr>
              <w:t>c</w:t>
            </w:r>
            <w:r w:rsidRPr="004612B7">
              <w:rPr>
                <w:rFonts w:ascii="Tahoma" w:eastAsia="Verdana" w:hAnsi="Tahoma" w:cs="Tahoma"/>
                <w:spacing w:val="-3"/>
                <w:sz w:val="22"/>
                <w:szCs w:val="22"/>
              </w:rPr>
              <w:t>h</w:t>
            </w:r>
            <w:r w:rsidRPr="004612B7">
              <w:rPr>
                <w:rFonts w:ascii="Tahoma" w:eastAsia="Verdana" w:hAnsi="Tahoma" w:cs="Tahoma"/>
                <w:sz w:val="22"/>
                <w:szCs w:val="22"/>
              </w:rPr>
              <w:t>e</w:t>
            </w:r>
            <w:r w:rsidRPr="004612B7">
              <w:rPr>
                <w:rFonts w:ascii="Tahoma" w:hAnsi="Tahoma" w:cs="Tahoma"/>
                <w:spacing w:val="16"/>
                <w:sz w:val="22"/>
                <w:szCs w:val="22"/>
              </w:rPr>
              <w:t xml:space="preserve"> </w:t>
            </w:r>
            <w:r w:rsidRPr="004612B7">
              <w:rPr>
                <w:rFonts w:ascii="Tahoma" w:eastAsia="Verdana" w:hAnsi="Tahoma" w:cs="Tahoma"/>
                <w:spacing w:val="-1"/>
                <w:sz w:val="22"/>
                <w:szCs w:val="22"/>
              </w:rPr>
              <w:t>t</w:t>
            </w:r>
            <w:r w:rsidRPr="004612B7">
              <w:rPr>
                <w:rFonts w:ascii="Tahoma" w:eastAsia="Verdana" w:hAnsi="Tahoma" w:cs="Tahoma"/>
                <w:spacing w:val="-2"/>
                <w:sz w:val="22"/>
                <w:szCs w:val="22"/>
              </w:rPr>
              <w:t>e</w:t>
            </w:r>
            <w:r w:rsidRPr="004612B7">
              <w:rPr>
                <w:rFonts w:ascii="Tahoma" w:eastAsia="Verdana" w:hAnsi="Tahoma" w:cs="Tahoma"/>
                <w:sz w:val="22"/>
                <w:szCs w:val="22"/>
              </w:rPr>
              <w:t>ma</w:t>
            </w:r>
            <w:r w:rsidRPr="004612B7">
              <w:rPr>
                <w:rFonts w:ascii="Tahoma" w:eastAsia="Verdana" w:hAnsi="Tahoma" w:cs="Tahoma"/>
                <w:spacing w:val="-1"/>
                <w:sz w:val="22"/>
                <w:szCs w:val="22"/>
              </w:rPr>
              <w:t>ti</w:t>
            </w:r>
            <w:r w:rsidRPr="004612B7">
              <w:rPr>
                <w:rFonts w:ascii="Tahoma" w:eastAsia="Verdana" w:hAnsi="Tahoma" w:cs="Tahoma"/>
                <w:sz w:val="22"/>
                <w:szCs w:val="22"/>
              </w:rPr>
              <w:t>c</w:t>
            </w:r>
            <w:r w:rsidRPr="004612B7">
              <w:rPr>
                <w:rFonts w:ascii="Tahoma" w:eastAsia="Verdana" w:hAnsi="Tahoma" w:cs="Tahoma"/>
                <w:spacing w:val="-3"/>
                <w:sz w:val="22"/>
                <w:szCs w:val="22"/>
              </w:rPr>
              <w:t>h</w:t>
            </w:r>
            <w:r w:rsidRPr="004612B7">
              <w:rPr>
                <w:rFonts w:ascii="Tahoma" w:eastAsia="Verdana" w:hAnsi="Tahoma" w:cs="Tahoma"/>
                <w:sz w:val="22"/>
                <w:szCs w:val="22"/>
              </w:rPr>
              <w:t>e</w:t>
            </w:r>
          </w:p>
        </w:tc>
      </w:tr>
      <w:tr w:rsidR="00610EB0" w:rsidRPr="004612B7" w14:paraId="1988B8C0" w14:textId="77777777" w:rsidTr="00610EB0">
        <w:trPr>
          <w:trHeight w:val="397"/>
        </w:trPr>
        <w:tc>
          <w:tcPr>
            <w:tcW w:w="1844" w:type="dxa"/>
            <w:vMerge/>
            <w:tcBorders>
              <w:left w:val="single" w:sz="4" w:space="0" w:color="000000"/>
            </w:tcBorders>
            <w:shd w:val="clear" w:color="auto" w:fill="auto"/>
          </w:tcPr>
          <w:p w14:paraId="77DBFB2B" w14:textId="77777777" w:rsidR="00610EB0" w:rsidRPr="004612B7" w:rsidRDefault="00610EB0">
            <w:pPr>
              <w:autoSpaceDE w:val="0"/>
              <w:snapToGrid w:val="0"/>
              <w:rPr>
                <w:rFonts w:ascii="Tahoma" w:hAnsi="Tahoma" w:cs="Tahoma"/>
                <w:b/>
                <w:sz w:val="22"/>
                <w:szCs w:val="22"/>
                <w:u w:val="single"/>
              </w:rPr>
            </w:pPr>
          </w:p>
        </w:tc>
        <w:tc>
          <w:tcPr>
            <w:tcW w:w="8473" w:type="dxa"/>
            <w:tcBorders>
              <w:top w:val="single" w:sz="4" w:space="0" w:color="000000"/>
              <w:left w:val="single" w:sz="4" w:space="0" w:color="000000"/>
              <w:bottom w:val="single" w:sz="4" w:space="0" w:color="000000"/>
              <w:right w:val="single" w:sz="4" w:space="0" w:color="000000"/>
            </w:tcBorders>
            <w:shd w:val="clear" w:color="auto" w:fill="auto"/>
          </w:tcPr>
          <w:p w14:paraId="4D3F8972" w14:textId="77777777" w:rsidR="00610EB0" w:rsidRPr="004612B7" w:rsidRDefault="00610EB0">
            <w:pPr>
              <w:autoSpaceDE w:val="0"/>
              <w:rPr>
                <w:rFonts w:ascii="Tahoma" w:hAnsi="Tahoma" w:cs="Tahoma"/>
                <w:sz w:val="22"/>
                <w:szCs w:val="22"/>
              </w:rPr>
            </w:pPr>
            <w:r w:rsidRPr="004612B7">
              <w:rPr>
                <w:rFonts w:ascii="Tahoma" w:eastAsia="Verdana" w:hAnsi="Tahoma" w:cs="Tahoma"/>
                <w:spacing w:val="1"/>
                <w:sz w:val="22"/>
                <w:szCs w:val="22"/>
              </w:rPr>
              <w:t>S</w:t>
            </w:r>
            <w:r w:rsidRPr="004612B7">
              <w:rPr>
                <w:rFonts w:ascii="Tahoma" w:eastAsia="Verdana" w:hAnsi="Tahoma" w:cs="Tahoma"/>
                <w:sz w:val="22"/>
                <w:szCs w:val="22"/>
              </w:rPr>
              <w:t>c</w:t>
            </w:r>
            <w:r w:rsidRPr="004612B7">
              <w:rPr>
                <w:rFonts w:ascii="Tahoma" w:eastAsia="Verdana" w:hAnsi="Tahoma" w:cs="Tahoma"/>
                <w:spacing w:val="-1"/>
                <w:sz w:val="22"/>
                <w:szCs w:val="22"/>
              </w:rPr>
              <w:t>h</w:t>
            </w:r>
            <w:r w:rsidRPr="004612B7">
              <w:rPr>
                <w:rFonts w:ascii="Tahoma" w:eastAsia="Verdana" w:hAnsi="Tahoma" w:cs="Tahoma"/>
                <w:sz w:val="22"/>
                <w:szCs w:val="22"/>
              </w:rPr>
              <w:t>emi</w:t>
            </w:r>
            <w:r w:rsidRPr="004612B7">
              <w:rPr>
                <w:rFonts w:ascii="Tahoma" w:hAnsi="Tahoma" w:cs="Tahoma"/>
                <w:spacing w:val="12"/>
                <w:sz w:val="22"/>
                <w:szCs w:val="22"/>
              </w:rPr>
              <w:t xml:space="preserve"> </w:t>
            </w:r>
            <w:r w:rsidRPr="004612B7">
              <w:rPr>
                <w:rFonts w:ascii="Tahoma" w:eastAsia="Verdana" w:hAnsi="Tahoma" w:cs="Tahoma"/>
                <w:spacing w:val="1"/>
                <w:sz w:val="22"/>
                <w:szCs w:val="22"/>
              </w:rPr>
              <w:t>d</w:t>
            </w:r>
            <w:r w:rsidRPr="004612B7">
              <w:rPr>
                <w:rFonts w:ascii="Tahoma" w:eastAsia="Verdana" w:hAnsi="Tahoma" w:cs="Tahoma"/>
                <w:sz w:val="22"/>
                <w:szCs w:val="22"/>
              </w:rPr>
              <w:t>i</w:t>
            </w:r>
            <w:r w:rsidRPr="004612B7">
              <w:rPr>
                <w:rFonts w:ascii="Tahoma" w:hAnsi="Tahoma" w:cs="Tahoma"/>
                <w:spacing w:val="17"/>
                <w:sz w:val="22"/>
                <w:szCs w:val="22"/>
              </w:rPr>
              <w:t xml:space="preserve"> </w:t>
            </w:r>
            <w:r w:rsidRPr="004612B7">
              <w:rPr>
                <w:rFonts w:ascii="Tahoma" w:eastAsia="Verdana" w:hAnsi="Tahoma" w:cs="Tahoma"/>
                <w:spacing w:val="-2"/>
                <w:sz w:val="22"/>
                <w:szCs w:val="22"/>
              </w:rPr>
              <w:t>s</w:t>
            </w:r>
            <w:r w:rsidRPr="004612B7">
              <w:rPr>
                <w:rFonts w:ascii="Tahoma" w:eastAsia="Verdana" w:hAnsi="Tahoma" w:cs="Tahoma"/>
                <w:spacing w:val="-1"/>
                <w:sz w:val="22"/>
                <w:szCs w:val="22"/>
              </w:rPr>
              <w:t>vilu</w:t>
            </w:r>
            <w:r w:rsidRPr="004612B7">
              <w:rPr>
                <w:rFonts w:ascii="Tahoma" w:eastAsia="Verdana" w:hAnsi="Tahoma" w:cs="Tahoma"/>
                <w:spacing w:val="-2"/>
                <w:sz w:val="22"/>
                <w:szCs w:val="22"/>
              </w:rPr>
              <w:t>p</w:t>
            </w:r>
            <w:r w:rsidRPr="004612B7">
              <w:rPr>
                <w:rFonts w:ascii="Tahoma" w:eastAsia="Verdana" w:hAnsi="Tahoma" w:cs="Tahoma"/>
                <w:spacing w:val="1"/>
                <w:sz w:val="22"/>
                <w:szCs w:val="22"/>
              </w:rPr>
              <w:t>p</w:t>
            </w:r>
            <w:r w:rsidRPr="004612B7">
              <w:rPr>
                <w:rFonts w:ascii="Tahoma" w:eastAsia="Verdana" w:hAnsi="Tahoma" w:cs="Tahoma"/>
                <w:sz w:val="22"/>
                <w:szCs w:val="22"/>
              </w:rPr>
              <w:t>o</w:t>
            </w:r>
            <w:r w:rsidRPr="004612B7">
              <w:rPr>
                <w:rFonts w:ascii="Tahoma" w:hAnsi="Tahoma" w:cs="Tahoma"/>
                <w:spacing w:val="16"/>
                <w:sz w:val="22"/>
                <w:szCs w:val="22"/>
              </w:rPr>
              <w:t xml:space="preserve"> </w:t>
            </w:r>
            <w:r w:rsidRPr="004612B7">
              <w:rPr>
                <w:rFonts w:ascii="Tahoma" w:eastAsia="Verdana" w:hAnsi="Tahoma" w:cs="Tahoma"/>
                <w:spacing w:val="-2"/>
                <w:sz w:val="22"/>
                <w:szCs w:val="22"/>
              </w:rPr>
              <w:t>pe</w:t>
            </w:r>
            <w:r w:rsidRPr="004612B7">
              <w:rPr>
                <w:rFonts w:ascii="Tahoma" w:eastAsia="Verdana" w:hAnsi="Tahoma" w:cs="Tahoma"/>
                <w:sz w:val="22"/>
                <w:szCs w:val="22"/>
              </w:rPr>
              <w:t>r</w:t>
            </w:r>
            <w:r w:rsidRPr="004612B7">
              <w:rPr>
                <w:rFonts w:ascii="Tahoma" w:hAnsi="Tahoma" w:cs="Tahoma"/>
                <w:spacing w:val="16"/>
                <w:sz w:val="22"/>
                <w:szCs w:val="22"/>
              </w:rPr>
              <w:t xml:space="preserve"> </w:t>
            </w:r>
            <w:r w:rsidRPr="004612B7">
              <w:rPr>
                <w:rFonts w:ascii="Tahoma" w:eastAsia="Verdana" w:hAnsi="Tahoma" w:cs="Tahoma"/>
                <w:spacing w:val="-1"/>
                <w:sz w:val="22"/>
                <w:szCs w:val="22"/>
              </w:rPr>
              <w:t>l</w:t>
            </w:r>
            <w:r w:rsidRPr="004612B7">
              <w:rPr>
                <w:rFonts w:ascii="Tahoma" w:eastAsia="Verdana" w:hAnsi="Tahoma" w:cs="Tahoma"/>
                <w:sz w:val="22"/>
                <w:szCs w:val="22"/>
              </w:rPr>
              <w:t>a</w:t>
            </w:r>
            <w:r w:rsidRPr="004612B7">
              <w:rPr>
                <w:rFonts w:ascii="Tahoma" w:hAnsi="Tahoma" w:cs="Tahoma"/>
                <w:spacing w:val="17"/>
                <w:sz w:val="22"/>
                <w:szCs w:val="22"/>
              </w:rPr>
              <w:t xml:space="preserve"> </w:t>
            </w:r>
            <w:r w:rsidRPr="004612B7">
              <w:rPr>
                <w:rFonts w:ascii="Tahoma" w:eastAsia="Verdana" w:hAnsi="Tahoma" w:cs="Tahoma"/>
                <w:spacing w:val="-4"/>
                <w:sz w:val="22"/>
                <w:szCs w:val="22"/>
              </w:rPr>
              <w:t>p</w:t>
            </w:r>
            <w:r w:rsidRPr="004612B7">
              <w:rPr>
                <w:rFonts w:ascii="Tahoma" w:eastAsia="Verdana" w:hAnsi="Tahoma" w:cs="Tahoma"/>
                <w:spacing w:val="1"/>
                <w:sz w:val="22"/>
                <w:szCs w:val="22"/>
              </w:rPr>
              <w:t>ro</w:t>
            </w:r>
            <w:r w:rsidRPr="004612B7">
              <w:rPr>
                <w:rFonts w:ascii="Tahoma" w:eastAsia="Verdana" w:hAnsi="Tahoma" w:cs="Tahoma"/>
                <w:spacing w:val="-4"/>
                <w:sz w:val="22"/>
                <w:szCs w:val="22"/>
              </w:rPr>
              <w:t>d</w:t>
            </w:r>
            <w:r w:rsidRPr="004612B7">
              <w:rPr>
                <w:rFonts w:ascii="Tahoma" w:eastAsia="Verdana" w:hAnsi="Tahoma" w:cs="Tahoma"/>
                <w:spacing w:val="-1"/>
                <w:sz w:val="22"/>
                <w:szCs w:val="22"/>
              </w:rPr>
              <w:t>u</w:t>
            </w:r>
            <w:r w:rsidRPr="004612B7">
              <w:rPr>
                <w:rFonts w:ascii="Tahoma" w:eastAsia="Verdana" w:hAnsi="Tahoma" w:cs="Tahoma"/>
                <w:sz w:val="22"/>
                <w:szCs w:val="22"/>
              </w:rPr>
              <w:t>z</w:t>
            </w:r>
            <w:r w:rsidRPr="004612B7">
              <w:rPr>
                <w:rFonts w:ascii="Tahoma" w:eastAsia="Verdana" w:hAnsi="Tahoma" w:cs="Tahoma"/>
                <w:spacing w:val="-1"/>
                <w:sz w:val="22"/>
                <w:szCs w:val="22"/>
              </w:rPr>
              <w:t>i</w:t>
            </w:r>
            <w:r w:rsidRPr="004612B7">
              <w:rPr>
                <w:rFonts w:ascii="Tahoma" w:eastAsia="Verdana" w:hAnsi="Tahoma" w:cs="Tahoma"/>
                <w:spacing w:val="1"/>
                <w:sz w:val="22"/>
                <w:szCs w:val="22"/>
              </w:rPr>
              <w:t>o</w:t>
            </w:r>
            <w:r w:rsidRPr="004612B7">
              <w:rPr>
                <w:rFonts w:ascii="Tahoma" w:eastAsia="Verdana" w:hAnsi="Tahoma" w:cs="Tahoma"/>
                <w:spacing w:val="-1"/>
                <w:sz w:val="22"/>
                <w:szCs w:val="22"/>
              </w:rPr>
              <w:t>n</w:t>
            </w:r>
            <w:r w:rsidRPr="004612B7">
              <w:rPr>
                <w:rFonts w:ascii="Tahoma" w:eastAsia="Verdana" w:hAnsi="Tahoma" w:cs="Tahoma"/>
                <w:sz w:val="22"/>
                <w:szCs w:val="22"/>
              </w:rPr>
              <w:t>e</w:t>
            </w:r>
            <w:r w:rsidRPr="004612B7">
              <w:rPr>
                <w:rFonts w:ascii="Tahoma" w:hAnsi="Tahoma" w:cs="Tahoma"/>
                <w:spacing w:val="18"/>
                <w:sz w:val="22"/>
                <w:szCs w:val="22"/>
              </w:rPr>
              <w:t xml:space="preserve"> </w:t>
            </w:r>
            <w:r w:rsidRPr="004612B7">
              <w:rPr>
                <w:rFonts w:ascii="Tahoma" w:eastAsia="Verdana" w:hAnsi="Tahoma" w:cs="Tahoma"/>
                <w:sz w:val="22"/>
                <w:szCs w:val="22"/>
              </w:rPr>
              <w:t>s</w:t>
            </w:r>
            <w:r w:rsidRPr="004612B7">
              <w:rPr>
                <w:rFonts w:ascii="Tahoma" w:eastAsia="Verdana" w:hAnsi="Tahoma" w:cs="Tahoma"/>
                <w:spacing w:val="-5"/>
                <w:sz w:val="22"/>
                <w:szCs w:val="22"/>
              </w:rPr>
              <w:t>c</w:t>
            </w:r>
            <w:r w:rsidRPr="004612B7">
              <w:rPr>
                <w:rFonts w:ascii="Tahoma" w:eastAsia="Verdana" w:hAnsi="Tahoma" w:cs="Tahoma"/>
                <w:spacing w:val="1"/>
                <w:sz w:val="22"/>
                <w:szCs w:val="22"/>
              </w:rPr>
              <w:t>r</w:t>
            </w:r>
            <w:r w:rsidRPr="004612B7">
              <w:rPr>
                <w:rFonts w:ascii="Tahoma" w:eastAsia="Verdana" w:hAnsi="Tahoma" w:cs="Tahoma"/>
                <w:spacing w:val="-1"/>
                <w:sz w:val="22"/>
                <w:szCs w:val="22"/>
              </w:rPr>
              <w:t>itt</w:t>
            </w:r>
            <w:r w:rsidRPr="004612B7">
              <w:rPr>
                <w:rFonts w:ascii="Tahoma" w:eastAsia="Verdana" w:hAnsi="Tahoma" w:cs="Tahoma"/>
                <w:sz w:val="22"/>
                <w:szCs w:val="22"/>
              </w:rPr>
              <w:t>a</w:t>
            </w:r>
            <w:r w:rsidRPr="004612B7">
              <w:rPr>
                <w:rFonts w:ascii="Tahoma" w:hAnsi="Tahoma" w:cs="Tahoma"/>
                <w:spacing w:val="15"/>
                <w:sz w:val="22"/>
                <w:szCs w:val="22"/>
              </w:rPr>
              <w:t xml:space="preserve"> </w:t>
            </w:r>
            <w:r w:rsidRPr="004612B7">
              <w:rPr>
                <w:rFonts w:ascii="Tahoma" w:eastAsia="Verdana" w:hAnsi="Tahoma" w:cs="Tahoma"/>
                <w:spacing w:val="1"/>
                <w:sz w:val="22"/>
                <w:szCs w:val="22"/>
              </w:rPr>
              <w:t>d</w:t>
            </w:r>
            <w:r w:rsidRPr="004612B7">
              <w:rPr>
                <w:rFonts w:ascii="Tahoma" w:eastAsia="Verdana" w:hAnsi="Tahoma" w:cs="Tahoma"/>
                <w:sz w:val="22"/>
                <w:szCs w:val="22"/>
              </w:rPr>
              <w:t>el</w:t>
            </w:r>
            <w:r w:rsidRPr="004612B7">
              <w:rPr>
                <w:rFonts w:ascii="Tahoma" w:hAnsi="Tahoma" w:cs="Tahoma"/>
                <w:spacing w:val="14"/>
                <w:sz w:val="22"/>
                <w:szCs w:val="22"/>
              </w:rPr>
              <w:t xml:space="preserve"> </w:t>
            </w:r>
            <w:r w:rsidRPr="004612B7">
              <w:rPr>
                <w:rFonts w:ascii="Tahoma" w:eastAsia="Verdana" w:hAnsi="Tahoma" w:cs="Tahoma"/>
                <w:spacing w:val="-1"/>
                <w:sz w:val="22"/>
                <w:szCs w:val="22"/>
              </w:rPr>
              <w:t>t</w:t>
            </w:r>
            <w:r w:rsidRPr="004612B7">
              <w:rPr>
                <w:rFonts w:ascii="Tahoma" w:eastAsia="Verdana" w:hAnsi="Tahoma" w:cs="Tahoma"/>
                <w:sz w:val="22"/>
                <w:szCs w:val="22"/>
              </w:rPr>
              <w:t>es</w:t>
            </w:r>
            <w:r w:rsidRPr="004612B7">
              <w:rPr>
                <w:rFonts w:ascii="Tahoma" w:eastAsia="Verdana" w:hAnsi="Tahoma" w:cs="Tahoma"/>
                <w:spacing w:val="-1"/>
                <w:sz w:val="22"/>
                <w:szCs w:val="22"/>
              </w:rPr>
              <w:t>t</w:t>
            </w:r>
            <w:r w:rsidRPr="004612B7">
              <w:rPr>
                <w:rFonts w:ascii="Tahoma" w:eastAsia="Verdana" w:hAnsi="Tahoma" w:cs="Tahoma"/>
                <w:sz w:val="22"/>
                <w:szCs w:val="22"/>
              </w:rPr>
              <w:t>o</w:t>
            </w:r>
          </w:p>
        </w:tc>
      </w:tr>
      <w:tr w:rsidR="00610EB0" w:rsidRPr="004612B7" w14:paraId="0621550A" w14:textId="77777777" w:rsidTr="00610EB0">
        <w:trPr>
          <w:trHeight w:val="397"/>
        </w:trPr>
        <w:tc>
          <w:tcPr>
            <w:tcW w:w="1844" w:type="dxa"/>
            <w:vMerge/>
            <w:tcBorders>
              <w:left w:val="single" w:sz="4" w:space="0" w:color="000000"/>
            </w:tcBorders>
            <w:shd w:val="clear" w:color="auto" w:fill="auto"/>
          </w:tcPr>
          <w:p w14:paraId="2D246B87" w14:textId="77777777" w:rsidR="00610EB0" w:rsidRPr="004612B7" w:rsidRDefault="00610EB0">
            <w:pPr>
              <w:autoSpaceDE w:val="0"/>
              <w:snapToGrid w:val="0"/>
              <w:rPr>
                <w:rFonts w:ascii="Tahoma" w:hAnsi="Tahoma" w:cs="Tahoma"/>
                <w:b/>
                <w:sz w:val="22"/>
                <w:szCs w:val="22"/>
                <w:u w:val="single"/>
              </w:rPr>
            </w:pPr>
          </w:p>
        </w:tc>
        <w:tc>
          <w:tcPr>
            <w:tcW w:w="8473" w:type="dxa"/>
            <w:tcBorders>
              <w:top w:val="single" w:sz="4" w:space="0" w:color="000000"/>
              <w:left w:val="single" w:sz="4" w:space="0" w:color="000000"/>
              <w:bottom w:val="single" w:sz="4" w:space="0" w:color="000000"/>
              <w:right w:val="single" w:sz="4" w:space="0" w:color="000000"/>
            </w:tcBorders>
            <w:shd w:val="clear" w:color="auto" w:fill="auto"/>
          </w:tcPr>
          <w:p w14:paraId="693DE259" w14:textId="77777777" w:rsidR="00610EB0" w:rsidRPr="004612B7" w:rsidRDefault="00610EB0">
            <w:pPr>
              <w:autoSpaceDE w:val="0"/>
              <w:rPr>
                <w:rFonts w:ascii="Tahoma" w:hAnsi="Tahoma" w:cs="Tahoma"/>
                <w:sz w:val="22"/>
                <w:szCs w:val="22"/>
              </w:rPr>
            </w:pPr>
            <w:r w:rsidRPr="004612B7">
              <w:rPr>
                <w:rFonts w:ascii="Tahoma" w:eastAsia="Verdana" w:hAnsi="Tahoma" w:cs="Tahoma"/>
                <w:spacing w:val="4"/>
                <w:sz w:val="22"/>
                <w:szCs w:val="22"/>
              </w:rPr>
              <w:t>I</w:t>
            </w:r>
            <w:r w:rsidRPr="004612B7">
              <w:rPr>
                <w:rFonts w:ascii="Tahoma" w:eastAsia="Verdana" w:hAnsi="Tahoma" w:cs="Tahoma"/>
                <w:sz w:val="22"/>
                <w:szCs w:val="22"/>
              </w:rPr>
              <w:t>m</w:t>
            </w:r>
            <w:r w:rsidRPr="004612B7">
              <w:rPr>
                <w:rFonts w:ascii="Tahoma" w:eastAsia="Verdana" w:hAnsi="Tahoma" w:cs="Tahoma"/>
                <w:spacing w:val="-3"/>
                <w:sz w:val="22"/>
                <w:szCs w:val="22"/>
              </w:rPr>
              <w:t>ma</w:t>
            </w:r>
            <w:r w:rsidRPr="004612B7">
              <w:rPr>
                <w:rFonts w:ascii="Tahoma" w:eastAsia="Verdana" w:hAnsi="Tahoma" w:cs="Tahoma"/>
                <w:spacing w:val="1"/>
                <w:sz w:val="22"/>
                <w:szCs w:val="22"/>
              </w:rPr>
              <w:t>g</w:t>
            </w:r>
            <w:r w:rsidRPr="004612B7">
              <w:rPr>
                <w:rFonts w:ascii="Tahoma" w:eastAsia="Verdana" w:hAnsi="Tahoma" w:cs="Tahoma"/>
                <w:spacing w:val="-1"/>
                <w:sz w:val="22"/>
                <w:szCs w:val="22"/>
              </w:rPr>
              <w:t>in</w:t>
            </w:r>
            <w:r w:rsidRPr="004612B7">
              <w:rPr>
                <w:rFonts w:ascii="Tahoma" w:eastAsia="Verdana" w:hAnsi="Tahoma" w:cs="Tahoma"/>
                <w:sz w:val="22"/>
                <w:szCs w:val="22"/>
              </w:rPr>
              <w:t>i</w:t>
            </w:r>
            <w:r w:rsidRPr="004612B7">
              <w:rPr>
                <w:rFonts w:ascii="Tahoma" w:hAnsi="Tahoma" w:cs="Tahoma"/>
                <w:spacing w:val="14"/>
                <w:sz w:val="22"/>
                <w:szCs w:val="22"/>
              </w:rPr>
              <w:t xml:space="preserve"> </w:t>
            </w:r>
            <w:r w:rsidRPr="004612B7">
              <w:rPr>
                <w:rFonts w:ascii="Tahoma" w:eastAsia="Verdana" w:hAnsi="Tahoma" w:cs="Tahoma"/>
                <w:spacing w:val="1"/>
                <w:sz w:val="22"/>
                <w:szCs w:val="22"/>
              </w:rPr>
              <w:t>p</w:t>
            </w:r>
            <w:r w:rsidRPr="004612B7">
              <w:rPr>
                <w:rFonts w:ascii="Tahoma" w:eastAsia="Verdana" w:hAnsi="Tahoma" w:cs="Tahoma"/>
                <w:spacing w:val="-4"/>
                <w:sz w:val="22"/>
                <w:szCs w:val="22"/>
              </w:rPr>
              <w:t>e</w:t>
            </w:r>
            <w:r w:rsidRPr="004612B7">
              <w:rPr>
                <w:rFonts w:ascii="Tahoma" w:eastAsia="Verdana" w:hAnsi="Tahoma" w:cs="Tahoma"/>
                <w:sz w:val="22"/>
                <w:szCs w:val="22"/>
              </w:rPr>
              <w:t>r</w:t>
            </w:r>
            <w:r w:rsidRPr="004612B7">
              <w:rPr>
                <w:rFonts w:ascii="Tahoma" w:hAnsi="Tahoma" w:cs="Tahoma"/>
                <w:spacing w:val="19"/>
                <w:sz w:val="22"/>
                <w:szCs w:val="22"/>
              </w:rPr>
              <w:t xml:space="preserve"> </w:t>
            </w:r>
            <w:r w:rsidRPr="004612B7">
              <w:rPr>
                <w:rFonts w:ascii="Tahoma" w:eastAsia="Verdana" w:hAnsi="Tahoma" w:cs="Tahoma"/>
                <w:spacing w:val="-1"/>
                <w:sz w:val="22"/>
                <w:szCs w:val="22"/>
              </w:rPr>
              <w:t>l</w:t>
            </w:r>
            <w:r w:rsidRPr="004612B7">
              <w:rPr>
                <w:rFonts w:ascii="Tahoma" w:eastAsia="Verdana" w:hAnsi="Tahoma" w:cs="Tahoma"/>
                <w:sz w:val="22"/>
                <w:szCs w:val="22"/>
              </w:rPr>
              <w:t>a</w:t>
            </w:r>
            <w:r w:rsidRPr="004612B7">
              <w:rPr>
                <w:rFonts w:ascii="Tahoma" w:hAnsi="Tahoma" w:cs="Tahoma"/>
                <w:spacing w:val="15"/>
                <w:sz w:val="22"/>
                <w:szCs w:val="22"/>
              </w:rPr>
              <w:t xml:space="preserve"> </w:t>
            </w:r>
            <w:r w:rsidRPr="004612B7">
              <w:rPr>
                <w:rFonts w:ascii="Tahoma" w:eastAsia="Verdana" w:hAnsi="Tahoma" w:cs="Tahoma"/>
                <w:sz w:val="22"/>
                <w:szCs w:val="22"/>
              </w:rPr>
              <w:t>c</w:t>
            </w:r>
            <w:r w:rsidRPr="004612B7">
              <w:rPr>
                <w:rFonts w:ascii="Tahoma" w:eastAsia="Verdana" w:hAnsi="Tahoma" w:cs="Tahoma"/>
                <w:spacing w:val="-2"/>
                <w:sz w:val="22"/>
                <w:szCs w:val="22"/>
              </w:rPr>
              <w:t>o</w:t>
            </w:r>
            <w:r w:rsidRPr="004612B7">
              <w:rPr>
                <w:rFonts w:ascii="Tahoma" w:eastAsia="Verdana" w:hAnsi="Tahoma" w:cs="Tahoma"/>
                <w:spacing w:val="-3"/>
                <w:sz w:val="22"/>
                <w:szCs w:val="22"/>
              </w:rPr>
              <w:t>m</w:t>
            </w:r>
            <w:r w:rsidRPr="004612B7">
              <w:rPr>
                <w:rFonts w:ascii="Tahoma" w:eastAsia="Verdana" w:hAnsi="Tahoma" w:cs="Tahoma"/>
                <w:spacing w:val="-2"/>
                <w:sz w:val="22"/>
                <w:szCs w:val="22"/>
              </w:rPr>
              <w:t>p</w:t>
            </w:r>
            <w:r w:rsidRPr="004612B7">
              <w:rPr>
                <w:rFonts w:ascii="Tahoma" w:eastAsia="Verdana" w:hAnsi="Tahoma" w:cs="Tahoma"/>
                <w:spacing w:val="-1"/>
                <w:sz w:val="22"/>
                <w:szCs w:val="22"/>
              </w:rPr>
              <w:t>r</w:t>
            </w:r>
            <w:r w:rsidRPr="004612B7">
              <w:rPr>
                <w:rFonts w:ascii="Tahoma" w:eastAsia="Verdana" w:hAnsi="Tahoma" w:cs="Tahoma"/>
                <w:sz w:val="22"/>
                <w:szCs w:val="22"/>
              </w:rPr>
              <w:t>e</w:t>
            </w:r>
            <w:r w:rsidRPr="004612B7">
              <w:rPr>
                <w:rFonts w:ascii="Tahoma" w:eastAsia="Verdana" w:hAnsi="Tahoma" w:cs="Tahoma"/>
                <w:spacing w:val="-1"/>
                <w:sz w:val="22"/>
                <w:szCs w:val="22"/>
              </w:rPr>
              <w:t>n</w:t>
            </w:r>
            <w:r w:rsidRPr="004612B7">
              <w:rPr>
                <w:rFonts w:ascii="Tahoma" w:eastAsia="Verdana" w:hAnsi="Tahoma" w:cs="Tahoma"/>
                <w:sz w:val="22"/>
                <w:szCs w:val="22"/>
              </w:rPr>
              <w:t>s</w:t>
            </w:r>
            <w:r w:rsidRPr="004612B7">
              <w:rPr>
                <w:rFonts w:ascii="Tahoma" w:eastAsia="Verdana" w:hAnsi="Tahoma" w:cs="Tahoma"/>
                <w:spacing w:val="-1"/>
                <w:sz w:val="22"/>
                <w:szCs w:val="22"/>
              </w:rPr>
              <w:t>i</w:t>
            </w:r>
            <w:r w:rsidRPr="004612B7">
              <w:rPr>
                <w:rFonts w:ascii="Tahoma" w:eastAsia="Verdana" w:hAnsi="Tahoma" w:cs="Tahoma"/>
                <w:spacing w:val="1"/>
                <w:sz w:val="22"/>
                <w:szCs w:val="22"/>
              </w:rPr>
              <w:t>o</w:t>
            </w:r>
            <w:r w:rsidRPr="004612B7">
              <w:rPr>
                <w:rFonts w:ascii="Tahoma" w:eastAsia="Verdana" w:hAnsi="Tahoma" w:cs="Tahoma"/>
                <w:spacing w:val="-6"/>
                <w:sz w:val="22"/>
                <w:szCs w:val="22"/>
              </w:rPr>
              <w:t>n</w:t>
            </w:r>
            <w:r w:rsidRPr="004612B7">
              <w:rPr>
                <w:rFonts w:ascii="Tahoma" w:eastAsia="Verdana" w:hAnsi="Tahoma" w:cs="Tahoma"/>
                <w:sz w:val="22"/>
                <w:szCs w:val="22"/>
              </w:rPr>
              <w:t>e</w:t>
            </w:r>
            <w:r w:rsidRPr="004612B7">
              <w:rPr>
                <w:rFonts w:ascii="Tahoma" w:hAnsi="Tahoma" w:cs="Tahoma"/>
                <w:spacing w:val="16"/>
                <w:sz w:val="22"/>
                <w:szCs w:val="22"/>
              </w:rPr>
              <w:t xml:space="preserve"> </w:t>
            </w:r>
            <w:r w:rsidRPr="004612B7">
              <w:rPr>
                <w:rFonts w:ascii="Tahoma" w:eastAsia="Verdana" w:hAnsi="Tahoma" w:cs="Tahoma"/>
                <w:spacing w:val="-2"/>
                <w:sz w:val="22"/>
                <w:szCs w:val="22"/>
              </w:rPr>
              <w:t>d</w:t>
            </w:r>
            <w:r w:rsidRPr="004612B7">
              <w:rPr>
                <w:rFonts w:ascii="Tahoma" w:eastAsia="Verdana" w:hAnsi="Tahoma" w:cs="Tahoma"/>
                <w:sz w:val="22"/>
                <w:szCs w:val="22"/>
              </w:rPr>
              <w:t>el</w:t>
            </w:r>
            <w:r w:rsidRPr="004612B7">
              <w:rPr>
                <w:rFonts w:ascii="Tahoma" w:hAnsi="Tahoma" w:cs="Tahoma"/>
                <w:spacing w:val="17"/>
                <w:sz w:val="22"/>
                <w:szCs w:val="22"/>
              </w:rPr>
              <w:t xml:space="preserve"> </w:t>
            </w:r>
            <w:r w:rsidRPr="004612B7">
              <w:rPr>
                <w:rFonts w:ascii="Tahoma" w:eastAsia="Verdana" w:hAnsi="Tahoma" w:cs="Tahoma"/>
                <w:spacing w:val="-1"/>
                <w:sz w:val="22"/>
                <w:szCs w:val="22"/>
              </w:rPr>
              <w:t>t</w:t>
            </w:r>
            <w:r w:rsidRPr="004612B7">
              <w:rPr>
                <w:rFonts w:ascii="Tahoma" w:eastAsia="Verdana" w:hAnsi="Tahoma" w:cs="Tahoma"/>
                <w:spacing w:val="-2"/>
                <w:sz w:val="22"/>
                <w:szCs w:val="22"/>
              </w:rPr>
              <w:t>e</w:t>
            </w:r>
            <w:r w:rsidRPr="004612B7">
              <w:rPr>
                <w:rFonts w:ascii="Tahoma" w:eastAsia="Verdana" w:hAnsi="Tahoma" w:cs="Tahoma"/>
                <w:sz w:val="22"/>
                <w:szCs w:val="22"/>
              </w:rPr>
              <w:t>s</w:t>
            </w:r>
            <w:r w:rsidRPr="004612B7">
              <w:rPr>
                <w:rFonts w:ascii="Tahoma" w:eastAsia="Verdana" w:hAnsi="Tahoma" w:cs="Tahoma"/>
                <w:spacing w:val="-1"/>
                <w:sz w:val="22"/>
                <w:szCs w:val="22"/>
              </w:rPr>
              <w:t>t</w:t>
            </w:r>
            <w:r w:rsidRPr="004612B7">
              <w:rPr>
                <w:rFonts w:ascii="Tahoma" w:eastAsia="Verdana" w:hAnsi="Tahoma" w:cs="Tahoma"/>
                <w:sz w:val="22"/>
                <w:szCs w:val="22"/>
              </w:rPr>
              <w:t>o</w:t>
            </w:r>
            <w:r w:rsidRPr="004612B7">
              <w:rPr>
                <w:rFonts w:ascii="Tahoma" w:hAnsi="Tahoma" w:cs="Tahoma"/>
                <w:spacing w:val="16"/>
                <w:sz w:val="22"/>
                <w:szCs w:val="22"/>
              </w:rPr>
              <w:t xml:space="preserve"> </w:t>
            </w:r>
            <w:r w:rsidRPr="004612B7">
              <w:rPr>
                <w:rFonts w:ascii="Tahoma" w:eastAsia="Verdana" w:hAnsi="Tahoma" w:cs="Tahoma"/>
                <w:spacing w:val="-1"/>
                <w:sz w:val="22"/>
                <w:szCs w:val="22"/>
              </w:rPr>
              <w:t>i</w:t>
            </w:r>
            <w:r w:rsidRPr="004612B7">
              <w:rPr>
                <w:rFonts w:ascii="Tahoma" w:eastAsia="Verdana" w:hAnsi="Tahoma" w:cs="Tahoma"/>
                <w:sz w:val="22"/>
                <w:szCs w:val="22"/>
              </w:rPr>
              <w:t>n</w:t>
            </w:r>
            <w:r w:rsidRPr="004612B7">
              <w:rPr>
                <w:rFonts w:ascii="Tahoma" w:hAnsi="Tahoma" w:cs="Tahoma"/>
                <w:spacing w:val="14"/>
                <w:sz w:val="22"/>
                <w:szCs w:val="22"/>
              </w:rPr>
              <w:t xml:space="preserve"> </w:t>
            </w:r>
            <w:r w:rsidRPr="004612B7">
              <w:rPr>
                <w:rFonts w:ascii="Tahoma" w:eastAsia="Verdana" w:hAnsi="Tahoma" w:cs="Tahoma"/>
                <w:spacing w:val="-3"/>
                <w:sz w:val="22"/>
                <w:szCs w:val="22"/>
              </w:rPr>
              <w:t>L</w:t>
            </w:r>
            <w:r w:rsidRPr="004612B7">
              <w:rPr>
                <w:rFonts w:ascii="Tahoma" w:eastAsia="Verdana" w:hAnsi="Tahoma" w:cs="Tahoma"/>
                <w:spacing w:val="1"/>
                <w:sz w:val="22"/>
                <w:szCs w:val="22"/>
              </w:rPr>
              <w:t>1</w:t>
            </w:r>
            <w:r w:rsidRPr="004612B7">
              <w:rPr>
                <w:rFonts w:ascii="Tahoma" w:eastAsia="Verdana" w:hAnsi="Tahoma" w:cs="Tahoma"/>
                <w:spacing w:val="-1"/>
                <w:sz w:val="22"/>
                <w:szCs w:val="22"/>
              </w:rPr>
              <w:t>/</w:t>
            </w:r>
            <w:r w:rsidRPr="004612B7">
              <w:rPr>
                <w:rFonts w:ascii="Tahoma" w:eastAsia="Verdana" w:hAnsi="Tahoma" w:cs="Tahoma"/>
                <w:spacing w:val="-3"/>
                <w:sz w:val="22"/>
                <w:szCs w:val="22"/>
              </w:rPr>
              <w:t>L</w:t>
            </w:r>
            <w:r w:rsidRPr="004612B7">
              <w:rPr>
                <w:rFonts w:ascii="Tahoma" w:eastAsia="Verdana" w:hAnsi="Tahoma" w:cs="Tahoma"/>
                <w:sz w:val="22"/>
                <w:szCs w:val="22"/>
              </w:rPr>
              <w:t>2</w:t>
            </w:r>
          </w:p>
        </w:tc>
      </w:tr>
      <w:tr w:rsidR="00610EB0" w:rsidRPr="004612B7" w14:paraId="07437BDD" w14:textId="77777777" w:rsidTr="00610EB0">
        <w:trPr>
          <w:trHeight w:val="397"/>
        </w:trPr>
        <w:tc>
          <w:tcPr>
            <w:tcW w:w="1844" w:type="dxa"/>
            <w:vMerge/>
            <w:tcBorders>
              <w:left w:val="single" w:sz="4" w:space="0" w:color="000000"/>
            </w:tcBorders>
            <w:shd w:val="clear" w:color="auto" w:fill="auto"/>
          </w:tcPr>
          <w:p w14:paraId="47C818E7" w14:textId="77777777" w:rsidR="00610EB0" w:rsidRPr="004612B7" w:rsidRDefault="00610EB0">
            <w:pPr>
              <w:autoSpaceDE w:val="0"/>
              <w:snapToGrid w:val="0"/>
              <w:rPr>
                <w:rFonts w:ascii="Tahoma" w:hAnsi="Tahoma" w:cs="Tahoma"/>
                <w:b/>
                <w:sz w:val="22"/>
                <w:szCs w:val="22"/>
                <w:u w:val="single"/>
              </w:rPr>
            </w:pPr>
          </w:p>
        </w:tc>
        <w:tc>
          <w:tcPr>
            <w:tcW w:w="8473" w:type="dxa"/>
            <w:tcBorders>
              <w:top w:val="single" w:sz="4" w:space="0" w:color="000000"/>
              <w:left w:val="single" w:sz="4" w:space="0" w:color="000000"/>
              <w:bottom w:val="single" w:sz="4" w:space="0" w:color="000000"/>
              <w:right w:val="single" w:sz="4" w:space="0" w:color="000000"/>
            </w:tcBorders>
            <w:shd w:val="clear" w:color="auto" w:fill="auto"/>
          </w:tcPr>
          <w:p w14:paraId="62703F91" w14:textId="77777777" w:rsidR="00610EB0" w:rsidRPr="004612B7" w:rsidRDefault="00610EB0">
            <w:pPr>
              <w:autoSpaceDE w:val="0"/>
              <w:rPr>
                <w:rFonts w:ascii="Tahoma" w:hAnsi="Tahoma" w:cs="Tahoma"/>
                <w:sz w:val="22"/>
                <w:szCs w:val="22"/>
              </w:rPr>
            </w:pPr>
            <w:r w:rsidRPr="004612B7">
              <w:rPr>
                <w:rFonts w:ascii="Tahoma" w:eastAsia="Verdana" w:hAnsi="Tahoma" w:cs="Tahoma"/>
                <w:spacing w:val="1"/>
                <w:sz w:val="22"/>
                <w:szCs w:val="22"/>
              </w:rPr>
              <w:t>C</w:t>
            </w:r>
            <w:r w:rsidRPr="004612B7">
              <w:rPr>
                <w:rFonts w:ascii="Tahoma" w:eastAsia="Verdana" w:hAnsi="Tahoma" w:cs="Tahoma"/>
                <w:sz w:val="22"/>
                <w:szCs w:val="22"/>
              </w:rPr>
              <w:t>a</w:t>
            </w:r>
            <w:r w:rsidRPr="004612B7">
              <w:rPr>
                <w:rFonts w:ascii="Tahoma" w:eastAsia="Verdana" w:hAnsi="Tahoma" w:cs="Tahoma"/>
                <w:spacing w:val="-1"/>
                <w:sz w:val="22"/>
                <w:szCs w:val="22"/>
              </w:rPr>
              <w:t>l</w:t>
            </w:r>
            <w:r w:rsidRPr="004612B7">
              <w:rPr>
                <w:rFonts w:ascii="Tahoma" w:eastAsia="Verdana" w:hAnsi="Tahoma" w:cs="Tahoma"/>
                <w:sz w:val="22"/>
                <w:szCs w:val="22"/>
              </w:rPr>
              <w:t>c</w:t>
            </w:r>
            <w:r w:rsidRPr="004612B7">
              <w:rPr>
                <w:rFonts w:ascii="Tahoma" w:eastAsia="Verdana" w:hAnsi="Tahoma" w:cs="Tahoma"/>
                <w:spacing w:val="1"/>
                <w:sz w:val="22"/>
                <w:szCs w:val="22"/>
              </w:rPr>
              <w:t>o</w:t>
            </w:r>
            <w:r w:rsidRPr="004612B7">
              <w:rPr>
                <w:rFonts w:ascii="Tahoma" w:eastAsia="Verdana" w:hAnsi="Tahoma" w:cs="Tahoma"/>
                <w:spacing w:val="-1"/>
                <w:sz w:val="22"/>
                <w:szCs w:val="22"/>
              </w:rPr>
              <w:t>l</w:t>
            </w:r>
            <w:r w:rsidRPr="004612B7">
              <w:rPr>
                <w:rFonts w:ascii="Tahoma" w:eastAsia="Verdana" w:hAnsi="Tahoma" w:cs="Tahoma"/>
                <w:sz w:val="22"/>
                <w:szCs w:val="22"/>
              </w:rPr>
              <w:t>a</w:t>
            </w:r>
            <w:r w:rsidRPr="004612B7">
              <w:rPr>
                <w:rFonts w:ascii="Tahoma" w:eastAsia="Verdana" w:hAnsi="Tahoma" w:cs="Tahoma"/>
                <w:spacing w:val="-1"/>
                <w:sz w:val="22"/>
                <w:szCs w:val="22"/>
              </w:rPr>
              <w:t>t</w:t>
            </w:r>
            <w:r w:rsidRPr="004612B7">
              <w:rPr>
                <w:rFonts w:ascii="Tahoma" w:eastAsia="Verdana" w:hAnsi="Tahoma" w:cs="Tahoma"/>
                <w:spacing w:val="1"/>
                <w:sz w:val="22"/>
                <w:szCs w:val="22"/>
              </w:rPr>
              <w:t>r</w:t>
            </w:r>
            <w:r w:rsidRPr="004612B7">
              <w:rPr>
                <w:rFonts w:ascii="Tahoma" w:eastAsia="Verdana" w:hAnsi="Tahoma" w:cs="Tahoma"/>
                <w:spacing w:val="-3"/>
                <w:sz w:val="22"/>
                <w:szCs w:val="22"/>
              </w:rPr>
              <w:t>i</w:t>
            </w:r>
            <w:r w:rsidRPr="004612B7">
              <w:rPr>
                <w:rFonts w:ascii="Tahoma" w:eastAsia="Verdana" w:hAnsi="Tahoma" w:cs="Tahoma"/>
                <w:sz w:val="22"/>
                <w:szCs w:val="22"/>
              </w:rPr>
              <w:t>ce</w:t>
            </w:r>
            <w:r w:rsidRPr="004612B7">
              <w:rPr>
                <w:rFonts w:ascii="Tahoma" w:hAnsi="Tahoma" w:cs="Tahoma"/>
                <w:spacing w:val="13"/>
                <w:sz w:val="22"/>
                <w:szCs w:val="22"/>
              </w:rPr>
              <w:t xml:space="preserve"> </w:t>
            </w:r>
            <w:r w:rsidRPr="004612B7">
              <w:rPr>
                <w:rFonts w:ascii="Tahoma" w:eastAsia="Verdana" w:hAnsi="Tahoma" w:cs="Tahoma"/>
                <w:sz w:val="22"/>
                <w:szCs w:val="22"/>
              </w:rPr>
              <w:t>o</w:t>
            </w:r>
            <w:r w:rsidRPr="004612B7">
              <w:rPr>
                <w:rFonts w:ascii="Tahoma" w:hAnsi="Tahoma" w:cs="Tahoma"/>
                <w:spacing w:val="16"/>
                <w:sz w:val="22"/>
                <w:szCs w:val="22"/>
              </w:rPr>
              <w:t xml:space="preserve"> </w:t>
            </w:r>
            <w:r w:rsidRPr="004612B7">
              <w:rPr>
                <w:rFonts w:ascii="Tahoma" w:eastAsia="Verdana" w:hAnsi="Tahoma" w:cs="Tahoma"/>
                <w:sz w:val="22"/>
                <w:szCs w:val="22"/>
              </w:rPr>
              <w:t>ca</w:t>
            </w:r>
            <w:r w:rsidRPr="004612B7">
              <w:rPr>
                <w:rFonts w:ascii="Tahoma" w:eastAsia="Verdana" w:hAnsi="Tahoma" w:cs="Tahoma"/>
                <w:spacing w:val="-1"/>
                <w:sz w:val="22"/>
                <w:szCs w:val="22"/>
              </w:rPr>
              <w:t>l</w:t>
            </w:r>
            <w:r w:rsidRPr="004612B7">
              <w:rPr>
                <w:rFonts w:ascii="Tahoma" w:eastAsia="Verdana" w:hAnsi="Tahoma" w:cs="Tahoma"/>
                <w:spacing w:val="-2"/>
                <w:sz w:val="22"/>
                <w:szCs w:val="22"/>
              </w:rPr>
              <w:t>co</w:t>
            </w:r>
            <w:r w:rsidRPr="004612B7">
              <w:rPr>
                <w:rFonts w:ascii="Tahoma" w:eastAsia="Verdana" w:hAnsi="Tahoma" w:cs="Tahoma"/>
                <w:spacing w:val="-1"/>
                <w:sz w:val="22"/>
                <w:szCs w:val="22"/>
              </w:rPr>
              <w:t>l</w:t>
            </w:r>
            <w:r w:rsidRPr="004612B7">
              <w:rPr>
                <w:rFonts w:ascii="Tahoma" w:eastAsia="Verdana" w:hAnsi="Tahoma" w:cs="Tahoma"/>
                <w:sz w:val="22"/>
                <w:szCs w:val="22"/>
              </w:rPr>
              <w:t>a</w:t>
            </w:r>
            <w:r w:rsidRPr="004612B7">
              <w:rPr>
                <w:rFonts w:ascii="Tahoma" w:eastAsia="Verdana" w:hAnsi="Tahoma" w:cs="Tahoma"/>
                <w:spacing w:val="-1"/>
                <w:sz w:val="22"/>
                <w:szCs w:val="22"/>
              </w:rPr>
              <w:t>t</w:t>
            </w:r>
            <w:r w:rsidRPr="004612B7">
              <w:rPr>
                <w:rFonts w:ascii="Tahoma" w:eastAsia="Verdana" w:hAnsi="Tahoma" w:cs="Tahoma"/>
                <w:spacing w:val="1"/>
                <w:sz w:val="22"/>
                <w:szCs w:val="22"/>
              </w:rPr>
              <w:t>r</w:t>
            </w:r>
            <w:r w:rsidRPr="004612B7">
              <w:rPr>
                <w:rFonts w:ascii="Tahoma" w:eastAsia="Verdana" w:hAnsi="Tahoma" w:cs="Tahoma"/>
                <w:spacing w:val="-1"/>
                <w:sz w:val="22"/>
                <w:szCs w:val="22"/>
              </w:rPr>
              <w:t>i</w:t>
            </w:r>
            <w:r w:rsidRPr="004612B7">
              <w:rPr>
                <w:rFonts w:ascii="Tahoma" w:eastAsia="Verdana" w:hAnsi="Tahoma" w:cs="Tahoma"/>
                <w:sz w:val="22"/>
                <w:szCs w:val="22"/>
              </w:rPr>
              <w:t>ce</w:t>
            </w:r>
            <w:r w:rsidRPr="004612B7">
              <w:rPr>
                <w:rFonts w:ascii="Tahoma" w:hAnsi="Tahoma" w:cs="Tahoma"/>
                <w:spacing w:val="13"/>
                <w:sz w:val="22"/>
                <w:szCs w:val="22"/>
              </w:rPr>
              <w:t xml:space="preserve"> </w:t>
            </w:r>
            <w:r w:rsidRPr="004612B7">
              <w:rPr>
                <w:rFonts w:ascii="Tahoma" w:eastAsia="Verdana" w:hAnsi="Tahoma" w:cs="Tahoma"/>
                <w:spacing w:val="1"/>
                <w:sz w:val="22"/>
                <w:szCs w:val="22"/>
              </w:rPr>
              <w:t>p</w:t>
            </w:r>
            <w:r w:rsidRPr="004612B7">
              <w:rPr>
                <w:rFonts w:ascii="Tahoma" w:eastAsia="Verdana" w:hAnsi="Tahoma" w:cs="Tahoma"/>
                <w:sz w:val="22"/>
                <w:szCs w:val="22"/>
              </w:rPr>
              <w:t>a</w:t>
            </w:r>
            <w:r w:rsidRPr="004612B7">
              <w:rPr>
                <w:rFonts w:ascii="Tahoma" w:eastAsia="Verdana" w:hAnsi="Tahoma" w:cs="Tahoma"/>
                <w:spacing w:val="1"/>
                <w:sz w:val="22"/>
                <w:szCs w:val="22"/>
              </w:rPr>
              <w:t>r</w:t>
            </w:r>
            <w:r w:rsidRPr="004612B7">
              <w:rPr>
                <w:rFonts w:ascii="Tahoma" w:eastAsia="Verdana" w:hAnsi="Tahoma" w:cs="Tahoma"/>
                <w:spacing w:val="-3"/>
                <w:sz w:val="22"/>
                <w:szCs w:val="22"/>
              </w:rPr>
              <w:t>la</w:t>
            </w:r>
            <w:r w:rsidRPr="004612B7">
              <w:rPr>
                <w:rFonts w:ascii="Tahoma" w:eastAsia="Verdana" w:hAnsi="Tahoma" w:cs="Tahoma"/>
                <w:spacing w:val="-1"/>
                <w:sz w:val="22"/>
                <w:szCs w:val="22"/>
              </w:rPr>
              <w:t>nt</w:t>
            </w:r>
            <w:r w:rsidRPr="004612B7">
              <w:rPr>
                <w:rFonts w:ascii="Tahoma" w:eastAsia="Verdana" w:hAnsi="Tahoma" w:cs="Tahoma"/>
                <w:sz w:val="22"/>
                <w:szCs w:val="22"/>
              </w:rPr>
              <w:t>e</w:t>
            </w:r>
          </w:p>
        </w:tc>
      </w:tr>
      <w:tr w:rsidR="00610EB0" w:rsidRPr="004612B7" w14:paraId="20F3DCF1" w14:textId="77777777" w:rsidTr="00610EB0">
        <w:trPr>
          <w:trHeight w:val="397"/>
        </w:trPr>
        <w:tc>
          <w:tcPr>
            <w:tcW w:w="1844" w:type="dxa"/>
            <w:vMerge/>
            <w:tcBorders>
              <w:left w:val="single" w:sz="4" w:space="0" w:color="000000"/>
            </w:tcBorders>
            <w:shd w:val="clear" w:color="auto" w:fill="auto"/>
          </w:tcPr>
          <w:p w14:paraId="42F38D20" w14:textId="77777777" w:rsidR="00610EB0" w:rsidRPr="004612B7" w:rsidRDefault="00610EB0">
            <w:pPr>
              <w:autoSpaceDE w:val="0"/>
              <w:snapToGrid w:val="0"/>
              <w:rPr>
                <w:rFonts w:ascii="Tahoma" w:hAnsi="Tahoma" w:cs="Tahoma"/>
                <w:b/>
                <w:sz w:val="22"/>
                <w:szCs w:val="22"/>
                <w:u w:val="single"/>
              </w:rPr>
            </w:pPr>
          </w:p>
        </w:tc>
        <w:tc>
          <w:tcPr>
            <w:tcW w:w="8473" w:type="dxa"/>
            <w:tcBorders>
              <w:top w:val="single" w:sz="4" w:space="0" w:color="000000"/>
              <w:left w:val="single" w:sz="4" w:space="0" w:color="000000"/>
              <w:bottom w:val="single" w:sz="4" w:space="0" w:color="000000"/>
              <w:right w:val="single" w:sz="4" w:space="0" w:color="000000"/>
            </w:tcBorders>
            <w:shd w:val="clear" w:color="auto" w:fill="auto"/>
          </w:tcPr>
          <w:p w14:paraId="1479D52D" w14:textId="77777777" w:rsidR="00610EB0" w:rsidRPr="004612B7" w:rsidRDefault="00610EB0">
            <w:pPr>
              <w:autoSpaceDE w:val="0"/>
              <w:rPr>
                <w:rFonts w:ascii="Tahoma" w:hAnsi="Tahoma" w:cs="Tahoma"/>
                <w:sz w:val="22"/>
                <w:szCs w:val="22"/>
              </w:rPr>
            </w:pPr>
            <w:r w:rsidRPr="004612B7">
              <w:rPr>
                <w:rFonts w:ascii="Tahoma" w:hAnsi="Tahoma" w:cs="Tahoma"/>
                <w:sz w:val="22"/>
                <w:szCs w:val="22"/>
              </w:rPr>
              <w:t>Libri - Audiolibri</w:t>
            </w:r>
          </w:p>
        </w:tc>
      </w:tr>
      <w:tr w:rsidR="00610EB0" w:rsidRPr="004612B7" w14:paraId="5CCC7D18" w14:textId="77777777" w:rsidTr="00610EB0">
        <w:trPr>
          <w:trHeight w:val="397"/>
        </w:trPr>
        <w:tc>
          <w:tcPr>
            <w:tcW w:w="1844" w:type="dxa"/>
            <w:vMerge/>
            <w:tcBorders>
              <w:left w:val="single" w:sz="4" w:space="0" w:color="000000"/>
            </w:tcBorders>
            <w:shd w:val="clear" w:color="auto" w:fill="auto"/>
          </w:tcPr>
          <w:p w14:paraId="466FC8DD" w14:textId="77777777" w:rsidR="00610EB0" w:rsidRPr="004612B7" w:rsidRDefault="00610EB0">
            <w:pPr>
              <w:autoSpaceDE w:val="0"/>
              <w:snapToGrid w:val="0"/>
              <w:rPr>
                <w:rFonts w:ascii="Tahoma" w:hAnsi="Tahoma" w:cs="Tahoma"/>
                <w:b/>
                <w:sz w:val="22"/>
                <w:szCs w:val="22"/>
                <w:u w:val="single"/>
              </w:rPr>
            </w:pPr>
          </w:p>
        </w:tc>
        <w:tc>
          <w:tcPr>
            <w:tcW w:w="8473" w:type="dxa"/>
            <w:tcBorders>
              <w:top w:val="single" w:sz="4" w:space="0" w:color="000000"/>
              <w:left w:val="single" w:sz="4" w:space="0" w:color="000000"/>
              <w:bottom w:val="single" w:sz="4" w:space="0" w:color="000000"/>
              <w:right w:val="single" w:sz="4" w:space="0" w:color="000000"/>
            </w:tcBorders>
            <w:shd w:val="clear" w:color="auto" w:fill="auto"/>
          </w:tcPr>
          <w:p w14:paraId="4979B2C8" w14:textId="77777777" w:rsidR="00610EB0" w:rsidRPr="004612B7" w:rsidRDefault="00610EB0">
            <w:pPr>
              <w:autoSpaceDE w:val="0"/>
              <w:rPr>
                <w:rFonts w:ascii="Tahoma" w:hAnsi="Tahoma" w:cs="Tahoma"/>
                <w:sz w:val="22"/>
                <w:szCs w:val="22"/>
              </w:rPr>
            </w:pPr>
            <w:r w:rsidRPr="004612B7">
              <w:rPr>
                <w:rFonts w:ascii="Tahoma" w:hAnsi="Tahoma" w:cs="Tahoma"/>
                <w:sz w:val="22"/>
                <w:szCs w:val="22"/>
              </w:rPr>
              <w:t>Fogli squadrati per disegno tecnico</w:t>
            </w:r>
          </w:p>
        </w:tc>
      </w:tr>
      <w:tr w:rsidR="00610EB0" w:rsidRPr="004612B7" w14:paraId="127E63B5" w14:textId="77777777" w:rsidTr="00610EB0">
        <w:trPr>
          <w:trHeight w:val="397"/>
        </w:trPr>
        <w:tc>
          <w:tcPr>
            <w:tcW w:w="1844" w:type="dxa"/>
            <w:vMerge/>
            <w:tcBorders>
              <w:left w:val="single" w:sz="4" w:space="0" w:color="000000"/>
            </w:tcBorders>
            <w:shd w:val="clear" w:color="auto" w:fill="auto"/>
          </w:tcPr>
          <w:p w14:paraId="2BE7E4C7" w14:textId="77777777" w:rsidR="00610EB0" w:rsidRPr="004612B7" w:rsidRDefault="00610EB0">
            <w:pPr>
              <w:autoSpaceDE w:val="0"/>
              <w:snapToGrid w:val="0"/>
              <w:rPr>
                <w:rFonts w:ascii="Tahoma" w:hAnsi="Tahoma" w:cs="Tahoma"/>
                <w:b/>
                <w:sz w:val="22"/>
                <w:szCs w:val="22"/>
                <w:u w:val="single"/>
              </w:rPr>
            </w:pPr>
          </w:p>
        </w:tc>
        <w:tc>
          <w:tcPr>
            <w:tcW w:w="8473" w:type="dxa"/>
            <w:tcBorders>
              <w:top w:val="single" w:sz="4" w:space="0" w:color="000000"/>
              <w:left w:val="single" w:sz="4" w:space="0" w:color="000000"/>
              <w:bottom w:val="single" w:sz="4" w:space="0" w:color="000000"/>
              <w:right w:val="single" w:sz="4" w:space="0" w:color="000000"/>
            </w:tcBorders>
            <w:shd w:val="clear" w:color="auto" w:fill="auto"/>
          </w:tcPr>
          <w:p w14:paraId="7A405EB6" w14:textId="77777777" w:rsidR="00610EB0" w:rsidRPr="004612B7" w:rsidRDefault="00610EB0">
            <w:pPr>
              <w:autoSpaceDE w:val="0"/>
              <w:rPr>
                <w:rFonts w:ascii="Tahoma" w:hAnsi="Tahoma" w:cs="Tahoma"/>
                <w:sz w:val="22"/>
                <w:szCs w:val="22"/>
              </w:rPr>
            </w:pPr>
            <w:r w:rsidRPr="004612B7">
              <w:rPr>
                <w:rFonts w:ascii="Tahoma" w:hAnsi="Tahoma" w:cs="Tahoma"/>
                <w:sz w:val="22"/>
                <w:szCs w:val="22"/>
              </w:rPr>
              <w:t>Vocabolari digitali</w:t>
            </w:r>
          </w:p>
        </w:tc>
      </w:tr>
      <w:tr w:rsidR="00610EB0" w:rsidRPr="004612B7" w14:paraId="1B9361E3" w14:textId="77777777" w:rsidTr="00610EB0">
        <w:trPr>
          <w:trHeight w:val="397"/>
        </w:trPr>
        <w:tc>
          <w:tcPr>
            <w:tcW w:w="1844" w:type="dxa"/>
            <w:vMerge/>
            <w:tcBorders>
              <w:left w:val="single" w:sz="4" w:space="0" w:color="000000"/>
            </w:tcBorders>
            <w:shd w:val="clear" w:color="auto" w:fill="auto"/>
          </w:tcPr>
          <w:p w14:paraId="15C3C656" w14:textId="77777777" w:rsidR="00610EB0" w:rsidRPr="004612B7" w:rsidRDefault="00610EB0">
            <w:pPr>
              <w:autoSpaceDE w:val="0"/>
              <w:snapToGrid w:val="0"/>
              <w:rPr>
                <w:rFonts w:ascii="Tahoma" w:hAnsi="Tahoma" w:cs="Tahoma"/>
                <w:b/>
                <w:sz w:val="22"/>
                <w:szCs w:val="22"/>
                <w:u w:val="single"/>
              </w:rPr>
            </w:pPr>
          </w:p>
        </w:tc>
        <w:tc>
          <w:tcPr>
            <w:tcW w:w="8473" w:type="dxa"/>
            <w:tcBorders>
              <w:top w:val="single" w:sz="4" w:space="0" w:color="000000"/>
              <w:left w:val="single" w:sz="4" w:space="0" w:color="000000"/>
              <w:bottom w:val="single" w:sz="4" w:space="0" w:color="000000"/>
              <w:right w:val="single" w:sz="4" w:space="0" w:color="000000"/>
            </w:tcBorders>
            <w:shd w:val="clear" w:color="auto" w:fill="auto"/>
          </w:tcPr>
          <w:p w14:paraId="129C91D5" w14:textId="77777777" w:rsidR="00610EB0" w:rsidRPr="004612B7" w:rsidRDefault="00610EB0">
            <w:pPr>
              <w:autoSpaceDE w:val="0"/>
              <w:rPr>
                <w:rFonts w:ascii="Tahoma" w:hAnsi="Tahoma" w:cs="Tahoma"/>
                <w:sz w:val="22"/>
                <w:szCs w:val="22"/>
              </w:rPr>
            </w:pPr>
            <w:r w:rsidRPr="004612B7">
              <w:rPr>
                <w:rFonts w:ascii="Tahoma" w:eastAsia="Verdana" w:hAnsi="Tahoma" w:cs="Tahoma"/>
                <w:spacing w:val="-1"/>
                <w:sz w:val="22"/>
                <w:szCs w:val="22"/>
              </w:rPr>
              <w:t>P</w:t>
            </w:r>
            <w:r w:rsidRPr="004612B7">
              <w:rPr>
                <w:rFonts w:ascii="Tahoma" w:eastAsia="Verdana" w:hAnsi="Tahoma" w:cs="Tahoma"/>
                <w:spacing w:val="1"/>
                <w:sz w:val="22"/>
                <w:szCs w:val="22"/>
              </w:rPr>
              <w:t>r</w:t>
            </w:r>
            <w:r w:rsidRPr="004612B7">
              <w:rPr>
                <w:rFonts w:ascii="Tahoma" w:eastAsia="Verdana" w:hAnsi="Tahoma" w:cs="Tahoma"/>
                <w:sz w:val="22"/>
                <w:szCs w:val="22"/>
              </w:rPr>
              <w:t>ese</w:t>
            </w:r>
            <w:r w:rsidRPr="004612B7">
              <w:rPr>
                <w:rFonts w:ascii="Tahoma" w:eastAsia="Verdana" w:hAnsi="Tahoma" w:cs="Tahoma"/>
                <w:spacing w:val="-3"/>
                <w:sz w:val="22"/>
                <w:szCs w:val="22"/>
              </w:rPr>
              <w:t>n</w:t>
            </w:r>
            <w:r w:rsidRPr="004612B7">
              <w:rPr>
                <w:rFonts w:ascii="Tahoma" w:eastAsia="Verdana" w:hAnsi="Tahoma" w:cs="Tahoma"/>
                <w:spacing w:val="-1"/>
                <w:sz w:val="22"/>
                <w:szCs w:val="22"/>
              </w:rPr>
              <w:t>t</w:t>
            </w:r>
            <w:r w:rsidRPr="004612B7">
              <w:rPr>
                <w:rFonts w:ascii="Tahoma" w:eastAsia="Verdana" w:hAnsi="Tahoma" w:cs="Tahoma"/>
                <w:sz w:val="22"/>
                <w:szCs w:val="22"/>
              </w:rPr>
              <w:t>az</w:t>
            </w:r>
            <w:r w:rsidRPr="004612B7">
              <w:rPr>
                <w:rFonts w:ascii="Tahoma" w:eastAsia="Verdana" w:hAnsi="Tahoma" w:cs="Tahoma"/>
                <w:spacing w:val="-1"/>
                <w:sz w:val="22"/>
                <w:szCs w:val="22"/>
              </w:rPr>
              <w:t>i</w:t>
            </w:r>
            <w:r w:rsidRPr="004612B7">
              <w:rPr>
                <w:rFonts w:ascii="Tahoma" w:eastAsia="Verdana" w:hAnsi="Tahoma" w:cs="Tahoma"/>
                <w:spacing w:val="1"/>
                <w:sz w:val="22"/>
                <w:szCs w:val="22"/>
              </w:rPr>
              <w:t>o</w:t>
            </w:r>
            <w:r w:rsidRPr="004612B7">
              <w:rPr>
                <w:rFonts w:ascii="Tahoma" w:eastAsia="Verdana" w:hAnsi="Tahoma" w:cs="Tahoma"/>
                <w:spacing w:val="-1"/>
                <w:sz w:val="22"/>
                <w:szCs w:val="22"/>
              </w:rPr>
              <w:t>n</w:t>
            </w:r>
            <w:r w:rsidRPr="004612B7">
              <w:rPr>
                <w:rFonts w:ascii="Tahoma" w:eastAsia="Verdana" w:hAnsi="Tahoma" w:cs="Tahoma"/>
                <w:sz w:val="22"/>
                <w:szCs w:val="22"/>
              </w:rPr>
              <w:t>i</w:t>
            </w:r>
            <w:r w:rsidRPr="004612B7">
              <w:rPr>
                <w:rFonts w:ascii="Tahoma" w:hAnsi="Tahoma" w:cs="Tahoma"/>
                <w:spacing w:val="17"/>
                <w:sz w:val="22"/>
                <w:szCs w:val="22"/>
              </w:rPr>
              <w:t xml:space="preserve"> </w:t>
            </w:r>
            <w:r w:rsidRPr="004612B7">
              <w:rPr>
                <w:rFonts w:ascii="Tahoma" w:eastAsia="Verdana" w:hAnsi="Tahoma" w:cs="Tahoma"/>
                <w:spacing w:val="-1"/>
                <w:sz w:val="22"/>
                <w:szCs w:val="22"/>
              </w:rPr>
              <w:t>i</w:t>
            </w:r>
            <w:r w:rsidRPr="004612B7">
              <w:rPr>
                <w:rFonts w:ascii="Tahoma" w:eastAsia="Verdana" w:hAnsi="Tahoma" w:cs="Tahoma"/>
                <w:sz w:val="22"/>
                <w:szCs w:val="22"/>
              </w:rPr>
              <w:t>n</w:t>
            </w:r>
            <w:r w:rsidRPr="004612B7">
              <w:rPr>
                <w:rFonts w:ascii="Tahoma" w:hAnsi="Tahoma" w:cs="Tahoma"/>
                <w:spacing w:val="14"/>
                <w:sz w:val="22"/>
                <w:szCs w:val="22"/>
              </w:rPr>
              <w:t xml:space="preserve"> </w:t>
            </w:r>
            <w:r w:rsidRPr="004612B7">
              <w:rPr>
                <w:rFonts w:ascii="Tahoma" w:eastAsia="Verdana" w:hAnsi="Tahoma" w:cs="Tahoma"/>
                <w:spacing w:val="-2"/>
                <w:sz w:val="22"/>
                <w:szCs w:val="22"/>
              </w:rPr>
              <w:t>p</w:t>
            </w:r>
            <w:r w:rsidRPr="004612B7">
              <w:rPr>
                <w:rFonts w:ascii="Tahoma" w:eastAsia="Verdana" w:hAnsi="Tahoma" w:cs="Tahoma"/>
                <w:spacing w:val="1"/>
                <w:sz w:val="22"/>
                <w:szCs w:val="22"/>
              </w:rPr>
              <w:t>o</w:t>
            </w:r>
            <w:r w:rsidRPr="004612B7">
              <w:rPr>
                <w:rFonts w:ascii="Tahoma" w:eastAsia="Verdana" w:hAnsi="Tahoma" w:cs="Tahoma"/>
                <w:spacing w:val="-4"/>
                <w:sz w:val="22"/>
                <w:szCs w:val="22"/>
              </w:rPr>
              <w:t>w</w:t>
            </w:r>
            <w:r w:rsidRPr="004612B7">
              <w:rPr>
                <w:rFonts w:ascii="Tahoma" w:eastAsia="Verdana" w:hAnsi="Tahoma" w:cs="Tahoma"/>
                <w:sz w:val="22"/>
                <w:szCs w:val="22"/>
              </w:rPr>
              <w:t>er</w:t>
            </w:r>
            <w:r w:rsidRPr="004612B7">
              <w:rPr>
                <w:rFonts w:ascii="Tahoma" w:hAnsi="Tahoma" w:cs="Tahoma"/>
                <w:spacing w:val="16"/>
                <w:sz w:val="22"/>
                <w:szCs w:val="22"/>
              </w:rPr>
              <w:t xml:space="preserve"> </w:t>
            </w:r>
            <w:r w:rsidRPr="004612B7">
              <w:rPr>
                <w:rFonts w:ascii="Tahoma" w:eastAsia="Verdana" w:hAnsi="Tahoma" w:cs="Tahoma"/>
                <w:spacing w:val="-2"/>
                <w:sz w:val="22"/>
                <w:szCs w:val="22"/>
              </w:rPr>
              <w:t>p</w:t>
            </w:r>
            <w:r w:rsidRPr="004612B7">
              <w:rPr>
                <w:rFonts w:ascii="Tahoma" w:eastAsia="Verdana" w:hAnsi="Tahoma" w:cs="Tahoma"/>
                <w:spacing w:val="1"/>
                <w:sz w:val="22"/>
                <w:szCs w:val="22"/>
              </w:rPr>
              <w:t>o</w:t>
            </w:r>
            <w:r w:rsidRPr="004612B7">
              <w:rPr>
                <w:rFonts w:ascii="Tahoma" w:eastAsia="Verdana" w:hAnsi="Tahoma" w:cs="Tahoma"/>
                <w:spacing w:val="-3"/>
                <w:sz w:val="22"/>
                <w:szCs w:val="22"/>
              </w:rPr>
              <w:t>i</w:t>
            </w:r>
            <w:r w:rsidRPr="004612B7">
              <w:rPr>
                <w:rFonts w:ascii="Tahoma" w:eastAsia="Verdana" w:hAnsi="Tahoma" w:cs="Tahoma"/>
                <w:spacing w:val="-1"/>
                <w:sz w:val="22"/>
                <w:szCs w:val="22"/>
              </w:rPr>
              <w:t>n</w:t>
            </w:r>
            <w:r w:rsidRPr="004612B7">
              <w:rPr>
                <w:rFonts w:ascii="Tahoma" w:eastAsia="Verdana" w:hAnsi="Tahoma" w:cs="Tahoma"/>
                <w:sz w:val="22"/>
                <w:szCs w:val="22"/>
              </w:rPr>
              <w:t>t</w:t>
            </w:r>
            <w:r w:rsidRPr="004612B7">
              <w:rPr>
                <w:rFonts w:ascii="Tahoma" w:hAnsi="Tahoma" w:cs="Tahoma"/>
                <w:spacing w:val="17"/>
                <w:sz w:val="22"/>
                <w:szCs w:val="22"/>
              </w:rPr>
              <w:t xml:space="preserve"> </w:t>
            </w:r>
            <w:r w:rsidRPr="004612B7">
              <w:rPr>
                <w:rFonts w:ascii="Tahoma" w:eastAsia="Verdana" w:hAnsi="Tahoma" w:cs="Tahoma"/>
                <w:spacing w:val="-2"/>
                <w:sz w:val="22"/>
                <w:szCs w:val="22"/>
              </w:rPr>
              <w:t>s</w:t>
            </w:r>
            <w:r w:rsidRPr="004612B7">
              <w:rPr>
                <w:rFonts w:ascii="Tahoma" w:eastAsia="Verdana" w:hAnsi="Tahoma" w:cs="Tahoma"/>
                <w:spacing w:val="-3"/>
                <w:sz w:val="22"/>
                <w:szCs w:val="22"/>
              </w:rPr>
              <w:t>i</w:t>
            </w:r>
            <w:r w:rsidRPr="004612B7">
              <w:rPr>
                <w:rFonts w:ascii="Tahoma" w:eastAsia="Verdana" w:hAnsi="Tahoma" w:cs="Tahoma"/>
                <w:sz w:val="22"/>
                <w:szCs w:val="22"/>
              </w:rPr>
              <w:t>a</w:t>
            </w:r>
            <w:r w:rsidRPr="004612B7">
              <w:rPr>
                <w:rFonts w:ascii="Tahoma" w:hAnsi="Tahoma" w:cs="Tahoma"/>
                <w:spacing w:val="17"/>
                <w:sz w:val="22"/>
                <w:szCs w:val="22"/>
              </w:rPr>
              <w:t xml:space="preserve"> </w:t>
            </w:r>
            <w:r w:rsidRPr="004612B7">
              <w:rPr>
                <w:rFonts w:ascii="Tahoma" w:eastAsia="Verdana" w:hAnsi="Tahoma" w:cs="Tahoma"/>
                <w:spacing w:val="1"/>
                <w:sz w:val="22"/>
                <w:szCs w:val="22"/>
              </w:rPr>
              <w:t>p</w:t>
            </w:r>
            <w:r w:rsidRPr="004612B7">
              <w:rPr>
                <w:rFonts w:ascii="Tahoma" w:eastAsia="Verdana" w:hAnsi="Tahoma" w:cs="Tahoma"/>
                <w:spacing w:val="-2"/>
                <w:sz w:val="22"/>
                <w:szCs w:val="22"/>
              </w:rPr>
              <w:t>e</w:t>
            </w:r>
            <w:r w:rsidRPr="004612B7">
              <w:rPr>
                <w:rFonts w:ascii="Tahoma" w:eastAsia="Verdana" w:hAnsi="Tahoma" w:cs="Tahoma"/>
                <w:sz w:val="22"/>
                <w:szCs w:val="22"/>
              </w:rPr>
              <w:t>r</w:t>
            </w:r>
            <w:r w:rsidRPr="004612B7">
              <w:rPr>
                <w:rFonts w:ascii="Tahoma" w:hAnsi="Tahoma" w:cs="Tahoma"/>
                <w:spacing w:val="19"/>
                <w:sz w:val="22"/>
                <w:szCs w:val="22"/>
              </w:rPr>
              <w:t xml:space="preserve"> </w:t>
            </w:r>
            <w:r w:rsidRPr="004612B7">
              <w:rPr>
                <w:rFonts w:ascii="Tahoma" w:eastAsia="Verdana" w:hAnsi="Tahoma" w:cs="Tahoma"/>
                <w:spacing w:val="-1"/>
                <w:sz w:val="22"/>
                <w:szCs w:val="22"/>
              </w:rPr>
              <w:t>l</w:t>
            </w:r>
            <w:r w:rsidRPr="004612B7">
              <w:rPr>
                <w:rFonts w:ascii="Tahoma" w:eastAsia="Verdana" w:hAnsi="Tahoma" w:cs="Tahoma"/>
                <w:sz w:val="22"/>
                <w:szCs w:val="22"/>
              </w:rPr>
              <w:t>a</w:t>
            </w:r>
            <w:r w:rsidRPr="004612B7">
              <w:rPr>
                <w:rFonts w:ascii="Tahoma" w:hAnsi="Tahoma" w:cs="Tahoma"/>
                <w:spacing w:val="15"/>
                <w:sz w:val="22"/>
                <w:szCs w:val="22"/>
              </w:rPr>
              <w:t xml:space="preserve"> </w:t>
            </w:r>
            <w:r w:rsidRPr="004612B7">
              <w:rPr>
                <w:rFonts w:ascii="Tahoma" w:eastAsia="Verdana" w:hAnsi="Tahoma" w:cs="Tahoma"/>
                <w:spacing w:val="-2"/>
                <w:sz w:val="22"/>
                <w:szCs w:val="22"/>
              </w:rPr>
              <w:t>p</w:t>
            </w:r>
            <w:r w:rsidRPr="004612B7">
              <w:rPr>
                <w:rFonts w:ascii="Tahoma" w:eastAsia="Verdana" w:hAnsi="Tahoma" w:cs="Tahoma"/>
                <w:spacing w:val="-1"/>
                <w:sz w:val="22"/>
                <w:szCs w:val="22"/>
              </w:rPr>
              <w:t>r</w:t>
            </w:r>
            <w:r w:rsidRPr="004612B7">
              <w:rPr>
                <w:rFonts w:ascii="Tahoma" w:eastAsia="Verdana" w:hAnsi="Tahoma" w:cs="Tahoma"/>
                <w:spacing w:val="1"/>
                <w:sz w:val="22"/>
                <w:szCs w:val="22"/>
              </w:rPr>
              <w:t>od</w:t>
            </w:r>
            <w:r w:rsidRPr="004612B7">
              <w:rPr>
                <w:rFonts w:ascii="Tahoma" w:eastAsia="Verdana" w:hAnsi="Tahoma" w:cs="Tahoma"/>
                <w:spacing w:val="-1"/>
                <w:sz w:val="22"/>
                <w:szCs w:val="22"/>
              </w:rPr>
              <w:t>u</w:t>
            </w:r>
            <w:r w:rsidRPr="004612B7">
              <w:rPr>
                <w:rFonts w:ascii="Tahoma" w:eastAsia="Verdana" w:hAnsi="Tahoma" w:cs="Tahoma"/>
                <w:sz w:val="22"/>
                <w:szCs w:val="22"/>
              </w:rPr>
              <w:t>z</w:t>
            </w:r>
            <w:r w:rsidRPr="004612B7">
              <w:rPr>
                <w:rFonts w:ascii="Tahoma" w:eastAsia="Verdana" w:hAnsi="Tahoma" w:cs="Tahoma"/>
                <w:spacing w:val="-1"/>
                <w:sz w:val="22"/>
                <w:szCs w:val="22"/>
              </w:rPr>
              <w:t>i</w:t>
            </w:r>
            <w:r w:rsidRPr="004612B7">
              <w:rPr>
                <w:rFonts w:ascii="Tahoma" w:eastAsia="Verdana" w:hAnsi="Tahoma" w:cs="Tahoma"/>
                <w:spacing w:val="-2"/>
                <w:sz w:val="22"/>
                <w:szCs w:val="22"/>
              </w:rPr>
              <w:t>o</w:t>
            </w:r>
            <w:r w:rsidRPr="004612B7">
              <w:rPr>
                <w:rFonts w:ascii="Tahoma" w:eastAsia="Verdana" w:hAnsi="Tahoma" w:cs="Tahoma"/>
                <w:spacing w:val="-1"/>
                <w:sz w:val="22"/>
                <w:szCs w:val="22"/>
              </w:rPr>
              <w:t>n</w:t>
            </w:r>
            <w:r w:rsidRPr="004612B7">
              <w:rPr>
                <w:rFonts w:ascii="Tahoma" w:eastAsia="Verdana" w:hAnsi="Tahoma" w:cs="Tahoma"/>
                <w:sz w:val="22"/>
                <w:szCs w:val="22"/>
              </w:rPr>
              <w:t>e</w:t>
            </w:r>
            <w:r w:rsidRPr="004612B7">
              <w:rPr>
                <w:rFonts w:ascii="Tahoma" w:hAnsi="Tahoma" w:cs="Tahoma"/>
                <w:spacing w:val="15"/>
                <w:sz w:val="22"/>
                <w:szCs w:val="22"/>
              </w:rPr>
              <w:t xml:space="preserve"> </w:t>
            </w:r>
            <w:r w:rsidRPr="004612B7">
              <w:rPr>
                <w:rFonts w:ascii="Tahoma" w:eastAsia="Verdana" w:hAnsi="Tahoma" w:cs="Tahoma"/>
                <w:spacing w:val="-2"/>
                <w:sz w:val="22"/>
                <w:szCs w:val="22"/>
              </w:rPr>
              <w:t>s</w:t>
            </w:r>
            <w:r w:rsidRPr="004612B7">
              <w:rPr>
                <w:rFonts w:ascii="Tahoma" w:eastAsia="Verdana" w:hAnsi="Tahoma" w:cs="Tahoma"/>
                <w:sz w:val="22"/>
                <w:szCs w:val="22"/>
              </w:rPr>
              <w:t>c</w:t>
            </w:r>
            <w:r w:rsidRPr="004612B7">
              <w:rPr>
                <w:rFonts w:ascii="Tahoma" w:eastAsia="Verdana" w:hAnsi="Tahoma" w:cs="Tahoma"/>
                <w:spacing w:val="-1"/>
                <w:sz w:val="22"/>
                <w:szCs w:val="22"/>
              </w:rPr>
              <w:t>ritt</w:t>
            </w:r>
            <w:r w:rsidRPr="004612B7">
              <w:rPr>
                <w:rFonts w:ascii="Tahoma" w:eastAsia="Verdana" w:hAnsi="Tahoma" w:cs="Tahoma"/>
                <w:sz w:val="22"/>
                <w:szCs w:val="22"/>
              </w:rPr>
              <w:t>a</w:t>
            </w:r>
            <w:r w:rsidRPr="004612B7">
              <w:rPr>
                <w:rFonts w:ascii="Tahoma" w:hAnsi="Tahoma" w:cs="Tahoma"/>
                <w:spacing w:val="17"/>
                <w:sz w:val="22"/>
                <w:szCs w:val="22"/>
              </w:rPr>
              <w:t xml:space="preserve"> </w:t>
            </w:r>
            <w:r w:rsidRPr="004612B7">
              <w:rPr>
                <w:rFonts w:ascii="Tahoma" w:eastAsia="Verdana" w:hAnsi="Tahoma" w:cs="Tahoma"/>
                <w:sz w:val="22"/>
                <w:szCs w:val="22"/>
              </w:rPr>
              <w:t>c</w:t>
            </w:r>
            <w:r w:rsidRPr="004612B7">
              <w:rPr>
                <w:rFonts w:ascii="Tahoma" w:eastAsia="Verdana" w:hAnsi="Tahoma" w:cs="Tahoma"/>
                <w:spacing w:val="-6"/>
                <w:sz w:val="22"/>
                <w:szCs w:val="22"/>
              </w:rPr>
              <w:t>h</w:t>
            </w:r>
            <w:r w:rsidRPr="004612B7">
              <w:rPr>
                <w:rFonts w:ascii="Tahoma" w:eastAsia="Verdana" w:hAnsi="Tahoma" w:cs="Tahoma"/>
                <w:sz w:val="22"/>
                <w:szCs w:val="22"/>
              </w:rPr>
              <w:t>e</w:t>
            </w:r>
            <w:r w:rsidRPr="004612B7">
              <w:rPr>
                <w:rFonts w:ascii="Tahoma" w:hAnsi="Tahoma" w:cs="Tahoma"/>
                <w:spacing w:val="16"/>
                <w:sz w:val="22"/>
                <w:szCs w:val="22"/>
              </w:rPr>
              <w:t xml:space="preserve"> </w:t>
            </w:r>
            <w:r w:rsidRPr="004612B7">
              <w:rPr>
                <w:rFonts w:ascii="Tahoma" w:eastAsia="Verdana" w:hAnsi="Tahoma" w:cs="Tahoma"/>
                <w:spacing w:val="1"/>
                <w:sz w:val="22"/>
                <w:szCs w:val="22"/>
              </w:rPr>
              <w:t>or</w:t>
            </w:r>
            <w:r w:rsidRPr="004612B7">
              <w:rPr>
                <w:rFonts w:ascii="Tahoma" w:eastAsia="Verdana" w:hAnsi="Tahoma" w:cs="Tahoma"/>
                <w:sz w:val="22"/>
                <w:szCs w:val="22"/>
              </w:rPr>
              <w:t>a</w:t>
            </w:r>
            <w:r w:rsidRPr="004612B7">
              <w:rPr>
                <w:rFonts w:ascii="Tahoma" w:eastAsia="Verdana" w:hAnsi="Tahoma" w:cs="Tahoma"/>
                <w:spacing w:val="-3"/>
                <w:sz w:val="22"/>
                <w:szCs w:val="22"/>
              </w:rPr>
              <w:t>l</w:t>
            </w:r>
            <w:r w:rsidRPr="004612B7">
              <w:rPr>
                <w:rFonts w:ascii="Tahoma" w:eastAsia="Verdana" w:hAnsi="Tahoma" w:cs="Tahoma"/>
                <w:sz w:val="22"/>
                <w:szCs w:val="22"/>
              </w:rPr>
              <w:t>e</w:t>
            </w:r>
          </w:p>
        </w:tc>
      </w:tr>
      <w:tr w:rsidR="00610EB0" w:rsidRPr="004612B7" w14:paraId="0675EA7F" w14:textId="77777777" w:rsidTr="00610EB0">
        <w:trPr>
          <w:trHeight w:val="397"/>
        </w:trPr>
        <w:tc>
          <w:tcPr>
            <w:tcW w:w="1844" w:type="dxa"/>
            <w:vMerge/>
            <w:tcBorders>
              <w:left w:val="single" w:sz="4" w:space="0" w:color="000000"/>
            </w:tcBorders>
            <w:shd w:val="clear" w:color="auto" w:fill="auto"/>
          </w:tcPr>
          <w:p w14:paraId="001EFC36" w14:textId="77777777" w:rsidR="00610EB0" w:rsidRPr="004612B7" w:rsidRDefault="00610EB0">
            <w:pPr>
              <w:autoSpaceDE w:val="0"/>
              <w:snapToGrid w:val="0"/>
              <w:rPr>
                <w:rFonts w:ascii="Tahoma" w:hAnsi="Tahoma" w:cs="Tahoma"/>
                <w:b/>
                <w:sz w:val="22"/>
                <w:szCs w:val="22"/>
                <w:u w:val="single"/>
              </w:rPr>
            </w:pPr>
          </w:p>
        </w:tc>
        <w:tc>
          <w:tcPr>
            <w:tcW w:w="8473" w:type="dxa"/>
            <w:tcBorders>
              <w:top w:val="single" w:sz="4" w:space="0" w:color="000000"/>
              <w:left w:val="single" w:sz="4" w:space="0" w:color="000000"/>
              <w:bottom w:val="single" w:sz="4" w:space="0" w:color="000000"/>
              <w:right w:val="single" w:sz="4" w:space="0" w:color="000000"/>
            </w:tcBorders>
            <w:shd w:val="clear" w:color="auto" w:fill="auto"/>
          </w:tcPr>
          <w:p w14:paraId="3FBE66AE" w14:textId="77777777" w:rsidR="00610EB0" w:rsidRPr="004612B7" w:rsidRDefault="00610EB0">
            <w:pPr>
              <w:autoSpaceDE w:val="0"/>
              <w:rPr>
                <w:rFonts w:ascii="Tahoma" w:hAnsi="Tahoma" w:cs="Tahoma"/>
                <w:sz w:val="22"/>
                <w:szCs w:val="22"/>
              </w:rPr>
            </w:pPr>
            <w:r w:rsidRPr="004612B7">
              <w:rPr>
                <w:rFonts w:ascii="Tahoma" w:hAnsi="Tahoma" w:cs="Tahoma"/>
                <w:sz w:val="22"/>
                <w:szCs w:val="22"/>
              </w:rPr>
              <w:t>…</w:t>
            </w:r>
          </w:p>
        </w:tc>
      </w:tr>
      <w:tr w:rsidR="00610EB0" w:rsidRPr="004612B7" w14:paraId="0642790E" w14:textId="77777777" w:rsidTr="00610EB0">
        <w:trPr>
          <w:trHeight w:val="397"/>
        </w:trPr>
        <w:tc>
          <w:tcPr>
            <w:tcW w:w="1844" w:type="dxa"/>
            <w:vMerge/>
            <w:tcBorders>
              <w:left w:val="single" w:sz="4" w:space="0" w:color="000000"/>
              <w:bottom w:val="single" w:sz="4" w:space="0" w:color="000000"/>
            </w:tcBorders>
            <w:shd w:val="clear" w:color="auto" w:fill="auto"/>
          </w:tcPr>
          <w:p w14:paraId="74B1BE5C" w14:textId="77777777" w:rsidR="00610EB0" w:rsidRPr="004612B7" w:rsidRDefault="00610EB0">
            <w:pPr>
              <w:autoSpaceDE w:val="0"/>
              <w:snapToGrid w:val="0"/>
              <w:rPr>
                <w:rFonts w:ascii="Tahoma" w:hAnsi="Tahoma" w:cs="Tahoma"/>
                <w:b/>
                <w:sz w:val="22"/>
                <w:szCs w:val="22"/>
                <w:u w:val="single"/>
              </w:rPr>
            </w:pPr>
          </w:p>
        </w:tc>
        <w:tc>
          <w:tcPr>
            <w:tcW w:w="8473" w:type="dxa"/>
            <w:tcBorders>
              <w:top w:val="single" w:sz="4" w:space="0" w:color="000000"/>
              <w:left w:val="single" w:sz="4" w:space="0" w:color="000000"/>
              <w:bottom w:val="single" w:sz="4" w:space="0" w:color="000000"/>
              <w:right w:val="single" w:sz="4" w:space="0" w:color="000000"/>
            </w:tcBorders>
            <w:shd w:val="clear" w:color="auto" w:fill="auto"/>
          </w:tcPr>
          <w:p w14:paraId="61E0C069" w14:textId="77777777" w:rsidR="00610EB0" w:rsidRPr="004612B7" w:rsidRDefault="00610EB0">
            <w:pPr>
              <w:autoSpaceDE w:val="0"/>
              <w:snapToGrid w:val="0"/>
              <w:rPr>
                <w:rFonts w:ascii="Tahoma" w:hAnsi="Tahoma" w:cs="Tahoma"/>
                <w:sz w:val="22"/>
                <w:szCs w:val="22"/>
              </w:rPr>
            </w:pPr>
          </w:p>
        </w:tc>
      </w:tr>
      <w:tr w:rsidR="00F11107" w:rsidRPr="004612B7" w14:paraId="1F6D9D90" w14:textId="77777777" w:rsidTr="00610EB0">
        <w:trPr>
          <w:trHeight w:val="397"/>
        </w:trPr>
        <w:tc>
          <w:tcPr>
            <w:tcW w:w="1844" w:type="dxa"/>
            <w:tcBorders>
              <w:top w:val="single" w:sz="4" w:space="0" w:color="000000"/>
              <w:left w:val="single" w:sz="4" w:space="0" w:color="000000"/>
              <w:bottom w:val="single" w:sz="4" w:space="0" w:color="000000"/>
            </w:tcBorders>
            <w:shd w:val="clear" w:color="auto" w:fill="auto"/>
          </w:tcPr>
          <w:p w14:paraId="3F2AB9B2" w14:textId="77777777" w:rsidR="00F11107" w:rsidRPr="004612B7" w:rsidRDefault="00F11107">
            <w:pPr>
              <w:autoSpaceDE w:val="0"/>
              <w:snapToGrid w:val="0"/>
              <w:rPr>
                <w:rFonts w:ascii="Tahoma" w:hAnsi="Tahoma" w:cs="Tahoma"/>
                <w:sz w:val="22"/>
                <w:szCs w:val="22"/>
              </w:rPr>
            </w:pPr>
          </w:p>
          <w:p w14:paraId="6522B090" w14:textId="77777777" w:rsidR="00F11107" w:rsidRPr="004612B7" w:rsidRDefault="00F11107" w:rsidP="00610EB0">
            <w:pPr>
              <w:rPr>
                <w:rFonts w:ascii="Tahoma" w:hAnsi="Tahoma" w:cs="Tahoma"/>
                <w:sz w:val="22"/>
                <w:szCs w:val="22"/>
              </w:rPr>
            </w:pPr>
          </w:p>
          <w:p w14:paraId="7EDC686A" w14:textId="77777777" w:rsidR="00F11107" w:rsidRPr="004612B7" w:rsidRDefault="00F11107">
            <w:pPr>
              <w:jc w:val="center"/>
              <w:rPr>
                <w:rFonts w:ascii="Tahoma" w:hAnsi="Tahoma" w:cs="Tahoma"/>
                <w:sz w:val="22"/>
                <w:szCs w:val="22"/>
              </w:rPr>
            </w:pPr>
          </w:p>
          <w:p w14:paraId="689E9E1F" w14:textId="77777777" w:rsidR="00F11107" w:rsidRPr="004612B7" w:rsidRDefault="00F11107">
            <w:pPr>
              <w:jc w:val="center"/>
              <w:rPr>
                <w:rFonts w:ascii="Tahoma" w:hAnsi="Tahoma" w:cs="Tahoma"/>
                <w:sz w:val="22"/>
                <w:szCs w:val="22"/>
              </w:rPr>
            </w:pPr>
            <w:r w:rsidRPr="004612B7">
              <w:rPr>
                <w:rFonts w:ascii="Tahoma" w:hAnsi="Tahoma" w:cs="Tahoma"/>
                <w:sz w:val="22"/>
                <w:szCs w:val="22"/>
              </w:rPr>
              <w:t>Computer con:</w:t>
            </w:r>
          </w:p>
        </w:tc>
        <w:tc>
          <w:tcPr>
            <w:tcW w:w="8473" w:type="dxa"/>
            <w:tcBorders>
              <w:top w:val="single" w:sz="4" w:space="0" w:color="000000"/>
              <w:left w:val="single" w:sz="4" w:space="0" w:color="000000"/>
              <w:bottom w:val="single" w:sz="4" w:space="0" w:color="000000"/>
              <w:right w:val="single" w:sz="4" w:space="0" w:color="000000"/>
            </w:tcBorders>
            <w:shd w:val="clear" w:color="auto" w:fill="auto"/>
          </w:tcPr>
          <w:p w14:paraId="2824EF98" w14:textId="77777777" w:rsidR="00F11107" w:rsidRPr="004612B7" w:rsidRDefault="00F11107">
            <w:pPr>
              <w:numPr>
                <w:ilvl w:val="0"/>
                <w:numId w:val="5"/>
              </w:numPr>
              <w:autoSpaceDE w:val="0"/>
              <w:rPr>
                <w:rFonts w:ascii="Tahoma" w:hAnsi="Tahoma" w:cs="Tahoma"/>
                <w:sz w:val="22"/>
                <w:szCs w:val="22"/>
                <w:lang w:val="en-US"/>
              </w:rPr>
            </w:pPr>
            <w:r w:rsidRPr="004612B7">
              <w:rPr>
                <w:rFonts w:ascii="Tahoma" w:hAnsi="Tahoma" w:cs="Tahoma"/>
                <w:sz w:val="22"/>
                <w:szCs w:val="22"/>
              </w:rPr>
              <w:t xml:space="preserve">programmi di video-scrittura con correttore ortografico (es. </w:t>
            </w:r>
            <w:r w:rsidRPr="004612B7">
              <w:rPr>
                <w:rFonts w:ascii="Tahoma" w:hAnsi="Tahoma" w:cs="Tahoma"/>
                <w:sz w:val="22"/>
                <w:szCs w:val="22"/>
                <w:lang w:val="en-US"/>
              </w:rPr>
              <w:t>Open Office Writer / Microsoft Word)</w:t>
            </w:r>
          </w:p>
          <w:p w14:paraId="2C085603" w14:textId="77777777" w:rsidR="00F11107" w:rsidRPr="004612B7" w:rsidRDefault="00F11107">
            <w:pPr>
              <w:numPr>
                <w:ilvl w:val="0"/>
                <w:numId w:val="5"/>
              </w:numPr>
              <w:autoSpaceDE w:val="0"/>
              <w:rPr>
                <w:rFonts w:ascii="Tahoma" w:hAnsi="Tahoma" w:cs="Tahoma"/>
                <w:sz w:val="22"/>
                <w:szCs w:val="22"/>
              </w:rPr>
            </w:pPr>
            <w:r w:rsidRPr="004612B7">
              <w:rPr>
                <w:rFonts w:ascii="Tahoma" w:hAnsi="Tahoma" w:cs="Tahoma"/>
                <w:sz w:val="22"/>
                <w:szCs w:val="22"/>
              </w:rPr>
              <w:t xml:space="preserve">sintesi vocale (es. </w:t>
            </w:r>
            <w:proofErr w:type="spellStart"/>
            <w:r w:rsidRPr="004612B7">
              <w:rPr>
                <w:rFonts w:ascii="Tahoma" w:hAnsi="Tahoma" w:cs="Tahoma"/>
                <w:sz w:val="22"/>
                <w:szCs w:val="22"/>
              </w:rPr>
              <w:t>LeggiXme</w:t>
            </w:r>
            <w:proofErr w:type="spellEnd"/>
            <w:r w:rsidRPr="004612B7">
              <w:rPr>
                <w:rFonts w:ascii="Tahoma" w:hAnsi="Tahoma" w:cs="Tahoma"/>
                <w:sz w:val="22"/>
                <w:szCs w:val="22"/>
              </w:rPr>
              <w:t xml:space="preserve"> / </w:t>
            </w:r>
            <w:proofErr w:type="spellStart"/>
            <w:r w:rsidRPr="004612B7">
              <w:rPr>
                <w:rFonts w:ascii="Tahoma" w:hAnsi="Tahoma" w:cs="Tahoma"/>
                <w:sz w:val="22"/>
                <w:szCs w:val="22"/>
              </w:rPr>
              <w:t>BalaBoolka</w:t>
            </w:r>
            <w:proofErr w:type="spellEnd"/>
            <w:r w:rsidRPr="004612B7">
              <w:rPr>
                <w:rFonts w:ascii="Tahoma" w:hAnsi="Tahoma" w:cs="Tahoma"/>
                <w:sz w:val="22"/>
                <w:szCs w:val="22"/>
              </w:rPr>
              <w:t xml:space="preserve"> / Carlo II / Alpha Reader)</w:t>
            </w:r>
          </w:p>
          <w:p w14:paraId="56D888FB" w14:textId="77777777" w:rsidR="00F11107" w:rsidRPr="004612B7" w:rsidRDefault="00F11107">
            <w:pPr>
              <w:numPr>
                <w:ilvl w:val="0"/>
                <w:numId w:val="5"/>
              </w:numPr>
              <w:autoSpaceDE w:val="0"/>
              <w:rPr>
                <w:rFonts w:ascii="Tahoma" w:hAnsi="Tahoma" w:cs="Tahoma"/>
                <w:sz w:val="22"/>
                <w:szCs w:val="22"/>
              </w:rPr>
            </w:pPr>
            <w:r w:rsidRPr="004612B7">
              <w:rPr>
                <w:rFonts w:ascii="Tahoma" w:hAnsi="Tahoma" w:cs="Tahoma"/>
                <w:sz w:val="22"/>
                <w:szCs w:val="22"/>
              </w:rPr>
              <w:t xml:space="preserve">programmi per l’elaborazione di mappe e schemi (es. VUE / </w:t>
            </w:r>
            <w:proofErr w:type="spellStart"/>
            <w:r w:rsidRPr="004612B7">
              <w:rPr>
                <w:rFonts w:ascii="Tahoma" w:hAnsi="Tahoma" w:cs="Tahoma"/>
                <w:sz w:val="22"/>
                <w:szCs w:val="22"/>
              </w:rPr>
              <w:t>Cmap</w:t>
            </w:r>
            <w:proofErr w:type="spellEnd"/>
            <w:r w:rsidRPr="004612B7">
              <w:rPr>
                <w:rFonts w:ascii="Tahoma" w:hAnsi="Tahoma" w:cs="Tahoma"/>
                <w:sz w:val="22"/>
                <w:szCs w:val="22"/>
              </w:rPr>
              <w:t xml:space="preserve"> tools / Super mappe / </w:t>
            </w:r>
            <w:proofErr w:type="spellStart"/>
            <w:r w:rsidRPr="004612B7">
              <w:rPr>
                <w:rFonts w:ascii="Tahoma" w:hAnsi="Tahoma" w:cs="Tahoma"/>
                <w:sz w:val="22"/>
                <w:szCs w:val="22"/>
              </w:rPr>
              <w:t>Ipermappe</w:t>
            </w:r>
            <w:proofErr w:type="spellEnd"/>
            <w:r w:rsidRPr="004612B7">
              <w:rPr>
                <w:rFonts w:ascii="Tahoma" w:hAnsi="Tahoma" w:cs="Tahoma"/>
                <w:sz w:val="22"/>
                <w:szCs w:val="22"/>
              </w:rPr>
              <w:t>)</w:t>
            </w:r>
          </w:p>
          <w:p w14:paraId="4C0BE17F" w14:textId="77777777" w:rsidR="00F11107" w:rsidRPr="004612B7" w:rsidRDefault="00F11107">
            <w:pPr>
              <w:numPr>
                <w:ilvl w:val="0"/>
                <w:numId w:val="5"/>
              </w:numPr>
              <w:autoSpaceDE w:val="0"/>
              <w:rPr>
                <w:rFonts w:ascii="Tahoma" w:hAnsi="Tahoma" w:cs="Tahoma"/>
                <w:sz w:val="22"/>
                <w:szCs w:val="22"/>
              </w:rPr>
            </w:pPr>
            <w:r w:rsidRPr="004612B7">
              <w:rPr>
                <w:rFonts w:ascii="Tahoma" w:hAnsi="Tahoma" w:cs="Tahoma"/>
                <w:sz w:val="22"/>
                <w:szCs w:val="22"/>
              </w:rPr>
              <w:t xml:space="preserve">programmi per geometria e/o disegno tecnico (es. </w:t>
            </w:r>
            <w:proofErr w:type="spellStart"/>
            <w:r w:rsidRPr="004612B7">
              <w:rPr>
                <w:rFonts w:ascii="Tahoma" w:hAnsi="Tahoma" w:cs="Tahoma"/>
                <w:sz w:val="22"/>
                <w:szCs w:val="22"/>
              </w:rPr>
              <w:t>Geogebra</w:t>
            </w:r>
            <w:proofErr w:type="spellEnd"/>
            <w:r w:rsidRPr="004612B7">
              <w:rPr>
                <w:rFonts w:ascii="Tahoma" w:hAnsi="Tahoma" w:cs="Tahoma"/>
                <w:sz w:val="22"/>
                <w:szCs w:val="22"/>
              </w:rPr>
              <w:t xml:space="preserve"> / Cabri </w:t>
            </w:r>
            <w:proofErr w:type="spellStart"/>
            <w:r w:rsidRPr="004612B7">
              <w:rPr>
                <w:rFonts w:ascii="Tahoma" w:hAnsi="Tahoma" w:cs="Tahoma"/>
                <w:sz w:val="22"/>
                <w:szCs w:val="22"/>
              </w:rPr>
              <w:t>geomètre</w:t>
            </w:r>
            <w:proofErr w:type="spellEnd"/>
            <w:r w:rsidRPr="004612B7">
              <w:rPr>
                <w:rFonts w:ascii="Tahoma" w:hAnsi="Tahoma" w:cs="Tahoma"/>
                <w:sz w:val="22"/>
                <w:szCs w:val="22"/>
              </w:rPr>
              <w:t>)</w:t>
            </w:r>
          </w:p>
          <w:p w14:paraId="7ED69695" w14:textId="77777777" w:rsidR="00F11107" w:rsidRPr="004612B7" w:rsidRDefault="00F11107">
            <w:pPr>
              <w:numPr>
                <w:ilvl w:val="0"/>
                <w:numId w:val="5"/>
              </w:numPr>
              <w:autoSpaceDE w:val="0"/>
              <w:rPr>
                <w:rFonts w:ascii="Tahoma" w:hAnsi="Tahoma" w:cs="Tahoma"/>
                <w:sz w:val="22"/>
                <w:szCs w:val="22"/>
              </w:rPr>
            </w:pPr>
            <w:r w:rsidRPr="004612B7">
              <w:rPr>
                <w:rFonts w:ascii="Tahoma" w:hAnsi="Tahoma" w:cs="Tahoma"/>
                <w:sz w:val="22"/>
                <w:szCs w:val="22"/>
              </w:rPr>
              <w:t xml:space="preserve">programmi per il calcolo e creazione di tabelle e grafici (es. </w:t>
            </w:r>
            <w:r w:rsidRPr="004612B7">
              <w:rPr>
                <w:rFonts w:ascii="Tahoma" w:hAnsi="Tahoma" w:cs="Tahoma"/>
                <w:sz w:val="22"/>
                <w:szCs w:val="22"/>
                <w:lang w:val="en-US"/>
              </w:rPr>
              <w:t>Calc  / Excel)</w:t>
            </w:r>
          </w:p>
          <w:p w14:paraId="095BBCFB" w14:textId="77777777" w:rsidR="00F11107" w:rsidRPr="004612B7" w:rsidRDefault="00F11107">
            <w:pPr>
              <w:autoSpaceDE w:val="0"/>
              <w:rPr>
                <w:rFonts w:ascii="Tahoma" w:hAnsi="Tahoma" w:cs="Tahoma"/>
                <w:sz w:val="22"/>
                <w:szCs w:val="22"/>
              </w:rPr>
            </w:pPr>
          </w:p>
        </w:tc>
      </w:tr>
    </w:tbl>
    <w:p w14:paraId="4B424F84" w14:textId="77777777" w:rsidR="00F11107" w:rsidRPr="004612B7" w:rsidRDefault="00F11107">
      <w:pPr>
        <w:autoSpaceDE w:val="0"/>
        <w:rPr>
          <w:rFonts w:ascii="Tahoma" w:hAnsi="Tahoma" w:cs="Tahoma"/>
          <w:b/>
          <w:sz w:val="22"/>
          <w:szCs w:val="22"/>
          <w:u w:val="single"/>
        </w:rPr>
      </w:pPr>
    </w:p>
    <w:tbl>
      <w:tblPr>
        <w:tblW w:w="0" w:type="auto"/>
        <w:tblInd w:w="-373" w:type="dxa"/>
        <w:tblLayout w:type="fixed"/>
        <w:tblLook w:val="0000" w:firstRow="0" w:lastRow="0" w:firstColumn="0" w:lastColumn="0" w:noHBand="0" w:noVBand="0"/>
      </w:tblPr>
      <w:tblGrid>
        <w:gridCol w:w="1277"/>
        <w:gridCol w:w="9040"/>
      </w:tblGrid>
      <w:tr w:rsidR="00F11107" w:rsidRPr="004612B7" w14:paraId="48941555" w14:textId="77777777">
        <w:trPr>
          <w:trHeight w:val="567"/>
        </w:trPr>
        <w:tc>
          <w:tcPr>
            <w:tcW w:w="10317" w:type="dxa"/>
            <w:gridSpan w:val="2"/>
            <w:tcBorders>
              <w:top w:val="single" w:sz="4" w:space="0" w:color="000000"/>
              <w:left w:val="single" w:sz="4" w:space="0" w:color="000000"/>
              <w:bottom w:val="single" w:sz="4" w:space="0" w:color="000000"/>
              <w:right w:val="single" w:sz="4" w:space="0" w:color="000000"/>
            </w:tcBorders>
            <w:shd w:val="clear" w:color="auto" w:fill="auto"/>
          </w:tcPr>
          <w:p w14:paraId="49F14941" w14:textId="77777777" w:rsidR="00F11107" w:rsidRPr="004612B7" w:rsidRDefault="00F11107">
            <w:pPr>
              <w:autoSpaceDE w:val="0"/>
              <w:jc w:val="center"/>
              <w:rPr>
                <w:rFonts w:ascii="Tahoma" w:hAnsi="Tahoma" w:cs="Tahoma"/>
                <w:sz w:val="22"/>
                <w:szCs w:val="22"/>
              </w:rPr>
            </w:pPr>
            <w:r w:rsidRPr="004612B7">
              <w:rPr>
                <w:rFonts w:ascii="Tahoma" w:hAnsi="Tahoma" w:cs="Tahoma"/>
                <w:b/>
                <w:sz w:val="22"/>
                <w:szCs w:val="22"/>
              </w:rPr>
              <w:t>4.4 MISURE DISPENSATIVE</w:t>
            </w:r>
          </w:p>
        </w:tc>
      </w:tr>
      <w:tr w:rsidR="00F11107" w:rsidRPr="004612B7" w14:paraId="3D8B3C57" w14:textId="77777777">
        <w:trPr>
          <w:trHeight w:val="397"/>
        </w:trPr>
        <w:tc>
          <w:tcPr>
            <w:tcW w:w="10317" w:type="dxa"/>
            <w:gridSpan w:val="2"/>
            <w:tcBorders>
              <w:top w:val="single" w:sz="4" w:space="0" w:color="000000"/>
              <w:left w:val="single" w:sz="4" w:space="0" w:color="000000"/>
              <w:bottom w:val="single" w:sz="4" w:space="0" w:color="000000"/>
              <w:right w:val="single" w:sz="4" w:space="0" w:color="000000"/>
            </w:tcBorders>
            <w:shd w:val="clear" w:color="auto" w:fill="auto"/>
          </w:tcPr>
          <w:p w14:paraId="74034C18"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L’alunno è dispensato da</w:t>
            </w:r>
          </w:p>
        </w:tc>
      </w:tr>
      <w:tr w:rsidR="00F11107" w:rsidRPr="004612B7" w14:paraId="1CD17C11" w14:textId="77777777">
        <w:trPr>
          <w:trHeight w:val="397"/>
        </w:trPr>
        <w:tc>
          <w:tcPr>
            <w:tcW w:w="1277" w:type="dxa"/>
            <w:tcBorders>
              <w:top w:val="single" w:sz="4" w:space="0" w:color="000000"/>
              <w:left w:val="single" w:sz="4" w:space="0" w:color="000000"/>
              <w:bottom w:val="single" w:sz="4" w:space="0" w:color="000000"/>
            </w:tcBorders>
            <w:shd w:val="clear" w:color="auto" w:fill="auto"/>
          </w:tcPr>
          <w:p w14:paraId="2196A6C1" w14:textId="77777777" w:rsidR="00F11107" w:rsidRPr="004612B7" w:rsidRDefault="00F11107">
            <w:pPr>
              <w:autoSpaceDE w:val="0"/>
              <w:snapToGrid w:val="0"/>
              <w:rPr>
                <w:rFonts w:ascii="Tahoma" w:hAnsi="Tahoma" w:cs="Tahoma"/>
                <w:b/>
                <w:sz w:val="22"/>
                <w:szCs w:val="22"/>
                <w:u w:val="single"/>
              </w:rPr>
            </w:pPr>
          </w:p>
        </w:tc>
        <w:tc>
          <w:tcPr>
            <w:tcW w:w="9040" w:type="dxa"/>
            <w:tcBorders>
              <w:top w:val="single" w:sz="4" w:space="0" w:color="000000"/>
              <w:left w:val="single" w:sz="4" w:space="0" w:color="000000"/>
              <w:bottom w:val="single" w:sz="4" w:space="0" w:color="000000"/>
              <w:right w:val="single" w:sz="4" w:space="0" w:color="000000"/>
            </w:tcBorders>
            <w:shd w:val="clear" w:color="auto" w:fill="auto"/>
          </w:tcPr>
          <w:p w14:paraId="2B880917"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Scrivere in corsivo</w:t>
            </w:r>
          </w:p>
        </w:tc>
      </w:tr>
      <w:tr w:rsidR="00F11107" w:rsidRPr="004612B7" w14:paraId="01D9C867" w14:textId="77777777">
        <w:trPr>
          <w:trHeight w:val="397"/>
        </w:trPr>
        <w:tc>
          <w:tcPr>
            <w:tcW w:w="1277" w:type="dxa"/>
            <w:tcBorders>
              <w:top w:val="single" w:sz="4" w:space="0" w:color="000000"/>
              <w:left w:val="single" w:sz="4" w:space="0" w:color="000000"/>
              <w:bottom w:val="single" w:sz="4" w:space="0" w:color="000000"/>
            </w:tcBorders>
            <w:shd w:val="clear" w:color="auto" w:fill="auto"/>
          </w:tcPr>
          <w:p w14:paraId="2B91614F" w14:textId="77777777" w:rsidR="00F11107" w:rsidRPr="004612B7" w:rsidRDefault="00F11107">
            <w:pPr>
              <w:autoSpaceDE w:val="0"/>
              <w:snapToGrid w:val="0"/>
              <w:rPr>
                <w:rFonts w:ascii="Tahoma" w:hAnsi="Tahoma" w:cs="Tahoma"/>
                <w:b/>
                <w:sz w:val="22"/>
                <w:szCs w:val="22"/>
                <w:u w:val="single"/>
              </w:rPr>
            </w:pPr>
          </w:p>
        </w:tc>
        <w:tc>
          <w:tcPr>
            <w:tcW w:w="9040" w:type="dxa"/>
            <w:tcBorders>
              <w:top w:val="single" w:sz="4" w:space="0" w:color="000000"/>
              <w:left w:val="single" w:sz="4" w:space="0" w:color="000000"/>
              <w:bottom w:val="single" w:sz="4" w:space="0" w:color="000000"/>
              <w:right w:val="single" w:sz="4" w:space="0" w:color="000000"/>
            </w:tcBorders>
            <w:shd w:val="clear" w:color="auto" w:fill="auto"/>
          </w:tcPr>
          <w:p w14:paraId="034ED1F8"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Prendere appunti</w:t>
            </w:r>
          </w:p>
        </w:tc>
      </w:tr>
      <w:tr w:rsidR="00F11107" w:rsidRPr="004612B7" w14:paraId="77D374DC" w14:textId="77777777">
        <w:trPr>
          <w:trHeight w:val="397"/>
        </w:trPr>
        <w:tc>
          <w:tcPr>
            <w:tcW w:w="1277" w:type="dxa"/>
            <w:tcBorders>
              <w:top w:val="single" w:sz="4" w:space="0" w:color="000000"/>
              <w:left w:val="single" w:sz="4" w:space="0" w:color="000000"/>
              <w:bottom w:val="single" w:sz="4" w:space="0" w:color="000000"/>
            </w:tcBorders>
            <w:shd w:val="clear" w:color="auto" w:fill="auto"/>
          </w:tcPr>
          <w:p w14:paraId="1AE9B877" w14:textId="77777777" w:rsidR="00F11107" w:rsidRPr="004612B7" w:rsidRDefault="00F11107">
            <w:pPr>
              <w:autoSpaceDE w:val="0"/>
              <w:snapToGrid w:val="0"/>
              <w:rPr>
                <w:rFonts w:ascii="Tahoma" w:hAnsi="Tahoma" w:cs="Tahoma"/>
                <w:b/>
                <w:sz w:val="22"/>
                <w:szCs w:val="22"/>
                <w:u w:val="single"/>
              </w:rPr>
            </w:pPr>
          </w:p>
        </w:tc>
        <w:tc>
          <w:tcPr>
            <w:tcW w:w="9040" w:type="dxa"/>
            <w:tcBorders>
              <w:top w:val="single" w:sz="4" w:space="0" w:color="000000"/>
              <w:left w:val="single" w:sz="4" w:space="0" w:color="000000"/>
              <w:bottom w:val="single" w:sz="4" w:space="0" w:color="000000"/>
              <w:right w:val="single" w:sz="4" w:space="0" w:color="000000"/>
            </w:tcBorders>
            <w:shd w:val="clear" w:color="auto" w:fill="auto"/>
          </w:tcPr>
          <w:p w14:paraId="13567BAE"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Copiare dalla lavagna</w:t>
            </w:r>
          </w:p>
        </w:tc>
      </w:tr>
      <w:tr w:rsidR="00F11107" w:rsidRPr="004612B7" w14:paraId="7D0B75AD" w14:textId="77777777">
        <w:trPr>
          <w:trHeight w:val="397"/>
        </w:trPr>
        <w:tc>
          <w:tcPr>
            <w:tcW w:w="1277" w:type="dxa"/>
            <w:tcBorders>
              <w:top w:val="single" w:sz="4" w:space="0" w:color="000000"/>
              <w:left w:val="single" w:sz="4" w:space="0" w:color="000000"/>
              <w:bottom w:val="single" w:sz="4" w:space="0" w:color="000000"/>
            </w:tcBorders>
            <w:shd w:val="clear" w:color="auto" w:fill="auto"/>
          </w:tcPr>
          <w:p w14:paraId="06371409" w14:textId="77777777" w:rsidR="00F11107" w:rsidRPr="004612B7" w:rsidRDefault="00F11107">
            <w:pPr>
              <w:autoSpaceDE w:val="0"/>
              <w:snapToGrid w:val="0"/>
              <w:rPr>
                <w:rFonts w:ascii="Tahoma" w:hAnsi="Tahoma" w:cs="Tahoma"/>
                <w:b/>
                <w:sz w:val="22"/>
                <w:szCs w:val="22"/>
                <w:u w:val="single"/>
              </w:rPr>
            </w:pPr>
          </w:p>
        </w:tc>
        <w:tc>
          <w:tcPr>
            <w:tcW w:w="9040" w:type="dxa"/>
            <w:tcBorders>
              <w:top w:val="single" w:sz="4" w:space="0" w:color="000000"/>
              <w:left w:val="single" w:sz="4" w:space="0" w:color="000000"/>
              <w:bottom w:val="single" w:sz="4" w:space="0" w:color="000000"/>
              <w:right w:val="single" w:sz="4" w:space="0" w:color="000000"/>
            </w:tcBorders>
            <w:shd w:val="clear" w:color="auto" w:fill="auto"/>
          </w:tcPr>
          <w:p w14:paraId="0A085758"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Dettatura di testi</w:t>
            </w:r>
          </w:p>
        </w:tc>
      </w:tr>
      <w:tr w:rsidR="00F11107" w:rsidRPr="004612B7" w14:paraId="5047FBF9" w14:textId="77777777">
        <w:trPr>
          <w:trHeight w:val="397"/>
        </w:trPr>
        <w:tc>
          <w:tcPr>
            <w:tcW w:w="1277" w:type="dxa"/>
            <w:tcBorders>
              <w:top w:val="single" w:sz="4" w:space="0" w:color="000000"/>
              <w:left w:val="single" w:sz="4" w:space="0" w:color="000000"/>
              <w:bottom w:val="single" w:sz="4" w:space="0" w:color="000000"/>
            </w:tcBorders>
            <w:shd w:val="clear" w:color="auto" w:fill="auto"/>
          </w:tcPr>
          <w:p w14:paraId="3BAE5C38" w14:textId="77777777" w:rsidR="00F11107" w:rsidRPr="004612B7" w:rsidRDefault="00F11107">
            <w:pPr>
              <w:autoSpaceDE w:val="0"/>
              <w:snapToGrid w:val="0"/>
              <w:rPr>
                <w:rFonts w:ascii="Tahoma" w:hAnsi="Tahoma" w:cs="Tahoma"/>
                <w:b/>
                <w:sz w:val="22"/>
                <w:szCs w:val="22"/>
                <w:u w:val="single"/>
              </w:rPr>
            </w:pPr>
          </w:p>
        </w:tc>
        <w:tc>
          <w:tcPr>
            <w:tcW w:w="9040" w:type="dxa"/>
            <w:tcBorders>
              <w:top w:val="single" w:sz="4" w:space="0" w:color="000000"/>
              <w:left w:val="single" w:sz="4" w:space="0" w:color="000000"/>
              <w:bottom w:val="single" w:sz="4" w:space="0" w:color="000000"/>
              <w:right w:val="single" w:sz="4" w:space="0" w:color="000000"/>
            </w:tcBorders>
            <w:shd w:val="clear" w:color="auto" w:fill="auto"/>
          </w:tcPr>
          <w:p w14:paraId="2B149940"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Uso di vocabolari cartacei</w:t>
            </w:r>
          </w:p>
        </w:tc>
      </w:tr>
      <w:tr w:rsidR="00F11107" w:rsidRPr="004612B7" w14:paraId="080E06D4" w14:textId="77777777">
        <w:trPr>
          <w:trHeight w:val="397"/>
        </w:trPr>
        <w:tc>
          <w:tcPr>
            <w:tcW w:w="1277" w:type="dxa"/>
            <w:tcBorders>
              <w:top w:val="single" w:sz="4" w:space="0" w:color="000000"/>
              <w:left w:val="single" w:sz="4" w:space="0" w:color="000000"/>
              <w:bottom w:val="single" w:sz="4" w:space="0" w:color="000000"/>
            </w:tcBorders>
            <w:shd w:val="clear" w:color="auto" w:fill="auto"/>
          </w:tcPr>
          <w:p w14:paraId="749A637C" w14:textId="77777777" w:rsidR="00F11107" w:rsidRPr="004612B7" w:rsidRDefault="00F11107">
            <w:pPr>
              <w:autoSpaceDE w:val="0"/>
              <w:snapToGrid w:val="0"/>
              <w:rPr>
                <w:rFonts w:ascii="Tahoma" w:hAnsi="Tahoma" w:cs="Tahoma"/>
                <w:b/>
                <w:sz w:val="22"/>
                <w:szCs w:val="22"/>
                <w:u w:val="single"/>
              </w:rPr>
            </w:pPr>
          </w:p>
        </w:tc>
        <w:tc>
          <w:tcPr>
            <w:tcW w:w="9040" w:type="dxa"/>
            <w:tcBorders>
              <w:top w:val="single" w:sz="4" w:space="0" w:color="000000"/>
              <w:left w:val="single" w:sz="4" w:space="0" w:color="000000"/>
              <w:bottom w:val="single" w:sz="4" w:space="0" w:color="000000"/>
              <w:right w:val="single" w:sz="4" w:space="0" w:color="000000"/>
            </w:tcBorders>
            <w:shd w:val="clear" w:color="auto" w:fill="auto"/>
          </w:tcPr>
          <w:p w14:paraId="61E778B1"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 xml:space="preserve">Costruzione di cartine geografiche e storiche mute </w:t>
            </w:r>
          </w:p>
        </w:tc>
      </w:tr>
      <w:tr w:rsidR="00F11107" w:rsidRPr="004612B7" w14:paraId="24689C0C" w14:textId="77777777">
        <w:trPr>
          <w:trHeight w:val="397"/>
        </w:trPr>
        <w:tc>
          <w:tcPr>
            <w:tcW w:w="1277" w:type="dxa"/>
            <w:tcBorders>
              <w:top w:val="single" w:sz="4" w:space="0" w:color="000000"/>
              <w:left w:val="single" w:sz="4" w:space="0" w:color="000000"/>
              <w:bottom w:val="single" w:sz="4" w:space="0" w:color="000000"/>
            </w:tcBorders>
            <w:shd w:val="clear" w:color="auto" w:fill="auto"/>
          </w:tcPr>
          <w:p w14:paraId="1D28B568" w14:textId="77777777" w:rsidR="00F11107" w:rsidRPr="004612B7" w:rsidRDefault="00F11107">
            <w:pPr>
              <w:autoSpaceDE w:val="0"/>
              <w:snapToGrid w:val="0"/>
              <w:rPr>
                <w:rFonts w:ascii="Tahoma" w:hAnsi="Tahoma" w:cs="Tahoma"/>
                <w:b/>
                <w:sz w:val="22"/>
                <w:szCs w:val="22"/>
                <w:u w:val="single"/>
              </w:rPr>
            </w:pPr>
          </w:p>
        </w:tc>
        <w:tc>
          <w:tcPr>
            <w:tcW w:w="9040" w:type="dxa"/>
            <w:tcBorders>
              <w:top w:val="single" w:sz="4" w:space="0" w:color="000000"/>
              <w:left w:val="single" w:sz="4" w:space="0" w:color="000000"/>
              <w:bottom w:val="single" w:sz="4" w:space="0" w:color="000000"/>
              <w:right w:val="single" w:sz="4" w:space="0" w:color="000000"/>
            </w:tcBorders>
            <w:shd w:val="clear" w:color="auto" w:fill="auto"/>
          </w:tcPr>
          <w:p w14:paraId="3DC407B6"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Assegnazione dello stesso carico di compiti a casa dei compagni</w:t>
            </w:r>
          </w:p>
        </w:tc>
      </w:tr>
      <w:tr w:rsidR="00F11107" w:rsidRPr="004612B7" w14:paraId="2564A209" w14:textId="77777777">
        <w:trPr>
          <w:trHeight w:val="397"/>
        </w:trPr>
        <w:tc>
          <w:tcPr>
            <w:tcW w:w="1277" w:type="dxa"/>
            <w:tcBorders>
              <w:top w:val="single" w:sz="4" w:space="0" w:color="000000"/>
              <w:left w:val="single" w:sz="4" w:space="0" w:color="000000"/>
              <w:bottom w:val="single" w:sz="4" w:space="0" w:color="000000"/>
            </w:tcBorders>
            <w:shd w:val="clear" w:color="auto" w:fill="auto"/>
          </w:tcPr>
          <w:p w14:paraId="5C374469" w14:textId="77777777" w:rsidR="00F11107" w:rsidRPr="004612B7" w:rsidRDefault="00F11107">
            <w:pPr>
              <w:autoSpaceDE w:val="0"/>
              <w:snapToGrid w:val="0"/>
              <w:rPr>
                <w:rFonts w:ascii="Tahoma" w:hAnsi="Tahoma" w:cs="Tahoma"/>
                <w:b/>
                <w:sz w:val="22"/>
                <w:szCs w:val="22"/>
                <w:u w:val="single"/>
              </w:rPr>
            </w:pPr>
          </w:p>
        </w:tc>
        <w:tc>
          <w:tcPr>
            <w:tcW w:w="9040" w:type="dxa"/>
            <w:tcBorders>
              <w:top w:val="single" w:sz="4" w:space="0" w:color="000000"/>
              <w:left w:val="single" w:sz="4" w:space="0" w:color="000000"/>
              <w:bottom w:val="single" w:sz="4" w:space="0" w:color="000000"/>
              <w:right w:val="single" w:sz="4" w:space="0" w:color="000000"/>
            </w:tcBorders>
            <w:shd w:val="clear" w:color="auto" w:fill="auto"/>
          </w:tcPr>
          <w:p w14:paraId="4F4857FF"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Studio mnemonico di formule, tabelle, definizioni, regole, testi poetici</w:t>
            </w:r>
          </w:p>
        </w:tc>
      </w:tr>
      <w:tr w:rsidR="00F11107" w:rsidRPr="004612B7" w14:paraId="251A6B70" w14:textId="77777777">
        <w:trPr>
          <w:trHeight w:val="397"/>
        </w:trPr>
        <w:tc>
          <w:tcPr>
            <w:tcW w:w="1277" w:type="dxa"/>
            <w:tcBorders>
              <w:top w:val="single" w:sz="4" w:space="0" w:color="000000"/>
              <w:left w:val="single" w:sz="4" w:space="0" w:color="000000"/>
              <w:bottom w:val="single" w:sz="4" w:space="0" w:color="000000"/>
            </w:tcBorders>
            <w:shd w:val="clear" w:color="auto" w:fill="auto"/>
          </w:tcPr>
          <w:p w14:paraId="20A9094A" w14:textId="77777777" w:rsidR="00F11107" w:rsidRPr="004612B7" w:rsidRDefault="00F11107">
            <w:pPr>
              <w:autoSpaceDE w:val="0"/>
              <w:snapToGrid w:val="0"/>
              <w:rPr>
                <w:rFonts w:ascii="Tahoma" w:hAnsi="Tahoma" w:cs="Tahoma"/>
                <w:b/>
                <w:sz w:val="22"/>
                <w:szCs w:val="22"/>
                <w:u w:val="single"/>
              </w:rPr>
            </w:pPr>
          </w:p>
        </w:tc>
        <w:tc>
          <w:tcPr>
            <w:tcW w:w="9040" w:type="dxa"/>
            <w:tcBorders>
              <w:top w:val="single" w:sz="4" w:space="0" w:color="000000"/>
              <w:left w:val="single" w:sz="4" w:space="0" w:color="000000"/>
              <w:bottom w:val="single" w:sz="4" w:space="0" w:color="000000"/>
              <w:right w:val="single" w:sz="4" w:space="0" w:color="000000"/>
            </w:tcBorders>
            <w:shd w:val="clear" w:color="auto" w:fill="auto"/>
          </w:tcPr>
          <w:p w14:paraId="0FD62371"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Svolgere contemporaneamente 2 prestazioni (ad es. copiare e ascoltare la lezione)</w:t>
            </w:r>
          </w:p>
        </w:tc>
      </w:tr>
      <w:tr w:rsidR="00F11107" w:rsidRPr="004612B7" w14:paraId="1BBB249E" w14:textId="77777777">
        <w:trPr>
          <w:trHeight w:val="397"/>
        </w:trPr>
        <w:tc>
          <w:tcPr>
            <w:tcW w:w="1277" w:type="dxa"/>
            <w:tcBorders>
              <w:top w:val="single" w:sz="4" w:space="0" w:color="000000"/>
              <w:left w:val="single" w:sz="4" w:space="0" w:color="000000"/>
              <w:bottom w:val="single" w:sz="4" w:space="0" w:color="000000"/>
            </w:tcBorders>
            <w:shd w:val="clear" w:color="auto" w:fill="auto"/>
          </w:tcPr>
          <w:p w14:paraId="019862CF" w14:textId="77777777" w:rsidR="00F11107" w:rsidRPr="004612B7" w:rsidRDefault="00F11107">
            <w:pPr>
              <w:autoSpaceDE w:val="0"/>
              <w:snapToGrid w:val="0"/>
              <w:rPr>
                <w:rFonts w:ascii="Tahoma" w:hAnsi="Tahoma" w:cs="Tahoma"/>
                <w:b/>
                <w:sz w:val="22"/>
                <w:szCs w:val="22"/>
                <w:u w:val="single"/>
              </w:rPr>
            </w:pPr>
          </w:p>
        </w:tc>
        <w:tc>
          <w:tcPr>
            <w:tcW w:w="9040" w:type="dxa"/>
            <w:tcBorders>
              <w:top w:val="single" w:sz="4" w:space="0" w:color="000000"/>
              <w:left w:val="single" w:sz="4" w:space="0" w:color="000000"/>
              <w:bottom w:val="single" w:sz="4" w:space="0" w:color="000000"/>
              <w:right w:val="single" w:sz="4" w:space="0" w:color="000000"/>
            </w:tcBorders>
            <w:shd w:val="clear" w:color="auto" w:fill="auto"/>
          </w:tcPr>
          <w:p w14:paraId="4E135EBD"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 xml:space="preserve">Esonero dall’insegnamento della L2   (come da </w:t>
            </w:r>
            <w:proofErr w:type="spellStart"/>
            <w:r w:rsidRPr="004612B7">
              <w:rPr>
                <w:rFonts w:ascii="Tahoma" w:hAnsi="Tahoma" w:cs="Tahoma"/>
                <w:sz w:val="22"/>
                <w:szCs w:val="22"/>
              </w:rPr>
              <w:t>D.Lgs</w:t>
            </w:r>
            <w:proofErr w:type="spellEnd"/>
            <w:r w:rsidRPr="004612B7">
              <w:rPr>
                <w:rFonts w:ascii="Tahoma" w:hAnsi="Tahoma" w:cs="Tahoma"/>
                <w:sz w:val="22"/>
                <w:szCs w:val="22"/>
              </w:rPr>
              <w:t xml:space="preserve"> 62/2017 art. 11 c. 13)</w:t>
            </w:r>
          </w:p>
          <w:p w14:paraId="582653B3" w14:textId="77777777" w:rsidR="00F11107" w:rsidRPr="004612B7" w:rsidRDefault="00F11107">
            <w:pPr>
              <w:autoSpaceDE w:val="0"/>
              <w:rPr>
                <w:rFonts w:ascii="Tahoma" w:hAnsi="Tahoma" w:cs="Tahoma"/>
                <w:sz w:val="22"/>
                <w:szCs w:val="22"/>
              </w:rPr>
            </w:pPr>
          </w:p>
          <w:p w14:paraId="5165D391" w14:textId="5C116077" w:rsidR="00F11107" w:rsidRPr="004612B7" w:rsidRDefault="00F11107">
            <w:pPr>
              <w:autoSpaceDE w:val="0"/>
              <w:rPr>
                <w:rFonts w:ascii="Tahoma" w:hAnsi="Tahoma" w:cs="Tahoma"/>
                <w:sz w:val="22"/>
                <w:szCs w:val="22"/>
              </w:rPr>
            </w:pPr>
            <w:r w:rsidRPr="004612B7">
              <w:rPr>
                <w:rFonts w:ascii="Tahoma" w:eastAsia="Calibri" w:hAnsi="Tahoma" w:cs="Tahoma"/>
                <w:sz w:val="22"/>
                <w:szCs w:val="22"/>
              </w:rPr>
              <w:t xml:space="preserve">       </w:t>
            </w:r>
            <w:r w:rsidRPr="004612B7">
              <w:rPr>
                <w:rFonts w:ascii="Tahoma" w:hAnsi="Tahoma" w:cs="Tahoma"/>
                <w:sz w:val="22"/>
                <w:szCs w:val="22"/>
              </w:rPr>
              <w:t xml:space="preserve">inglese               </w:t>
            </w:r>
            <w:r w:rsidR="007C170A" w:rsidRPr="004612B7">
              <w:rPr>
                <w:rFonts w:ascii="Tahoma" w:hAnsi="Tahoma" w:cs="Tahoma"/>
                <w:noProof/>
                <w:sz w:val="22"/>
                <w:szCs w:val="22"/>
              </w:rPr>
              <mc:AlternateContent>
                <mc:Choice Requires="wps">
                  <w:drawing>
                    <wp:anchor distT="0" distB="0" distL="114300" distR="114300" simplePos="0" relativeHeight="251649024" behindDoc="0" locked="0" layoutInCell="1" allowOverlap="1" wp14:anchorId="41F910BE" wp14:editId="0559AB68">
                      <wp:simplePos x="0" y="0"/>
                      <wp:positionH relativeFrom="margin">
                        <wp:posOffset>2292350</wp:posOffset>
                      </wp:positionH>
                      <wp:positionV relativeFrom="paragraph">
                        <wp:posOffset>45720</wp:posOffset>
                      </wp:positionV>
                      <wp:extent cx="106045" cy="120015"/>
                      <wp:effectExtent l="5080" t="5715" r="12700" b="7620"/>
                      <wp:wrapNone/>
                      <wp:docPr id="4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2001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905749" id="Rectangle 29" o:spid="_x0000_s1026" style="position:absolute;margin-left:180.5pt;margin-top:3.6pt;width:8.35pt;height:9.45pt;z-index:25164902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" strokeweight=".26mm">
                      <v:stroke endcap="square"/>
                      <w10:wrap anchorx="margin"/>
                    </v:rect>
                  </w:pict>
                </mc:Fallback>
              </mc:AlternateContent>
            </w:r>
            <w:r w:rsidRPr="004612B7">
              <w:rPr>
                <w:rFonts w:ascii="Tahoma"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48000" behindDoc="0" locked="0" layoutInCell="1" allowOverlap="1" wp14:anchorId="0B040DE3" wp14:editId="52F549E5">
                      <wp:simplePos x="0" y="0"/>
                      <wp:positionH relativeFrom="margin">
                        <wp:posOffset>789940</wp:posOffset>
                      </wp:positionH>
                      <wp:positionV relativeFrom="paragraph">
                        <wp:posOffset>45720</wp:posOffset>
                      </wp:positionV>
                      <wp:extent cx="127000" cy="120015"/>
                      <wp:effectExtent l="7620" t="5715" r="8255" b="7620"/>
                      <wp:wrapNone/>
                      <wp:docPr id="4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001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FFDB732" id="Rectangle 28" o:spid="_x0000_s1026" style="position:absolute;margin-left:62.2pt;margin-top:3.6pt;width:10pt;height:9.45pt;z-index:25164800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" strokeweight=".26mm">
                      <v:stroke endcap="square"/>
                      <w10:wrap anchorx="margin"/>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francese</w:t>
            </w:r>
          </w:p>
          <w:p w14:paraId="4A723DD6" w14:textId="77777777" w:rsidR="00F11107" w:rsidRPr="004612B7" w:rsidRDefault="00F11107">
            <w:pPr>
              <w:autoSpaceDE w:val="0"/>
              <w:rPr>
                <w:rFonts w:ascii="Tahoma" w:hAnsi="Tahoma" w:cs="Tahoma"/>
                <w:sz w:val="22"/>
                <w:szCs w:val="22"/>
              </w:rPr>
            </w:pPr>
          </w:p>
        </w:tc>
      </w:tr>
      <w:tr w:rsidR="00610EB0" w:rsidRPr="004612B7" w14:paraId="3D8315FA" w14:textId="77777777">
        <w:trPr>
          <w:trHeight w:val="397"/>
        </w:trPr>
        <w:tc>
          <w:tcPr>
            <w:tcW w:w="1277" w:type="dxa"/>
            <w:tcBorders>
              <w:top w:val="single" w:sz="4" w:space="0" w:color="000000"/>
              <w:left w:val="single" w:sz="4" w:space="0" w:color="000000"/>
              <w:bottom w:val="single" w:sz="4" w:space="0" w:color="000000"/>
            </w:tcBorders>
            <w:shd w:val="clear" w:color="auto" w:fill="auto"/>
          </w:tcPr>
          <w:p w14:paraId="75788E1F" w14:textId="77777777" w:rsidR="00610EB0" w:rsidRPr="004612B7" w:rsidRDefault="00610EB0">
            <w:pPr>
              <w:autoSpaceDE w:val="0"/>
              <w:snapToGrid w:val="0"/>
              <w:rPr>
                <w:rFonts w:ascii="Tahoma" w:hAnsi="Tahoma" w:cs="Tahoma"/>
                <w:b/>
                <w:sz w:val="22"/>
                <w:szCs w:val="22"/>
                <w:u w:val="single"/>
              </w:rPr>
            </w:pPr>
          </w:p>
        </w:tc>
        <w:tc>
          <w:tcPr>
            <w:tcW w:w="9040" w:type="dxa"/>
            <w:tcBorders>
              <w:top w:val="single" w:sz="4" w:space="0" w:color="000000"/>
              <w:left w:val="single" w:sz="4" w:space="0" w:color="000000"/>
              <w:bottom w:val="single" w:sz="4" w:space="0" w:color="000000"/>
              <w:right w:val="single" w:sz="4" w:space="0" w:color="000000"/>
            </w:tcBorders>
            <w:shd w:val="clear" w:color="auto" w:fill="auto"/>
          </w:tcPr>
          <w:p w14:paraId="2CF13B77" w14:textId="77777777" w:rsidR="00610EB0" w:rsidRPr="004612B7" w:rsidRDefault="00610EB0">
            <w:pPr>
              <w:autoSpaceDE w:val="0"/>
              <w:rPr>
                <w:rFonts w:ascii="Tahoma" w:hAnsi="Tahoma" w:cs="Tahoma"/>
                <w:sz w:val="22"/>
                <w:szCs w:val="22"/>
              </w:rPr>
            </w:pPr>
          </w:p>
        </w:tc>
      </w:tr>
      <w:tr w:rsidR="00610EB0" w:rsidRPr="004612B7" w14:paraId="35DF0C0E" w14:textId="77777777">
        <w:trPr>
          <w:trHeight w:val="397"/>
        </w:trPr>
        <w:tc>
          <w:tcPr>
            <w:tcW w:w="1277" w:type="dxa"/>
            <w:tcBorders>
              <w:top w:val="single" w:sz="4" w:space="0" w:color="000000"/>
              <w:left w:val="single" w:sz="4" w:space="0" w:color="000000"/>
              <w:bottom w:val="single" w:sz="4" w:space="0" w:color="000000"/>
            </w:tcBorders>
            <w:shd w:val="clear" w:color="auto" w:fill="auto"/>
          </w:tcPr>
          <w:p w14:paraId="68EEF82D" w14:textId="77777777" w:rsidR="00610EB0" w:rsidRPr="004612B7" w:rsidRDefault="00610EB0">
            <w:pPr>
              <w:autoSpaceDE w:val="0"/>
              <w:snapToGrid w:val="0"/>
              <w:rPr>
                <w:rFonts w:ascii="Tahoma" w:hAnsi="Tahoma" w:cs="Tahoma"/>
                <w:b/>
                <w:sz w:val="22"/>
                <w:szCs w:val="22"/>
                <w:u w:val="single"/>
              </w:rPr>
            </w:pPr>
          </w:p>
        </w:tc>
        <w:tc>
          <w:tcPr>
            <w:tcW w:w="9040" w:type="dxa"/>
            <w:tcBorders>
              <w:top w:val="single" w:sz="4" w:space="0" w:color="000000"/>
              <w:left w:val="single" w:sz="4" w:space="0" w:color="000000"/>
              <w:bottom w:val="single" w:sz="4" w:space="0" w:color="000000"/>
              <w:right w:val="single" w:sz="4" w:space="0" w:color="000000"/>
            </w:tcBorders>
            <w:shd w:val="clear" w:color="auto" w:fill="auto"/>
          </w:tcPr>
          <w:p w14:paraId="32B3C6D1" w14:textId="77777777" w:rsidR="00610EB0" w:rsidRPr="004612B7" w:rsidRDefault="00610EB0">
            <w:pPr>
              <w:autoSpaceDE w:val="0"/>
              <w:rPr>
                <w:rFonts w:ascii="Tahoma" w:hAnsi="Tahoma" w:cs="Tahoma"/>
                <w:sz w:val="22"/>
                <w:szCs w:val="22"/>
              </w:rPr>
            </w:pPr>
          </w:p>
        </w:tc>
      </w:tr>
    </w:tbl>
    <w:p w14:paraId="48DE3D8B" w14:textId="77777777" w:rsidR="00F11107" w:rsidRDefault="00F11107">
      <w:pPr>
        <w:autoSpaceDE w:val="0"/>
        <w:rPr>
          <w:rFonts w:ascii="Tahoma" w:hAnsi="Tahoma" w:cs="Tahoma"/>
          <w:b/>
          <w:sz w:val="22"/>
          <w:szCs w:val="22"/>
          <w:u w:val="single"/>
        </w:rPr>
      </w:pPr>
    </w:p>
    <w:p w14:paraId="10EBC9C7" w14:textId="77777777" w:rsidR="00610EB0" w:rsidRDefault="00610EB0">
      <w:pPr>
        <w:autoSpaceDE w:val="0"/>
        <w:rPr>
          <w:rFonts w:ascii="Tahoma" w:hAnsi="Tahoma" w:cs="Tahoma"/>
          <w:b/>
          <w:sz w:val="22"/>
          <w:szCs w:val="22"/>
          <w:u w:val="single"/>
        </w:rPr>
      </w:pPr>
    </w:p>
    <w:p w14:paraId="40A88753" w14:textId="77777777" w:rsidR="00610EB0" w:rsidRDefault="00610EB0">
      <w:pPr>
        <w:autoSpaceDE w:val="0"/>
        <w:rPr>
          <w:rFonts w:ascii="Tahoma" w:hAnsi="Tahoma" w:cs="Tahoma"/>
          <w:b/>
          <w:sz w:val="22"/>
          <w:szCs w:val="22"/>
          <w:u w:val="single"/>
        </w:rPr>
      </w:pPr>
    </w:p>
    <w:p w14:paraId="1C5C3F31" w14:textId="77777777" w:rsidR="00610EB0" w:rsidRDefault="00610EB0">
      <w:pPr>
        <w:autoSpaceDE w:val="0"/>
        <w:rPr>
          <w:rFonts w:ascii="Tahoma" w:hAnsi="Tahoma" w:cs="Tahoma"/>
          <w:b/>
          <w:sz w:val="22"/>
          <w:szCs w:val="22"/>
          <w:u w:val="single"/>
        </w:rPr>
      </w:pPr>
    </w:p>
    <w:p w14:paraId="19F0EB95" w14:textId="77777777" w:rsidR="00610EB0" w:rsidRDefault="00610EB0">
      <w:pPr>
        <w:autoSpaceDE w:val="0"/>
        <w:rPr>
          <w:rFonts w:ascii="Tahoma" w:hAnsi="Tahoma" w:cs="Tahoma"/>
          <w:b/>
          <w:sz w:val="22"/>
          <w:szCs w:val="22"/>
          <w:u w:val="single"/>
        </w:rPr>
      </w:pPr>
    </w:p>
    <w:p w14:paraId="4A8A701F" w14:textId="77777777" w:rsidR="00610EB0" w:rsidRPr="004612B7" w:rsidRDefault="00610EB0">
      <w:pPr>
        <w:autoSpaceDE w:val="0"/>
        <w:rPr>
          <w:rFonts w:ascii="Tahoma" w:hAnsi="Tahoma" w:cs="Tahoma"/>
          <w:b/>
          <w:sz w:val="22"/>
          <w:szCs w:val="22"/>
          <w:u w:val="single"/>
        </w:rPr>
      </w:pPr>
    </w:p>
    <w:tbl>
      <w:tblPr>
        <w:tblW w:w="10317" w:type="dxa"/>
        <w:tblInd w:w="-373" w:type="dxa"/>
        <w:tblLayout w:type="fixed"/>
        <w:tblLook w:val="0000" w:firstRow="0" w:lastRow="0" w:firstColumn="0" w:lastColumn="0" w:noHBand="0" w:noVBand="0"/>
      </w:tblPr>
      <w:tblGrid>
        <w:gridCol w:w="2041"/>
        <w:gridCol w:w="8276"/>
      </w:tblGrid>
      <w:tr w:rsidR="00F11107" w:rsidRPr="004612B7" w14:paraId="63A71E61" w14:textId="77777777" w:rsidTr="00610EB0">
        <w:trPr>
          <w:trHeight w:val="567"/>
        </w:trPr>
        <w:tc>
          <w:tcPr>
            <w:tcW w:w="10317" w:type="dxa"/>
            <w:gridSpan w:val="2"/>
            <w:tcBorders>
              <w:top w:val="single" w:sz="4" w:space="0" w:color="000000"/>
              <w:left w:val="single" w:sz="4" w:space="0" w:color="000000"/>
              <w:bottom w:val="single" w:sz="4" w:space="0" w:color="000000"/>
              <w:right w:val="single" w:sz="4" w:space="0" w:color="000000"/>
            </w:tcBorders>
            <w:shd w:val="clear" w:color="auto" w:fill="auto"/>
          </w:tcPr>
          <w:p w14:paraId="3BFC298E" w14:textId="77777777" w:rsidR="00F11107" w:rsidRPr="004612B7" w:rsidRDefault="00F11107">
            <w:pPr>
              <w:autoSpaceDE w:val="0"/>
              <w:jc w:val="center"/>
              <w:rPr>
                <w:rFonts w:ascii="Tahoma" w:eastAsia="Calibri" w:hAnsi="Tahoma" w:cs="Tahoma"/>
                <w:b/>
                <w:sz w:val="22"/>
                <w:szCs w:val="22"/>
              </w:rPr>
            </w:pPr>
            <w:r w:rsidRPr="004612B7">
              <w:rPr>
                <w:rFonts w:ascii="Tahoma" w:hAnsi="Tahoma" w:cs="Tahoma"/>
                <w:b/>
                <w:sz w:val="22"/>
                <w:szCs w:val="22"/>
              </w:rPr>
              <w:t>4.5 SCHEDA DI RILEVAZIONE DEI PUNTI DI FORZA</w:t>
            </w:r>
          </w:p>
          <w:p w14:paraId="53D313B0" w14:textId="77777777" w:rsidR="00F11107" w:rsidRPr="004612B7" w:rsidRDefault="00F11107">
            <w:pPr>
              <w:autoSpaceDE w:val="0"/>
              <w:jc w:val="center"/>
              <w:rPr>
                <w:rFonts w:ascii="Tahoma" w:hAnsi="Tahoma" w:cs="Tahoma"/>
                <w:sz w:val="22"/>
                <w:szCs w:val="22"/>
              </w:rPr>
            </w:pPr>
            <w:r w:rsidRPr="004612B7">
              <w:rPr>
                <w:rFonts w:ascii="Tahoma" w:eastAsia="Calibri" w:hAnsi="Tahoma" w:cs="Tahoma"/>
                <w:b/>
                <w:sz w:val="22"/>
                <w:szCs w:val="22"/>
              </w:rPr>
              <w:t xml:space="preserve"> </w:t>
            </w:r>
            <w:r w:rsidRPr="004612B7">
              <w:rPr>
                <w:rFonts w:ascii="Tahoma" w:hAnsi="Tahoma" w:cs="Tahoma"/>
                <w:b/>
                <w:sz w:val="22"/>
                <w:szCs w:val="22"/>
              </w:rPr>
              <w:t>(da compilare a cura dei docenti)</w:t>
            </w:r>
          </w:p>
        </w:tc>
      </w:tr>
      <w:tr w:rsidR="00F11107" w:rsidRPr="004612B7" w14:paraId="05EBF79F" w14:textId="77777777" w:rsidTr="00610EB0">
        <w:trPr>
          <w:trHeight w:val="397"/>
        </w:trPr>
        <w:tc>
          <w:tcPr>
            <w:tcW w:w="10317" w:type="dxa"/>
            <w:gridSpan w:val="2"/>
            <w:tcBorders>
              <w:top w:val="single" w:sz="4" w:space="0" w:color="000000"/>
              <w:left w:val="single" w:sz="4" w:space="0" w:color="000000"/>
              <w:bottom w:val="single" w:sz="4" w:space="0" w:color="000000"/>
              <w:right w:val="single" w:sz="4" w:space="0" w:color="000000"/>
            </w:tcBorders>
            <w:shd w:val="clear" w:color="auto" w:fill="auto"/>
          </w:tcPr>
          <w:p w14:paraId="1D45481B"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Le informazioni che seguono hanno quale obiettivo la rilevazione dei punti di forza relativi all’alunno/a, al gruppo classe e al team degli insegnanti, delle condizioni che facilitano la partecipazione dell’alunno al processo di apprendimento/insegnamento</w:t>
            </w:r>
          </w:p>
        </w:tc>
      </w:tr>
      <w:tr w:rsidR="00F11107" w:rsidRPr="004612B7" w14:paraId="42F724DA" w14:textId="77777777" w:rsidTr="00610EB0">
        <w:trPr>
          <w:trHeight w:val="397"/>
        </w:trPr>
        <w:tc>
          <w:tcPr>
            <w:tcW w:w="2041" w:type="dxa"/>
            <w:tcBorders>
              <w:top w:val="single" w:sz="4" w:space="0" w:color="000000"/>
              <w:left w:val="single" w:sz="4" w:space="0" w:color="000000"/>
              <w:bottom w:val="single" w:sz="4" w:space="0" w:color="000000"/>
            </w:tcBorders>
            <w:shd w:val="clear" w:color="auto" w:fill="auto"/>
          </w:tcPr>
          <w:p w14:paraId="48875100" w14:textId="77777777" w:rsidR="00F11107" w:rsidRPr="004612B7" w:rsidRDefault="00F11107">
            <w:pPr>
              <w:autoSpaceDE w:val="0"/>
              <w:snapToGrid w:val="0"/>
              <w:rPr>
                <w:rFonts w:ascii="Tahoma" w:hAnsi="Tahoma" w:cs="Tahoma"/>
                <w:b/>
                <w:sz w:val="22"/>
                <w:szCs w:val="22"/>
              </w:rPr>
            </w:pPr>
          </w:p>
          <w:p w14:paraId="0A3B365C" w14:textId="77777777" w:rsidR="00F11107" w:rsidRPr="004612B7" w:rsidRDefault="00F11107">
            <w:pPr>
              <w:autoSpaceDE w:val="0"/>
              <w:rPr>
                <w:rFonts w:ascii="Tahoma" w:hAnsi="Tahoma" w:cs="Tahoma"/>
                <w:b/>
                <w:sz w:val="22"/>
                <w:szCs w:val="22"/>
              </w:rPr>
            </w:pPr>
          </w:p>
          <w:p w14:paraId="1CA1143B" w14:textId="77777777" w:rsidR="00F11107" w:rsidRPr="004612B7" w:rsidRDefault="00F11107">
            <w:pPr>
              <w:autoSpaceDE w:val="0"/>
              <w:rPr>
                <w:rFonts w:ascii="Tahoma" w:hAnsi="Tahoma" w:cs="Tahoma"/>
                <w:sz w:val="22"/>
                <w:szCs w:val="22"/>
              </w:rPr>
            </w:pPr>
            <w:r w:rsidRPr="004612B7">
              <w:rPr>
                <w:rFonts w:ascii="Tahoma" w:hAnsi="Tahoma" w:cs="Tahoma"/>
                <w:b/>
                <w:sz w:val="22"/>
                <w:szCs w:val="22"/>
              </w:rPr>
              <w:t>PUNTI DI FORZA DELL’ALUNNO/A</w:t>
            </w:r>
          </w:p>
        </w:tc>
        <w:tc>
          <w:tcPr>
            <w:tcW w:w="8276" w:type="dxa"/>
            <w:tcBorders>
              <w:top w:val="single" w:sz="4" w:space="0" w:color="000000"/>
              <w:left w:val="single" w:sz="4" w:space="0" w:color="000000"/>
              <w:bottom w:val="single" w:sz="4" w:space="0" w:color="000000"/>
              <w:right w:val="single" w:sz="4" w:space="0" w:color="000000"/>
            </w:tcBorders>
            <w:shd w:val="clear" w:color="auto" w:fill="auto"/>
          </w:tcPr>
          <w:p w14:paraId="6A91E6BC"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Discipline e/o attività in cui riesce meglio:</w:t>
            </w:r>
          </w:p>
          <w:p w14:paraId="7A4DA930" w14:textId="77777777" w:rsidR="00F11107" w:rsidRPr="004612B7" w:rsidRDefault="00F11107">
            <w:pPr>
              <w:autoSpaceDE w:val="0"/>
              <w:rPr>
                <w:rFonts w:ascii="Tahoma" w:hAnsi="Tahoma" w:cs="Tahoma"/>
                <w:sz w:val="22"/>
                <w:szCs w:val="22"/>
              </w:rPr>
            </w:pPr>
          </w:p>
          <w:p w14:paraId="1060900D" w14:textId="77777777" w:rsidR="00F11107" w:rsidRPr="004612B7" w:rsidRDefault="00F11107">
            <w:pPr>
              <w:autoSpaceDE w:val="0"/>
              <w:rPr>
                <w:rFonts w:ascii="Tahoma" w:hAnsi="Tahoma" w:cs="Tahoma"/>
                <w:sz w:val="22"/>
                <w:szCs w:val="22"/>
              </w:rPr>
            </w:pPr>
          </w:p>
          <w:p w14:paraId="6382EEB4" w14:textId="77777777" w:rsidR="00F11107" w:rsidRPr="004612B7" w:rsidRDefault="00F11107">
            <w:pPr>
              <w:autoSpaceDE w:val="0"/>
              <w:rPr>
                <w:rFonts w:ascii="Tahoma" w:hAnsi="Tahoma" w:cs="Tahoma"/>
                <w:sz w:val="22"/>
                <w:szCs w:val="22"/>
              </w:rPr>
            </w:pPr>
          </w:p>
          <w:p w14:paraId="310C6122" w14:textId="77777777" w:rsidR="00F11107" w:rsidRPr="004612B7" w:rsidRDefault="00F11107">
            <w:pPr>
              <w:autoSpaceDE w:val="0"/>
              <w:rPr>
                <w:rFonts w:ascii="Tahoma" w:hAnsi="Tahoma" w:cs="Tahoma"/>
                <w:sz w:val="22"/>
                <w:szCs w:val="22"/>
              </w:rPr>
            </w:pPr>
          </w:p>
        </w:tc>
      </w:tr>
      <w:tr w:rsidR="00F11107" w:rsidRPr="004612B7" w14:paraId="5045EA24" w14:textId="77777777" w:rsidTr="00610EB0">
        <w:trPr>
          <w:trHeight w:val="397"/>
        </w:trPr>
        <w:tc>
          <w:tcPr>
            <w:tcW w:w="2041" w:type="dxa"/>
            <w:tcBorders>
              <w:top w:val="single" w:sz="4" w:space="0" w:color="000000"/>
              <w:left w:val="single" w:sz="4" w:space="0" w:color="000000"/>
              <w:bottom w:val="single" w:sz="4" w:space="0" w:color="000000"/>
            </w:tcBorders>
            <w:shd w:val="clear" w:color="auto" w:fill="auto"/>
          </w:tcPr>
          <w:p w14:paraId="1E4D8E52" w14:textId="77777777" w:rsidR="00F11107" w:rsidRPr="004612B7" w:rsidRDefault="00F11107">
            <w:pPr>
              <w:autoSpaceDE w:val="0"/>
              <w:snapToGrid w:val="0"/>
              <w:rPr>
                <w:rFonts w:ascii="Tahoma" w:hAnsi="Tahoma" w:cs="Tahoma"/>
                <w:b/>
                <w:sz w:val="22"/>
                <w:szCs w:val="22"/>
              </w:rPr>
            </w:pPr>
          </w:p>
          <w:p w14:paraId="2059B270" w14:textId="77777777" w:rsidR="00F11107" w:rsidRPr="004612B7" w:rsidRDefault="00F11107">
            <w:pPr>
              <w:autoSpaceDE w:val="0"/>
              <w:rPr>
                <w:rFonts w:ascii="Tahoma" w:hAnsi="Tahoma" w:cs="Tahoma"/>
                <w:sz w:val="22"/>
                <w:szCs w:val="22"/>
              </w:rPr>
            </w:pPr>
            <w:r w:rsidRPr="004612B7">
              <w:rPr>
                <w:rFonts w:ascii="Tahoma" w:hAnsi="Tahoma" w:cs="Tahoma"/>
                <w:b/>
                <w:sz w:val="22"/>
                <w:szCs w:val="22"/>
              </w:rPr>
              <w:t>PUNTI DI FORZA DEL GRUPPO CLASSE</w:t>
            </w:r>
          </w:p>
        </w:tc>
        <w:tc>
          <w:tcPr>
            <w:tcW w:w="8276" w:type="dxa"/>
            <w:tcBorders>
              <w:top w:val="single" w:sz="4" w:space="0" w:color="000000"/>
              <w:left w:val="single" w:sz="4" w:space="0" w:color="000000"/>
              <w:bottom w:val="single" w:sz="4" w:space="0" w:color="000000"/>
              <w:right w:val="single" w:sz="4" w:space="0" w:color="000000"/>
            </w:tcBorders>
            <w:shd w:val="clear" w:color="auto" w:fill="auto"/>
          </w:tcPr>
          <w:p w14:paraId="2C1F3394"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Compagno/i di riferimento:</w:t>
            </w:r>
          </w:p>
          <w:p w14:paraId="440A73C8" w14:textId="77777777" w:rsidR="00F11107" w:rsidRPr="004612B7" w:rsidRDefault="00F11107">
            <w:pPr>
              <w:autoSpaceDE w:val="0"/>
              <w:rPr>
                <w:rFonts w:ascii="Tahoma" w:hAnsi="Tahoma" w:cs="Tahoma"/>
                <w:sz w:val="22"/>
                <w:szCs w:val="22"/>
              </w:rPr>
            </w:pPr>
          </w:p>
          <w:p w14:paraId="60089047" w14:textId="77777777" w:rsidR="00F11107" w:rsidRPr="004612B7" w:rsidRDefault="00F11107">
            <w:pPr>
              <w:autoSpaceDE w:val="0"/>
              <w:rPr>
                <w:rFonts w:ascii="Tahoma" w:hAnsi="Tahoma" w:cs="Tahoma"/>
                <w:sz w:val="22"/>
                <w:szCs w:val="22"/>
              </w:rPr>
            </w:pPr>
          </w:p>
          <w:p w14:paraId="4393DEB7" w14:textId="77777777" w:rsidR="00F11107" w:rsidRPr="004612B7" w:rsidRDefault="00F11107">
            <w:pPr>
              <w:autoSpaceDE w:val="0"/>
              <w:rPr>
                <w:rFonts w:ascii="Tahoma" w:hAnsi="Tahoma" w:cs="Tahoma"/>
                <w:sz w:val="22"/>
                <w:szCs w:val="22"/>
              </w:rPr>
            </w:pPr>
          </w:p>
          <w:p w14:paraId="1AD3F40A" w14:textId="77777777" w:rsidR="00F11107" w:rsidRPr="004612B7" w:rsidRDefault="00F11107">
            <w:pPr>
              <w:autoSpaceDE w:val="0"/>
              <w:rPr>
                <w:rFonts w:ascii="Tahoma" w:hAnsi="Tahoma" w:cs="Tahoma"/>
                <w:sz w:val="22"/>
                <w:szCs w:val="22"/>
              </w:rPr>
            </w:pPr>
          </w:p>
        </w:tc>
      </w:tr>
      <w:tr w:rsidR="00F11107" w:rsidRPr="004612B7" w14:paraId="3B3F9DD8" w14:textId="77777777" w:rsidTr="00610EB0">
        <w:trPr>
          <w:trHeight w:val="360"/>
        </w:trPr>
        <w:tc>
          <w:tcPr>
            <w:tcW w:w="2041" w:type="dxa"/>
            <w:vMerge w:val="restart"/>
            <w:tcBorders>
              <w:top w:val="single" w:sz="4" w:space="0" w:color="000000"/>
              <w:left w:val="single" w:sz="4" w:space="0" w:color="000000"/>
              <w:bottom w:val="single" w:sz="4" w:space="0" w:color="000000"/>
            </w:tcBorders>
            <w:shd w:val="clear" w:color="auto" w:fill="auto"/>
          </w:tcPr>
          <w:p w14:paraId="25343DFF" w14:textId="77777777" w:rsidR="00F11107" w:rsidRPr="004612B7" w:rsidRDefault="00F11107">
            <w:pPr>
              <w:autoSpaceDE w:val="0"/>
              <w:snapToGrid w:val="0"/>
              <w:rPr>
                <w:rFonts w:ascii="Tahoma" w:hAnsi="Tahoma" w:cs="Tahoma"/>
                <w:b/>
                <w:sz w:val="22"/>
                <w:szCs w:val="22"/>
              </w:rPr>
            </w:pPr>
          </w:p>
          <w:p w14:paraId="603B2E16" w14:textId="77777777" w:rsidR="00F11107" w:rsidRPr="004612B7" w:rsidRDefault="00F11107">
            <w:pPr>
              <w:autoSpaceDE w:val="0"/>
              <w:rPr>
                <w:rFonts w:ascii="Tahoma" w:hAnsi="Tahoma" w:cs="Tahoma"/>
                <w:b/>
                <w:sz w:val="22"/>
                <w:szCs w:val="22"/>
              </w:rPr>
            </w:pPr>
          </w:p>
          <w:p w14:paraId="5963E2A6" w14:textId="77777777" w:rsidR="00F11107" w:rsidRPr="004612B7" w:rsidRDefault="00F11107">
            <w:pPr>
              <w:autoSpaceDE w:val="0"/>
              <w:rPr>
                <w:rFonts w:ascii="Tahoma" w:hAnsi="Tahoma" w:cs="Tahoma"/>
                <w:b/>
                <w:sz w:val="22"/>
                <w:szCs w:val="22"/>
              </w:rPr>
            </w:pPr>
          </w:p>
          <w:p w14:paraId="67FAE048" w14:textId="77777777" w:rsidR="00F11107" w:rsidRPr="004612B7" w:rsidRDefault="00F11107">
            <w:pPr>
              <w:autoSpaceDE w:val="0"/>
              <w:rPr>
                <w:rFonts w:ascii="Tahoma" w:eastAsia="Calibri" w:hAnsi="Tahoma" w:cs="Tahoma"/>
                <w:sz w:val="22"/>
                <w:szCs w:val="22"/>
              </w:rPr>
            </w:pPr>
            <w:r w:rsidRPr="004612B7">
              <w:rPr>
                <w:rFonts w:ascii="Tahoma" w:hAnsi="Tahoma" w:cs="Tahoma"/>
                <w:b/>
                <w:sz w:val="22"/>
                <w:szCs w:val="22"/>
              </w:rPr>
              <w:t>PUNTI DI FORZA DEL TEAM DOCENTI</w:t>
            </w:r>
          </w:p>
        </w:tc>
        <w:tc>
          <w:tcPr>
            <w:tcW w:w="8276" w:type="dxa"/>
            <w:tcBorders>
              <w:top w:val="single" w:sz="4" w:space="0" w:color="000000"/>
              <w:left w:val="single" w:sz="4" w:space="0" w:color="000000"/>
              <w:bottom w:val="single" w:sz="4" w:space="0" w:color="000000"/>
              <w:right w:val="single" w:sz="4" w:space="0" w:color="000000"/>
            </w:tcBorders>
            <w:shd w:val="clear" w:color="auto" w:fill="auto"/>
          </w:tcPr>
          <w:p w14:paraId="1E7B0C2A" w14:textId="77777777" w:rsidR="00F11107" w:rsidRPr="004612B7" w:rsidRDefault="00F11107">
            <w:pPr>
              <w:autoSpaceDE w:val="0"/>
              <w:rPr>
                <w:rFonts w:ascii="Tahoma" w:hAnsi="Tahoma" w:cs="Tahoma"/>
                <w:sz w:val="22"/>
                <w:szCs w:val="22"/>
              </w:rPr>
            </w:pPr>
            <w:r w:rsidRPr="004612B7">
              <w:rPr>
                <w:rFonts w:ascii="Tahoma" w:eastAsia="Calibri" w:hAnsi="Tahoma" w:cs="Tahoma"/>
                <w:sz w:val="22"/>
                <w:szCs w:val="22"/>
              </w:rPr>
              <w:t xml:space="preserve"> </w:t>
            </w:r>
            <w:r w:rsidRPr="004612B7">
              <w:rPr>
                <w:rFonts w:ascii="Tahoma" w:hAnsi="Tahoma" w:cs="Tahoma"/>
                <w:sz w:val="22"/>
                <w:szCs w:val="22"/>
              </w:rPr>
              <w:t>Insegnante di sostegno (come risorsa del gruppo classe)</w:t>
            </w:r>
          </w:p>
          <w:p w14:paraId="718E7136" w14:textId="77777777" w:rsidR="00F11107" w:rsidRPr="004612B7" w:rsidRDefault="00F11107">
            <w:pPr>
              <w:autoSpaceDE w:val="0"/>
              <w:rPr>
                <w:rFonts w:ascii="Tahoma" w:hAnsi="Tahoma" w:cs="Tahoma"/>
                <w:sz w:val="22"/>
                <w:szCs w:val="22"/>
              </w:rPr>
            </w:pPr>
          </w:p>
          <w:p w14:paraId="009A092D" w14:textId="77777777" w:rsidR="00F11107" w:rsidRPr="004612B7" w:rsidRDefault="00F11107">
            <w:pPr>
              <w:autoSpaceDE w:val="0"/>
              <w:rPr>
                <w:rFonts w:ascii="Tahoma" w:hAnsi="Tahoma" w:cs="Tahoma"/>
                <w:sz w:val="22"/>
                <w:szCs w:val="22"/>
              </w:rPr>
            </w:pPr>
          </w:p>
          <w:p w14:paraId="305EADD5" w14:textId="77777777" w:rsidR="00F11107" w:rsidRPr="004612B7" w:rsidRDefault="00F11107">
            <w:pPr>
              <w:autoSpaceDE w:val="0"/>
              <w:rPr>
                <w:rFonts w:ascii="Tahoma" w:hAnsi="Tahoma" w:cs="Tahoma"/>
                <w:sz w:val="22"/>
                <w:szCs w:val="22"/>
              </w:rPr>
            </w:pPr>
          </w:p>
        </w:tc>
      </w:tr>
      <w:tr w:rsidR="00F11107" w:rsidRPr="004612B7" w14:paraId="7DE8C4C3" w14:textId="77777777" w:rsidTr="00610EB0">
        <w:trPr>
          <w:trHeight w:val="491"/>
        </w:trPr>
        <w:tc>
          <w:tcPr>
            <w:tcW w:w="2041" w:type="dxa"/>
            <w:vMerge/>
            <w:tcBorders>
              <w:top w:val="single" w:sz="4" w:space="0" w:color="000000"/>
              <w:left w:val="single" w:sz="4" w:space="0" w:color="000000"/>
              <w:bottom w:val="single" w:sz="4" w:space="0" w:color="000000"/>
            </w:tcBorders>
            <w:shd w:val="clear" w:color="auto" w:fill="auto"/>
          </w:tcPr>
          <w:p w14:paraId="1297482B" w14:textId="77777777" w:rsidR="00F11107" w:rsidRPr="004612B7" w:rsidRDefault="00F11107">
            <w:pPr>
              <w:autoSpaceDE w:val="0"/>
              <w:snapToGrid w:val="0"/>
              <w:rPr>
                <w:rFonts w:ascii="Tahoma" w:hAnsi="Tahoma" w:cs="Tahoma"/>
                <w:b/>
                <w:sz w:val="22"/>
                <w:szCs w:val="22"/>
                <w:u w:val="single"/>
              </w:rPr>
            </w:pPr>
          </w:p>
        </w:tc>
        <w:tc>
          <w:tcPr>
            <w:tcW w:w="8276" w:type="dxa"/>
            <w:tcBorders>
              <w:top w:val="single" w:sz="4" w:space="0" w:color="000000"/>
              <w:left w:val="single" w:sz="4" w:space="0" w:color="000000"/>
              <w:bottom w:val="single" w:sz="4" w:space="0" w:color="000000"/>
              <w:right w:val="single" w:sz="4" w:space="0" w:color="000000"/>
            </w:tcBorders>
            <w:shd w:val="clear" w:color="auto" w:fill="auto"/>
          </w:tcPr>
          <w:p w14:paraId="50B84993"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Operatore Educativo</w:t>
            </w:r>
          </w:p>
          <w:p w14:paraId="48EB6FD5" w14:textId="77777777" w:rsidR="00F11107" w:rsidRPr="004612B7" w:rsidRDefault="00F11107">
            <w:pPr>
              <w:autoSpaceDE w:val="0"/>
              <w:rPr>
                <w:rFonts w:ascii="Tahoma" w:hAnsi="Tahoma" w:cs="Tahoma"/>
                <w:sz w:val="22"/>
                <w:szCs w:val="22"/>
              </w:rPr>
            </w:pPr>
          </w:p>
          <w:p w14:paraId="0B2E19A5" w14:textId="77777777" w:rsidR="00F11107" w:rsidRPr="004612B7" w:rsidRDefault="00F11107">
            <w:pPr>
              <w:autoSpaceDE w:val="0"/>
              <w:rPr>
                <w:rFonts w:ascii="Tahoma" w:hAnsi="Tahoma" w:cs="Tahoma"/>
                <w:sz w:val="22"/>
                <w:szCs w:val="22"/>
              </w:rPr>
            </w:pPr>
          </w:p>
          <w:p w14:paraId="029A8B90" w14:textId="77777777" w:rsidR="00F11107" w:rsidRPr="004612B7" w:rsidRDefault="00F11107">
            <w:pPr>
              <w:autoSpaceDE w:val="0"/>
              <w:rPr>
                <w:rFonts w:ascii="Tahoma" w:hAnsi="Tahoma" w:cs="Tahoma"/>
                <w:sz w:val="22"/>
                <w:szCs w:val="22"/>
              </w:rPr>
            </w:pPr>
          </w:p>
        </w:tc>
      </w:tr>
      <w:tr w:rsidR="00F11107" w:rsidRPr="004612B7" w14:paraId="4FB69415" w14:textId="77777777" w:rsidTr="00610EB0">
        <w:trPr>
          <w:trHeight w:val="491"/>
        </w:trPr>
        <w:tc>
          <w:tcPr>
            <w:tcW w:w="2041" w:type="dxa"/>
            <w:vMerge/>
            <w:tcBorders>
              <w:left w:val="single" w:sz="4" w:space="0" w:color="000000"/>
              <w:bottom w:val="single" w:sz="4" w:space="0" w:color="000000"/>
            </w:tcBorders>
            <w:shd w:val="clear" w:color="auto" w:fill="auto"/>
          </w:tcPr>
          <w:p w14:paraId="65D1688C" w14:textId="77777777" w:rsidR="00F11107" w:rsidRPr="004612B7" w:rsidRDefault="00F11107">
            <w:pPr>
              <w:autoSpaceDE w:val="0"/>
              <w:snapToGrid w:val="0"/>
              <w:rPr>
                <w:rFonts w:ascii="Tahoma" w:hAnsi="Tahoma" w:cs="Tahoma"/>
                <w:b/>
                <w:sz w:val="22"/>
                <w:szCs w:val="22"/>
                <w:u w:val="single"/>
              </w:rPr>
            </w:pPr>
          </w:p>
        </w:tc>
        <w:tc>
          <w:tcPr>
            <w:tcW w:w="8276" w:type="dxa"/>
            <w:tcBorders>
              <w:left w:val="single" w:sz="4" w:space="0" w:color="000000"/>
              <w:bottom w:val="single" w:sz="4" w:space="0" w:color="000000"/>
              <w:right w:val="single" w:sz="4" w:space="0" w:color="000000"/>
            </w:tcBorders>
            <w:shd w:val="clear" w:color="auto" w:fill="auto"/>
          </w:tcPr>
          <w:p w14:paraId="2DA4AF6F" w14:textId="77777777" w:rsidR="00F11107" w:rsidRPr="004612B7" w:rsidRDefault="00F11107">
            <w:pPr>
              <w:autoSpaceDE w:val="0"/>
              <w:rPr>
                <w:rFonts w:ascii="Tahoma" w:hAnsi="Tahoma" w:cs="Tahoma"/>
                <w:sz w:val="22"/>
                <w:szCs w:val="22"/>
              </w:rPr>
            </w:pPr>
            <w:r w:rsidRPr="004612B7">
              <w:rPr>
                <w:rFonts w:ascii="Tahoma" w:eastAsia="Calibri" w:hAnsi="Tahoma" w:cs="Tahoma"/>
                <w:sz w:val="22"/>
                <w:szCs w:val="22"/>
              </w:rPr>
              <w:t>Altre figure</w:t>
            </w:r>
          </w:p>
          <w:p w14:paraId="21EAF05F" w14:textId="77777777" w:rsidR="00F11107" w:rsidRPr="004612B7" w:rsidRDefault="00F11107">
            <w:pPr>
              <w:autoSpaceDE w:val="0"/>
              <w:rPr>
                <w:rFonts w:ascii="Tahoma" w:hAnsi="Tahoma" w:cs="Tahoma"/>
                <w:sz w:val="22"/>
                <w:szCs w:val="22"/>
              </w:rPr>
            </w:pPr>
          </w:p>
          <w:p w14:paraId="4D142515" w14:textId="77777777" w:rsidR="00F11107" w:rsidRPr="004612B7" w:rsidRDefault="00F11107">
            <w:pPr>
              <w:autoSpaceDE w:val="0"/>
              <w:rPr>
                <w:rFonts w:ascii="Tahoma" w:hAnsi="Tahoma" w:cs="Tahoma"/>
                <w:sz w:val="22"/>
                <w:szCs w:val="22"/>
              </w:rPr>
            </w:pPr>
          </w:p>
          <w:p w14:paraId="18DF75CA" w14:textId="77777777" w:rsidR="00F11107" w:rsidRPr="004612B7" w:rsidRDefault="00F11107">
            <w:pPr>
              <w:autoSpaceDE w:val="0"/>
              <w:rPr>
                <w:rFonts w:ascii="Tahoma" w:hAnsi="Tahoma" w:cs="Tahoma"/>
                <w:sz w:val="22"/>
                <w:szCs w:val="22"/>
              </w:rPr>
            </w:pPr>
          </w:p>
        </w:tc>
      </w:tr>
      <w:tr w:rsidR="00F11107" w:rsidRPr="004612B7" w14:paraId="3A45A146" w14:textId="77777777" w:rsidTr="00610EB0">
        <w:trPr>
          <w:trHeight w:val="2706"/>
        </w:trPr>
        <w:tc>
          <w:tcPr>
            <w:tcW w:w="2041" w:type="dxa"/>
            <w:vMerge/>
            <w:tcBorders>
              <w:top w:val="single" w:sz="4" w:space="0" w:color="000000"/>
              <w:left w:val="single" w:sz="4" w:space="0" w:color="000000"/>
              <w:bottom w:val="single" w:sz="4" w:space="0" w:color="000000"/>
            </w:tcBorders>
            <w:shd w:val="clear" w:color="auto" w:fill="auto"/>
          </w:tcPr>
          <w:p w14:paraId="2A5BD155" w14:textId="77777777" w:rsidR="00F11107" w:rsidRPr="004612B7" w:rsidRDefault="00F11107">
            <w:pPr>
              <w:autoSpaceDE w:val="0"/>
              <w:snapToGrid w:val="0"/>
              <w:rPr>
                <w:rFonts w:ascii="Tahoma" w:hAnsi="Tahoma" w:cs="Tahoma"/>
                <w:b/>
                <w:sz w:val="22"/>
                <w:szCs w:val="22"/>
                <w:u w:val="single"/>
              </w:rPr>
            </w:pPr>
          </w:p>
        </w:tc>
        <w:tc>
          <w:tcPr>
            <w:tcW w:w="8276" w:type="dxa"/>
            <w:tcBorders>
              <w:top w:val="single" w:sz="4" w:space="0" w:color="000000"/>
              <w:left w:val="single" w:sz="4" w:space="0" w:color="000000"/>
              <w:bottom w:val="single" w:sz="4" w:space="0" w:color="000000"/>
              <w:right w:val="single" w:sz="4" w:space="0" w:color="000000"/>
            </w:tcBorders>
            <w:shd w:val="clear" w:color="auto" w:fill="auto"/>
          </w:tcPr>
          <w:p w14:paraId="1F7A6C58" w14:textId="77777777" w:rsidR="00F11107" w:rsidRPr="004612B7" w:rsidRDefault="00F11107">
            <w:pPr>
              <w:autoSpaceDE w:val="0"/>
              <w:rPr>
                <w:rFonts w:ascii="Tahoma" w:hAnsi="Tahoma" w:cs="Tahoma"/>
                <w:sz w:val="22"/>
                <w:szCs w:val="22"/>
              </w:rPr>
            </w:pPr>
            <w:r w:rsidRPr="004612B7">
              <w:rPr>
                <w:rFonts w:ascii="Tahoma" w:eastAsia="Calibri" w:hAnsi="Tahoma" w:cs="Tahoma"/>
                <w:sz w:val="22"/>
                <w:szCs w:val="22"/>
              </w:rPr>
              <w:t xml:space="preserve">       </w:t>
            </w:r>
            <w:r w:rsidRPr="004612B7">
              <w:rPr>
                <w:rFonts w:ascii="Tahoma" w:hAnsi="Tahoma" w:cs="Tahoma"/>
                <w:sz w:val="22"/>
                <w:szCs w:val="22"/>
              </w:rPr>
              <w:t>Progetti specifici (indicare quali)</w:t>
            </w:r>
          </w:p>
          <w:p w14:paraId="369B23DE" w14:textId="77777777" w:rsidR="00F11107" w:rsidRPr="004612B7" w:rsidRDefault="00F11107">
            <w:pPr>
              <w:autoSpaceDE w:val="0"/>
              <w:rPr>
                <w:rFonts w:ascii="Tahoma" w:hAnsi="Tahoma" w:cs="Tahoma"/>
                <w:sz w:val="22"/>
                <w:szCs w:val="22"/>
              </w:rPr>
            </w:pPr>
          </w:p>
          <w:p w14:paraId="78BBC274" w14:textId="7D25F997" w:rsidR="00F11107" w:rsidRPr="004612B7" w:rsidRDefault="007C170A">
            <w:pPr>
              <w:autoSpaceDE w:val="0"/>
              <w:rPr>
                <w:rFonts w:ascii="Tahoma" w:hAnsi="Tahoma" w:cs="Tahoma"/>
                <w:sz w:val="22"/>
                <w:szCs w:val="22"/>
              </w:rPr>
            </w:pPr>
            <w:r w:rsidRPr="004612B7">
              <w:rPr>
                <w:rFonts w:ascii="Tahoma" w:hAnsi="Tahoma" w:cs="Tahoma"/>
                <w:noProof/>
                <w:sz w:val="22"/>
                <w:szCs w:val="22"/>
              </w:rPr>
              <mc:AlternateContent>
                <mc:Choice Requires="wps">
                  <w:drawing>
                    <wp:anchor distT="0" distB="0" distL="114300" distR="114300" simplePos="0" relativeHeight="251637760" behindDoc="0" locked="0" layoutInCell="1" allowOverlap="1" wp14:anchorId="35956E2B" wp14:editId="357FA692">
                      <wp:simplePos x="0" y="0"/>
                      <wp:positionH relativeFrom="column">
                        <wp:posOffset>153670</wp:posOffset>
                      </wp:positionH>
                      <wp:positionV relativeFrom="paragraph">
                        <wp:posOffset>45720</wp:posOffset>
                      </wp:positionV>
                      <wp:extent cx="117475" cy="112395"/>
                      <wp:effectExtent l="8890" t="6985" r="6985" b="13970"/>
                      <wp:wrapNone/>
                      <wp:docPr id="4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0B81D5" id="Rectangle 4" o:spid="_x0000_s1026" style="position:absolute;margin-left:12.1pt;margin-top:3.6pt;width:9.25pt;height:8.85pt;z-index:251637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p>
          <w:p w14:paraId="561FCEEE" w14:textId="77777777" w:rsidR="00F11107" w:rsidRPr="004612B7" w:rsidRDefault="00F11107">
            <w:pPr>
              <w:autoSpaceDE w:val="0"/>
              <w:rPr>
                <w:rFonts w:ascii="Tahoma" w:hAnsi="Tahoma" w:cs="Tahoma"/>
                <w:sz w:val="22"/>
                <w:szCs w:val="22"/>
              </w:rPr>
            </w:pPr>
          </w:p>
          <w:p w14:paraId="1D5264CB" w14:textId="7F1143FC" w:rsidR="00F11107" w:rsidRPr="004612B7" w:rsidRDefault="007C170A">
            <w:pPr>
              <w:autoSpaceDE w:val="0"/>
              <w:rPr>
                <w:rFonts w:ascii="Tahoma" w:hAnsi="Tahoma" w:cs="Tahoma"/>
                <w:sz w:val="22"/>
                <w:szCs w:val="22"/>
              </w:rPr>
            </w:pPr>
            <w:r w:rsidRPr="004612B7">
              <w:rPr>
                <w:rFonts w:ascii="Tahoma" w:hAnsi="Tahoma" w:cs="Tahoma"/>
                <w:noProof/>
                <w:sz w:val="22"/>
                <w:szCs w:val="22"/>
              </w:rPr>
              <mc:AlternateContent>
                <mc:Choice Requires="wps">
                  <w:drawing>
                    <wp:anchor distT="0" distB="0" distL="114300" distR="114300" simplePos="0" relativeHeight="251636736" behindDoc="0" locked="0" layoutInCell="1" allowOverlap="1" wp14:anchorId="40B04402" wp14:editId="228C6527">
                      <wp:simplePos x="0" y="0"/>
                      <wp:positionH relativeFrom="column">
                        <wp:posOffset>153670</wp:posOffset>
                      </wp:positionH>
                      <wp:positionV relativeFrom="paragraph">
                        <wp:posOffset>45720</wp:posOffset>
                      </wp:positionV>
                      <wp:extent cx="117475" cy="112395"/>
                      <wp:effectExtent l="8890" t="11430" r="6985" b="9525"/>
                      <wp:wrapNone/>
                      <wp:docPr id="3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A8D94C" id="Rectangle 2" o:spid="_x0000_s1026" style="position:absolute;margin-left:12.1pt;margin-top:3.6pt;width:9.25pt;height:8.85pt;z-index:251636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p>
          <w:p w14:paraId="7CF17B89" w14:textId="77777777" w:rsidR="00F11107" w:rsidRPr="004612B7" w:rsidRDefault="00F11107">
            <w:pPr>
              <w:autoSpaceDE w:val="0"/>
              <w:rPr>
                <w:rFonts w:ascii="Tahoma" w:hAnsi="Tahoma" w:cs="Tahoma"/>
                <w:sz w:val="22"/>
                <w:szCs w:val="22"/>
              </w:rPr>
            </w:pPr>
          </w:p>
          <w:p w14:paraId="571D3506" w14:textId="3BDB76ED" w:rsidR="00F11107" w:rsidRPr="004612B7" w:rsidRDefault="007C170A">
            <w:pPr>
              <w:autoSpaceDE w:val="0"/>
              <w:rPr>
                <w:rFonts w:ascii="Tahoma" w:hAnsi="Tahoma" w:cs="Tahoma"/>
                <w:sz w:val="22"/>
                <w:szCs w:val="22"/>
              </w:rPr>
            </w:pPr>
            <w:r w:rsidRPr="004612B7">
              <w:rPr>
                <w:rFonts w:ascii="Tahoma" w:hAnsi="Tahoma" w:cs="Tahoma"/>
                <w:noProof/>
                <w:sz w:val="22"/>
                <w:szCs w:val="22"/>
              </w:rPr>
              <mc:AlternateContent>
                <mc:Choice Requires="wps">
                  <w:drawing>
                    <wp:anchor distT="0" distB="0" distL="114300" distR="114300" simplePos="0" relativeHeight="251638784" behindDoc="0" locked="0" layoutInCell="1" allowOverlap="1" wp14:anchorId="452DD924" wp14:editId="68D7DA38">
                      <wp:simplePos x="0" y="0"/>
                      <wp:positionH relativeFrom="column">
                        <wp:posOffset>153670</wp:posOffset>
                      </wp:positionH>
                      <wp:positionV relativeFrom="paragraph">
                        <wp:posOffset>45720</wp:posOffset>
                      </wp:positionV>
                      <wp:extent cx="117475" cy="112395"/>
                      <wp:effectExtent l="8890" t="5715" r="6985" b="5715"/>
                      <wp:wrapNone/>
                      <wp:docPr id="3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5DADCB6" id="Rectangle 5" o:spid="_x0000_s1026" style="position:absolute;margin-left:12.1pt;margin-top:3.6pt;width:9.25pt;height:8.85pt;z-index:251638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p>
          <w:p w14:paraId="16880392" w14:textId="77777777" w:rsidR="00F11107" w:rsidRPr="004612B7" w:rsidRDefault="00F11107">
            <w:pPr>
              <w:autoSpaceDE w:val="0"/>
              <w:rPr>
                <w:rFonts w:ascii="Tahoma" w:hAnsi="Tahoma" w:cs="Tahoma"/>
                <w:sz w:val="22"/>
                <w:szCs w:val="22"/>
              </w:rPr>
            </w:pPr>
          </w:p>
          <w:p w14:paraId="7AFDAA17" w14:textId="35ED1191" w:rsidR="00F11107" w:rsidRPr="004612B7" w:rsidRDefault="007C170A">
            <w:pPr>
              <w:autoSpaceDE w:val="0"/>
              <w:rPr>
                <w:rFonts w:ascii="Tahoma" w:hAnsi="Tahoma" w:cs="Tahoma"/>
                <w:sz w:val="22"/>
                <w:szCs w:val="22"/>
              </w:rPr>
            </w:pPr>
            <w:r w:rsidRPr="004612B7">
              <w:rPr>
                <w:rFonts w:ascii="Tahoma" w:hAnsi="Tahoma" w:cs="Tahoma"/>
                <w:noProof/>
                <w:sz w:val="22"/>
                <w:szCs w:val="22"/>
              </w:rPr>
              <mc:AlternateContent>
                <mc:Choice Requires="wps">
                  <w:drawing>
                    <wp:anchor distT="0" distB="0" distL="114300" distR="114300" simplePos="0" relativeHeight="251639808" behindDoc="0" locked="0" layoutInCell="1" allowOverlap="1" wp14:anchorId="0AF020CF" wp14:editId="4AEE6031">
                      <wp:simplePos x="0" y="0"/>
                      <wp:positionH relativeFrom="column">
                        <wp:posOffset>153670</wp:posOffset>
                      </wp:positionH>
                      <wp:positionV relativeFrom="paragraph">
                        <wp:posOffset>45720</wp:posOffset>
                      </wp:positionV>
                      <wp:extent cx="117475" cy="112395"/>
                      <wp:effectExtent l="8890" t="9525" r="6985" b="11430"/>
                      <wp:wrapNone/>
                      <wp:docPr id="3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9F93ED" id="Rectangle 6" o:spid="_x0000_s1026" style="position:absolute;margin-left:12.1pt;margin-top:3.6pt;width:9.25pt;height:8.85pt;z-index:251639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p>
          <w:p w14:paraId="70731B14" w14:textId="77777777" w:rsidR="00F11107" w:rsidRPr="004612B7" w:rsidRDefault="00F11107">
            <w:pPr>
              <w:autoSpaceDE w:val="0"/>
              <w:rPr>
                <w:rFonts w:ascii="Tahoma" w:hAnsi="Tahoma" w:cs="Tahoma"/>
                <w:sz w:val="22"/>
                <w:szCs w:val="22"/>
              </w:rPr>
            </w:pPr>
          </w:p>
          <w:p w14:paraId="0AE2CFAC" w14:textId="77777777" w:rsidR="00F11107" w:rsidRPr="004612B7" w:rsidRDefault="00F11107">
            <w:pPr>
              <w:autoSpaceDE w:val="0"/>
              <w:rPr>
                <w:rFonts w:ascii="Tahoma" w:hAnsi="Tahoma" w:cs="Tahoma"/>
                <w:sz w:val="22"/>
                <w:szCs w:val="22"/>
                <w:lang w:eastAsia="it-IT"/>
              </w:rPr>
            </w:pPr>
          </w:p>
        </w:tc>
      </w:tr>
      <w:tr w:rsidR="00F11107" w:rsidRPr="004612B7" w14:paraId="1D346523" w14:textId="77777777" w:rsidTr="00610EB0">
        <w:tblPrEx>
          <w:tblCellMar>
            <w:left w:w="70" w:type="dxa"/>
            <w:right w:w="70" w:type="dxa"/>
          </w:tblCellMar>
        </w:tblPrEx>
        <w:trPr>
          <w:trHeight w:val="1292"/>
        </w:trPr>
        <w:tc>
          <w:tcPr>
            <w:tcW w:w="2041" w:type="dxa"/>
            <w:tcBorders>
              <w:top w:val="single" w:sz="4" w:space="0" w:color="000000"/>
              <w:left w:val="single" w:sz="4" w:space="0" w:color="000000"/>
              <w:bottom w:val="single" w:sz="4" w:space="0" w:color="000000"/>
            </w:tcBorders>
            <w:shd w:val="clear" w:color="auto" w:fill="auto"/>
          </w:tcPr>
          <w:p w14:paraId="1C48BF37" w14:textId="77777777" w:rsidR="00F11107" w:rsidRPr="004612B7" w:rsidRDefault="00F11107">
            <w:pPr>
              <w:autoSpaceDE w:val="0"/>
              <w:snapToGrid w:val="0"/>
              <w:ind w:left="439"/>
              <w:rPr>
                <w:rFonts w:ascii="Tahoma" w:hAnsi="Tahoma" w:cs="Tahoma"/>
                <w:b/>
                <w:sz w:val="22"/>
                <w:szCs w:val="22"/>
              </w:rPr>
            </w:pPr>
          </w:p>
          <w:p w14:paraId="2DDC7115" w14:textId="77777777" w:rsidR="00F11107" w:rsidRPr="004612B7" w:rsidRDefault="00F11107">
            <w:pPr>
              <w:autoSpaceDE w:val="0"/>
              <w:snapToGrid w:val="0"/>
              <w:ind w:left="439"/>
              <w:rPr>
                <w:rFonts w:ascii="Tahoma" w:hAnsi="Tahoma" w:cs="Tahoma"/>
                <w:b/>
                <w:sz w:val="22"/>
                <w:szCs w:val="22"/>
              </w:rPr>
            </w:pPr>
          </w:p>
          <w:p w14:paraId="7CEAECC5" w14:textId="77777777" w:rsidR="00F11107" w:rsidRPr="004612B7" w:rsidRDefault="00F11107">
            <w:pPr>
              <w:autoSpaceDE w:val="0"/>
              <w:snapToGrid w:val="0"/>
              <w:ind w:left="439"/>
              <w:rPr>
                <w:rFonts w:ascii="Tahoma" w:hAnsi="Tahoma" w:cs="Tahoma"/>
                <w:b/>
                <w:sz w:val="22"/>
                <w:szCs w:val="22"/>
              </w:rPr>
            </w:pPr>
          </w:p>
          <w:p w14:paraId="5B8A3FF8" w14:textId="77777777" w:rsidR="00F11107" w:rsidRPr="004612B7" w:rsidRDefault="00F11107">
            <w:pPr>
              <w:autoSpaceDE w:val="0"/>
              <w:rPr>
                <w:rFonts w:ascii="Tahoma" w:hAnsi="Tahoma" w:cs="Tahoma"/>
                <w:b/>
                <w:sz w:val="22"/>
                <w:szCs w:val="22"/>
              </w:rPr>
            </w:pPr>
          </w:p>
          <w:p w14:paraId="61C4F76A" w14:textId="77777777" w:rsidR="00F11107" w:rsidRPr="004612B7" w:rsidRDefault="00F11107">
            <w:pPr>
              <w:autoSpaceDE w:val="0"/>
              <w:rPr>
                <w:rFonts w:ascii="Tahoma" w:hAnsi="Tahoma" w:cs="Tahoma"/>
                <w:b/>
                <w:sz w:val="22"/>
                <w:szCs w:val="22"/>
              </w:rPr>
            </w:pPr>
          </w:p>
          <w:p w14:paraId="5C54940B" w14:textId="77777777" w:rsidR="00F11107" w:rsidRPr="004612B7" w:rsidRDefault="00F11107">
            <w:pPr>
              <w:autoSpaceDE w:val="0"/>
              <w:rPr>
                <w:rFonts w:ascii="Tahoma" w:hAnsi="Tahoma" w:cs="Tahoma"/>
                <w:b/>
                <w:sz w:val="22"/>
                <w:szCs w:val="22"/>
              </w:rPr>
            </w:pPr>
          </w:p>
          <w:p w14:paraId="33C05179" w14:textId="77777777" w:rsidR="00F11107" w:rsidRPr="004612B7" w:rsidRDefault="00F11107">
            <w:pPr>
              <w:autoSpaceDE w:val="0"/>
              <w:rPr>
                <w:rFonts w:ascii="Tahoma" w:hAnsi="Tahoma" w:cs="Tahoma"/>
                <w:b/>
                <w:sz w:val="22"/>
                <w:szCs w:val="22"/>
              </w:rPr>
            </w:pPr>
          </w:p>
          <w:p w14:paraId="740262E0" w14:textId="77777777" w:rsidR="00F11107" w:rsidRPr="004612B7" w:rsidRDefault="00F11107">
            <w:pPr>
              <w:autoSpaceDE w:val="0"/>
              <w:rPr>
                <w:rFonts w:ascii="Tahoma" w:hAnsi="Tahoma" w:cs="Tahoma"/>
                <w:b/>
                <w:sz w:val="22"/>
                <w:szCs w:val="22"/>
              </w:rPr>
            </w:pPr>
          </w:p>
          <w:p w14:paraId="1A981600" w14:textId="77777777" w:rsidR="00F11107" w:rsidRPr="004612B7" w:rsidRDefault="00F11107">
            <w:pPr>
              <w:autoSpaceDE w:val="0"/>
              <w:rPr>
                <w:rFonts w:ascii="Tahoma" w:hAnsi="Tahoma" w:cs="Tahoma"/>
                <w:b/>
                <w:sz w:val="22"/>
                <w:szCs w:val="22"/>
                <w:u w:val="single"/>
              </w:rPr>
            </w:pPr>
            <w:r w:rsidRPr="004612B7">
              <w:rPr>
                <w:rFonts w:ascii="Tahoma" w:hAnsi="Tahoma" w:cs="Tahoma"/>
                <w:b/>
                <w:sz w:val="22"/>
                <w:szCs w:val="22"/>
              </w:rPr>
              <w:t>MODALITA’ DI INTERVENTO</w:t>
            </w:r>
          </w:p>
          <w:p w14:paraId="5790C3C2" w14:textId="77777777" w:rsidR="00F11107" w:rsidRPr="004612B7" w:rsidRDefault="00F11107">
            <w:pPr>
              <w:autoSpaceDE w:val="0"/>
              <w:ind w:left="439"/>
              <w:rPr>
                <w:rFonts w:ascii="Tahoma" w:hAnsi="Tahoma" w:cs="Tahoma"/>
                <w:b/>
                <w:sz w:val="22"/>
                <w:szCs w:val="22"/>
                <w:u w:val="single"/>
              </w:rPr>
            </w:pPr>
          </w:p>
        </w:tc>
        <w:tc>
          <w:tcPr>
            <w:tcW w:w="8276" w:type="dxa"/>
            <w:tcBorders>
              <w:top w:val="single" w:sz="4" w:space="0" w:color="000000"/>
              <w:left w:val="single" w:sz="4" w:space="0" w:color="000000"/>
              <w:bottom w:val="single" w:sz="4" w:space="0" w:color="000000"/>
              <w:right w:val="single" w:sz="4" w:space="0" w:color="000000"/>
            </w:tcBorders>
            <w:shd w:val="clear" w:color="auto" w:fill="auto"/>
          </w:tcPr>
          <w:p w14:paraId="67B2C76F" w14:textId="77777777" w:rsidR="00F11107" w:rsidRPr="004612B7" w:rsidRDefault="00F11107">
            <w:pPr>
              <w:autoSpaceDE w:val="0"/>
              <w:rPr>
                <w:rFonts w:ascii="Tahoma" w:eastAsia="Calibri" w:hAnsi="Tahoma" w:cs="Tahoma"/>
                <w:sz w:val="22"/>
                <w:szCs w:val="22"/>
              </w:rPr>
            </w:pPr>
            <w:r w:rsidRPr="004612B7">
              <w:rPr>
                <w:rFonts w:ascii="Tahoma" w:eastAsia="Calibri" w:hAnsi="Tahoma" w:cs="Tahoma"/>
                <w:sz w:val="22"/>
                <w:szCs w:val="22"/>
              </w:rPr>
              <w:t xml:space="preserve"> </w:t>
            </w:r>
          </w:p>
          <w:p w14:paraId="5099E4FC" w14:textId="76D73597" w:rsidR="00F11107" w:rsidRPr="004612B7" w:rsidRDefault="00F11107">
            <w:pPr>
              <w:autoSpaceDE w:val="0"/>
              <w:rPr>
                <w:rFonts w:ascii="Tahoma" w:hAnsi="Tahoma" w:cs="Tahoma"/>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40832" behindDoc="0" locked="0" layoutInCell="1" allowOverlap="1" wp14:anchorId="392759CD" wp14:editId="4E3F8B7E">
                      <wp:simplePos x="0" y="0"/>
                      <wp:positionH relativeFrom="column">
                        <wp:posOffset>153670</wp:posOffset>
                      </wp:positionH>
                      <wp:positionV relativeFrom="paragraph">
                        <wp:posOffset>45720</wp:posOffset>
                      </wp:positionV>
                      <wp:extent cx="117475" cy="112395"/>
                      <wp:effectExtent l="13335" t="13970" r="12065" b="6985"/>
                      <wp:wrapNone/>
                      <wp:docPr id="3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7C86696" id="Rectangle 7" o:spid="_x0000_s1026" style="position:absolute;margin-left:12.1pt;margin-top:3.6pt;width:9.25pt;height:8.85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hAnsi="Tahoma" w:cs="Tahoma"/>
                <w:sz w:val="22"/>
                <w:szCs w:val="22"/>
              </w:rPr>
              <w:t>Attività individualizzate</w:t>
            </w:r>
          </w:p>
          <w:p w14:paraId="3AF27475" w14:textId="77777777" w:rsidR="00F11107" w:rsidRPr="004612B7" w:rsidRDefault="00F11107">
            <w:pPr>
              <w:autoSpaceDE w:val="0"/>
              <w:rPr>
                <w:rFonts w:ascii="Tahoma" w:hAnsi="Tahoma" w:cs="Tahoma"/>
                <w:sz w:val="22"/>
                <w:szCs w:val="22"/>
              </w:rPr>
            </w:pPr>
          </w:p>
          <w:p w14:paraId="026A8F57" w14:textId="3EF180AF" w:rsidR="00F11107" w:rsidRPr="004612B7" w:rsidRDefault="00F11107">
            <w:pPr>
              <w:autoSpaceDE w:val="0"/>
              <w:rPr>
                <w:rFonts w:ascii="Tahoma" w:hAnsi="Tahoma" w:cs="Tahoma"/>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41856" behindDoc="0" locked="0" layoutInCell="1" allowOverlap="1" wp14:anchorId="35ACD495" wp14:editId="5BB16160">
                      <wp:simplePos x="0" y="0"/>
                      <wp:positionH relativeFrom="column">
                        <wp:posOffset>153670</wp:posOffset>
                      </wp:positionH>
                      <wp:positionV relativeFrom="paragraph">
                        <wp:posOffset>45720</wp:posOffset>
                      </wp:positionV>
                      <wp:extent cx="117475" cy="112395"/>
                      <wp:effectExtent l="13335" t="8255" r="12065" b="12700"/>
                      <wp:wrapNone/>
                      <wp:docPr id="3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ACA6BB" id="Rectangle 8" o:spid="_x0000_s1026" style="position:absolute;margin-left:12.1pt;margin-top:3.6pt;width:9.25pt;height:8.85pt;z-index:251641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Attività in piccolo gruppo</w:t>
            </w:r>
          </w:p>
          <w:p w14:paraId="4D09A01F" w14:textId="77777777" w:rsidR="00F11107" w:rsidRPr="004612B7" w:rsidRDefault="00F11107">
            <w:pPr>
              <w:autoSpaceDE w:val="0"/>
              <w:rPr>
                <w:rFonts w:ascii="Tahoma" w:hAnsi="Tahoma" w:cs="Tahoma"/>
                <w:sz w:val="22"/>
                <w:szCs w:val="22"/>
              </w:rPr>
            </w:pPr>
          </w:p>
          <w:p w14:paraId="0550A2DA" w14:textId="084D1D33" w:rsidR="00F11107" w:rsidRPr="004612B7" w:rsidRDefault="00F11107">
            <w:pPr>
              <w:autoSpaceDE w:val="0"/>
              <w:rPr>
                <w:rFonts w:ascii="Tahoma" w:hAnsi="Tahoma" w:cs="Tahoma"/>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42880" behindDoc="0" locked="0" layoutInCell="1" allowOverlap="1" wp14:anchorId="42641A11" wp14:editId="516AC67A">
                      <wp:simplePos x="0" y="0"/>
                      <wp:positionH relativeFrom="column">
                        <wp:posOffset>153670</wp:posOffset>
                      </wp:positionH>
                      <wp:positionV relativeFrom="paragraph">
                        <wp:posOffset>45720</wp:posOffset>
                      </wp:positionV>
                      <wp:extent cx="117475" cy="112395"/>
                      <wp:effectExtent l="13335" t="12065" r="12065" b="8890"/>
                      <wp:wrapNone/>
                      <wp:docPr id="3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55F391" id="Rectangle 9" o:spid="_x0000_s1026" style="position:absolute;margin-left:12.1pt;margin-top:3.6pt;width:9.25pt;height:8.85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Gruppi di apprendimento cooperativo</w:t>
            </w:r>
          </w:p>
          <w:p w14:paraId="01844AA8" w14:textId="77777777" w:rsidR="00F11107" w:rsidRPr="004612B7" w:rsidRDefault="00F11107">
            <w:pPr>
              <w:autoSpaceDE w:val="0"/>
              <w:rPr>
                <w:rFonts w:ascii="Tahoma" w:hAnsi="Tahoma" w:cs="Tahoma"/>
                <w:sz w:val="22"/>
                <w:szCs w:val="22"/>
              </w:rPr>
            </w:pPr>
          </w:p>
          <w:p w14:paraId="4B30D11E" w14:textId="4628BF0D" w:rsidR="00F11107" w:rsidRPr="004612B7" w:rsidRDefault="00F11107">
            <w:pPr>
              <w:autoSpaceDE w:val="0"/>
              <w:rPr>
                <w:rFonts w:ascii="Tahoma" w:hAnsi="Tahoma" w:cs="Tahoma"/>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43904" behindDoc="0" locked="0" layoutInCell="1" allowOverlap="1" wp14:anchorId="1548D206" wp14:editId="1BC3EB5B">
                      <wp:simplePos x="0" y="0"/>
                      <wp:positionH relativeFrom="column">
                        <wp:posOffset>153670</wp:posOffset>
                      </wp:positionH>
                      <wp:positionV relativeFrom="paragraph">
                        <wp:posOffset>45720</wp:posOffset>
                      </wp:positionV>
                      <wp:extent cx="117475" cy="112395"/>
                      <wp:effectExtent l="13335" t="6350" r="12065" b="5080"/>
                      <wp:wrapNone/>
                      <wp:docPr id="3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F725E6D" id="Rectangle 10" o:spid="_x0000_s1026" style="position:absolute;margin-left:12.1pt;margin-top:3.6pt;width:9.25pt;height:8.85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Tutoring</w:t>
            </w:r>
          </w:p>
          <w:p w14:paraId="2AD34DAF" w14:textId="77777777" w:rsidR="00F11107" w:rsidRPr="004612B7" w:rsidRDefault="00F11107">
            <w:pPr>
              <w:autoSpaceDE w:val="0"/>
              <w:rPr>
                <w:rFonts w:ascii="Tahoma" w:hAnsi="Tahoma" w:cs="Tahoma"/>
                <w:sz w:val="22"/>
                <w:szCs w:val="22"/>
              </w:rPr>
            </w:pPr>
          </w:p>
          <w:p w14:paraId="0757F317" w14:textId="2A80D871" w:rsidR="00F11107" w:rsidRPr="004612B7" w:rsidRDefault="00F11107">
            <w:pPr>
              <w:autoSpaceDE w:val="0"/>
              <w:rPr>
                <w:rFonts w:ascii="Tahoma" w:hAnsi="Tahoma" w:cs="Tahoma"/>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44928" behindDoc="0" locked="0" layoutInCell="1" allowOverlap="1" wp14:anchorId="25ADED79" wp14:editId="3C5BD82C">
                      <wp:simplePos x="0" y="0"/>
                      <wp:positionH relativeFrom="column">
                        <wp:posOffset>153670</wp:posOffset>
                      </wp:positionH>
                      <wp:positionV relativeFrom="paragraph">
                        <wp:posOffset>45720</wp:posOffset>
                      </wp:positionV>
                      <wp:extent cx="117475" cy="112395"/>
                      <wp:effectExtent l="13335" t="10160" r="12065" b="10795"/>
                      <wp:wrapNone/>
                      <wp:docPr id="3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F307F8" id="Rectangle 11" o:spid="_x0000_s1026" style="position:absolute;margin-left:12.1pt;margin-top:3.6pt;width:9.25pt;height:8.85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Tempi flessibili</w:t>
            </w:r>
          </w:p>
          <w:p w14:paraId="54157BE4" w14:textId="77777777" w:rsidR="00F11107" w:rsidRPr="004612B7" w:rsidRDefault="00F11107">
            <w:pPr>
              <w:autoSpaceDE w:val="0"/>
              <w:rPr>
                <w:rFonts w:ascii="Tahoma" w:hAnsi="Tahoma" w:cs="Tahoma"/>
                <w:sz w:val="22"/>
                <w:szCs w:val="22"/>
              </w:rPr>
            </w:pPr>
          </w:p>
          <w:p w14:paraId="573EBF0E" w14:textId="785F3A6D" w:rsidR="00F11107" w:rsidRPr="004612B7" w:rsidRDefault="00F11107">
            <w:pPr>
              <w:autoSpaceDE w:val="0"/>
              <w:rPr>
                <w:rFonts w:ascii="Tahoma" w:hAnsi="Tahoma" w:cs="Tahoma"/>
                <w:sz w:val="22"/>
                <w:szCs w:val="22"/>
              </w:rPr>
            </w:pPr>
            <w:r w:rsidRPr="004612B7">
              <w:rPr>
                <w:rFonts w:ascii="Tahoma" w:hAnsi="Tahoma" w:cs="Tahoma"/>
                <w:sz w:val="22"/>
                <w:szCs w:val="22"/>
              </w:rPr>
              <w:t xml:space="preserve">               Altro</w:t>
            </w:r>
            <w:r w:rsidR="007C170A" w:rsidRPr="004612B7">
              <w:rPr>
                <w:rFonts w:ascii="Tahoma" w:hAnsi="Tahoma" w:cs="Tahoma"/>
                <w:noProof/>
                <w:sz w:val="22"/>
                <w:szCs w:val="22"/>
              </w:rPr>
              <mc:AlternateContent>
                <mc:Choice Requires="wps">
                  <w:drawing>
                    <wp:anchor distT="0" distB="0" distL="114300" distR="114300" simplePos="0" relativeHeight="251653120" behindDoc="0" locked="0" layoutInCell="1" allowOverlap="1" wp14:anchorId="1C7C04C4" wp14:editId="5538A001">
                      <wp:simplePos x="0" y="0"/>
                      <wp:positionH relativeFrom="column">
                        <wp:posOffset>153670</wp:posOffset>
                      </wp:positionH>
                      <wp:positionV relativeFrom="paragraph">
                        <wp:posOffset>45720</wp:posOffset>
                      </wp:positionV>
                      <wp:extent cx="117475" cy="112395"/>
                      <wp:effectExtent l="13335" t="13970" r="12065" b="6985"/>
                      <wp:wrapNone/>
                      <wp:docPr id="3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4BFCA7" id="Rectangle 33" o:spid="_x0000_s1026" style="position:absolute;margin-left:12.1pt;margin-top:3.6pt;width:9.25pt;height:8.85pt;z-index:25165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p>
        </w:tc>
      </w:tr>
    </w:tbl>
    <w:p w14:paraId="7E18BC83" w14:textId="77777777" w:rsidR="00F11107" w:rsidRPr="004612B7" w:rsidRDefault="00F11107">
      <w:pPr>
        <w:autoSpaceDE w:val="0"/>
        <w:rPr>
          <w:rFonts w:ascii="Tahoma" w:hAnsi="Tahoma" w:cs="Tahoma"/>
          <w:b/>
          <w:sz w:val="22"/>
          <w:szCs w:val="22"/>
          <w:u w:val="single"/>
        </w:rPr>
      </w:pPr>
    </w:p>
    <w:tbl>
      <w:tblPr>
        <w:tblW w:w="0" w:type="auto"/>
        <w:tblInd w:w="-373" w:type="dxa"/>
        <w:tblLayout w:type="fixed"/>
        <w:tblLook w:val="0000" w:firstRow="0" w:lastRow="0" w:firstColumn="0" w:lastColumn="0" w:noHBand="0" w:noVBand="0"/>
      </w:tblPr>
      <w:tblGrid>
        <w:gridCol w:w="620"/>
        <w:gridCol w:w="9614"/>
      </w:tblGrid>
      <w:tr w:rsidR="00F11107" w:rsidRPr="004612B7" w14:paraId="53169B6C" w14:textId="77777777">
        <w:trPr>
          <w:trHeight w:val="567"/>
        </w:trPr>
        <w:tc>
          <w:tcPr>
            <w:tcW w:w="10234" w:type="dxa"/>
            <w:gridSpan w:val="2"/>
            <w:tcBorders>
              <w:top w:val="single" w:sz="4" w:space="0" w:color="000000"/>
              <w:left w:val="single" w:sz="4" w:space="0" w:color="000000"/>
              <w:bottom w:val="single" w:sz="4" w:space="0" w:color="000000"/>
              <w:right w:val="single" w:sz="4" w:space="0" w:color="000000"/>
            </w:tcBorders>
            <w:shd w:val="clear" w:color="auto" w:fill="auto"/>
          </w:tcPr>
          <w:p w14:paraId="1604F4C3" w14:textId="77777777" w:rsidR="00F11107" w:rsidRPr="004612B7" w:rsidRDefault="00F11107">
            <w:pPr>
              <w:autoSpaceDE w:val="0"/>
              <w:snapToGrid w:val="0"/>
              <w:jc w:val="center"/>
              <w:rPr>
                <w:rFonts w:ascii="Tahoma" w:hAnsi="Tahoma" w:cs="Tahoma"/>
                <w:b/>
                <w:sz w:val="22"/>
                <w:szCs w:val="22"/>
              </w:rPr>
            </w:pPr>
          </w:p>
          <w:p w14:paraId="572EAA64" w14:textId="77777777" w:rsidR="00F11107" w:rsidRPr="004612B7" w:rsidRDefault="00F11107">
            <w:pPr>
              <w:autoSpaceDE w:val="0"/>
              <w:jc w:val="center"/>
              <w:rPr>
                <w:rFonts w:ascii="Tahoma" w:hAnsi="Tahoma" w:cs="Tahoma"/>
                <w:b/>
                <w:sz w:val="22"/>
                <w:szCs w:val="22"/>
              </w:rPr>
            </w:pPr>
            <w:r w:rsidRPr="004612B7">
              <w:rPr>
                <w:rFonts w:ascii="Tahoma" w:hAnsi="Tahoma" w:cs="Tahoma"/>
                <w:b/>
                <w:sz w:val="22"/>
                <w:szCs w:val="22"/>
              </w:rPr>
              <w:t>4.6  MODALITA’ DI SVOLGIMENTO PROVE DI VERIFICA</w:t>
            </w:r>
          </w:p>
          <w:p w14:paraId="344B9818" w14:textId="77777777" w:rsidR="00F11107" w:rsidRPr="004612B7" w:rsidRDefault="00F11107">
            <w:pPr>
              <w:autoSpaceDE w:val="0"/>
              <w:jc w:val="center"/>
              <w:rPr>
                <w:rFonts w:ascii="Tahoma" w:hAnsi="Tahoma" w:cs="Tahoma"/>
                <w:b/>
                <w:sz w:val="22"/>
                <w:szCs w:val="22"/>
              </w:rPr>
            </w:pPr>
          </w:p>
        </w:tc>
      </w:tr>
      <w:tr w:rsidR="00F11107" w:rsidRPr="004612B7" w14:paraId="5883FF6F" w14:textId="77777777">
        <w:trPr>
          <w:trHeight w:val="397"/>
        </w:trPr>
        <w:tc>
          <w:tcPr>
            <w:tcW w:w="620" w:type="dxa"/>
            <w:tcBorders>
              <w:top w:val="single" w:sz="4" w:space="0" w:color="000000"/>
              <w:left w:val="single" w:sz="4" w:space="0" w:color="000000"/>
              <w:bottom w:val="single" w:sz="4" w:space="0" w:color="000000"/>
            </w:tcBorders>
            <w:shd w:val="clear" w:color="auto" w:fill="auto"/>
          </w:tcPr>
          <w:p w14:paraId="25555BBF" w14:textId="77777777" w:rsidR="00F11107" w:rsidRPr="004612B7" w:rsidRDefault="00F11107">
            <w:pPr>
              <w:autoSpaceDE w:val="0"/>
              <w:snapToGrid w:val="0"/>
              <w:rPr>
                <w:rFonts w:ascii="Tahoma" w:hAnsi="Tahoma" w:cs="Tahoma"/>
                <w:sz w:val="22"/>
                <w:szCs w:val="22"/>
              </w:rPr>
            </w:pPr>
          </w:p>
        </w:tc>
        <w:tc>
          <w:tcPr>
            <w:tcW w:w="9614" w:type="dxa"/>
            <w:tcBorders>
              <w:top w:val="single" w:sz="4" w:space="0" w:color="000000"/>
              <w:left w:val="single" w:sz="4" w:space="0" w:color="000000"/>
              <w:bottom w:val="single" w:sz="4" w:space="0" w:color="000000"/>
              <w:right w:val="single" w:sz="4" w:space="0" w:color="000000"/>
            </w:tcBorders>
            <w:shd w:val="clear" w:color="auto" w:fill="auto"/>
          </w:tcPr>
          <w:p w14:paraId="56AD7C3C"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Programmazione delle interrogazioni e delle verifiche scritte</w:t>
            </w:r>
          </w:p>
        </w:tc>
      </w:tr>
      <w:tr w:rsidR="00F11107" w:rsidRPr="004612B7" w14:paraId="25894103" w14:textId="77777777">
        <w:trPr>
          <w:trHeight w:val="397"/>
        </w:trPr>
        <w:tc>
          <w:tcPr>
            <w:tcW w:w="620" w:type="dxa"/>
            <w:tcBorders>
              <w:top w:val="single" w:sz="4" w:space="0" w:color="000000"/>
              <w:left w:val="single" w:sz="4" w:space="0" w:color="000000"/>
              <w:bottom w:val="single" w:sz="4" w:space="0" w:color="000000"/>
            </w:tcBorders>
            <w:shd w:val="clear" w:color="auto" w:fill="auto"/>
          </w:tcPr>
          <w:p w14:paraId="5AEB25E8" w14:textId="77777777" w:rsidR="00F11107" w:rsidRPr="004612B7" w:rsidRDefault="00F11107">
            <w:pPr>
              <w:autoSpaceDE w:val="0"/>
              <w:snapToGrid w:val="0"/>
              <w:rPr>
                <w:rFonts w:ascii="Tahoma" w:hAnsi="Tahoma" w:cs="Tahoma"/>
                <w:sz w:val="22"/>
                <w:szCs w:val="22"/>
              </w:rPr>
            </w:pPr>
          </w:p>
        </w:tc>
        <w:tc>
          <w:tcPr>
            <w:tcW w:w="9614" w:type="dxa"/>
            <w:tcBorders>
              <w:top w:val="single" w:sz="4" w:space="0" w:color="000000"/>
              <w:left w:val="single" w:sz="4" w:space="0" w:color="000000"/>
              <w:bottom w:val="single" w:sz="4" w:space="0" w:color="000000"/>
              <w:right w:val="single" w:sz="4" w:space="0" w:color="000000"/>
            </w:tcBorders>
            <w:shd w:val="clear" w:color="auto" w:fill="auto"/>
          </w:tcPr>
          <w:p w14:paraId="0A1A144B"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Far utilizzare gli strumenti compensativi usati dall’alunno</w:t>
            </w:r>
          </w:p>
        </w:tc>
      </w:tr>
      <w:tr w:rsidR="00F11107" w:rsidRPr="004612B7" w14:paraId="006A2C79" w14:textId="77777777">
        <w:trPr>
          <w:trHeight w:val="397"/>
        </w:trPr>
        <w:tc>
          <w:tcPr>
            <w:tcW w:w="620" w:type="dxa"/>
            <w:tcBorders>
              <w:top w:val="single" w:sz="4" w:space="0" w:color="000000"/>
              <w:left w:val="single" w:sz="4" w:space="0" w:color="000000"/>
              <w:bottom w:val="single" w:sz="4" w:space="0" w:color="000000"/>
            </w:tcBorders>
            <w:shd w:val="clear" w:color="auto" w:fill="auto"/>
          </w:tcPr>
          <w:p w14:paraId="1D8FD9AC" w14:textId="77777777" w:rsidR="00F11107" w:rsidRPr="004612B7" w:rsidRDefault="00F11107">
            <w:pPr>
              <w:autoSpaceDE w:val="0"/>
              <w:snapToGrid w:val="0"/>
              <w:rPr>
                <w:rFonts w:ascii="Tahoma" w:hAnsi="Tahoma" w:cs="Tahoma"/>
                <w:sz w:val="22"/>
                <w:szCs w:val="22"/>
              </w:rPr>
            </w:pPr>
          </w:p>
        </w:tc>
        <w:tc>
          <w:tcPr>
            <w:tcW w:w="9614" w:type="dxa"/>
            <w:tcBorders>
              <w:top w:val="single" w:sz="4" w:space="0" w:color="000000"/>
              <w:left w:val="single" w:sz="4" w:space="0" w:color="000000"/>
              <w:bottom w:val="single" w:sz="4" w:space="0" w:color="000000"/>
              <w:right w:val="single" w:sz="4" w:space="0" w:color="000000"/>
            </w:tcBorders>
            <w:shd w:val="clear" w:color="auto" w:fill="auto"/>
          </w:tcPr>
          <w:p w14:paraId="329E5D33"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Non effettuare più prove valutative nello stesso giorno</w:t>
            </w:r>
          </w:p>
        </w:tc>
      </w:tr>
      <w:tr w:rsidR="00F11107" w:rsidRPr="004612B7" w14:paraId="7A77A323" w14:textId="77777777">
        <w:trPr>
          <w:trHeight w:val="397"/>
        </w:trPr>
        <w:tc>
          <w:tcPr>
            <w:tcW w:w="620" w:type="dxa"/>
            <w:tcBorders>
              <w:top w:val="single" w:sz="4" w:space="0" w:color="000000"/>
              <w:left w:val="single" w:sz="4" w:space="0" w:color="000000"/>
              <w:bottom w:val="single" w:sz="4" w:space="0" w:color="000000"/>
            </w:tcBorders>
            <w:shd w:val="clear" w:color="auto" w:fill="auto"/>
          </w:tcPr>
          <w:p w14:paraId="0438C141" w14:textId="77777777" w:rsidR="00F11107" w:rsidRPr="004612B7" w:rsidRDefault="00F11107">
            <w:pPr>
              <w:autoSpaceDE w:val="0"/>
              <w:snapToGrid w:val="0"/>
              <w:rPr>
                <w:rFonts w:ascii="Tahoma" w:hAnsi="Tahoma" w:cs="Tahoma"/>
                <w:sz w:val="22"/>
                <w:szCs w:val="22"/>
              </w:rPr>
            </w:pPr>
          </w:p>
        </w:tc>
        <w:tc>
          <w:tcPr>
            <w:tcW w:w="9614" w:type="dxa"/>
            <w:tcBorders>
              <w:top w:val="single" w:sz="4" w:space="0" w:color="000000"/>
              <w:left w:val="single" w:sz="4" w:space="0" w:color="000000"/>
              <w:bottom w:val="single" w:sz="4" w:space="0" w:color="000000"/>
              <w:right w:val="single" w:sz="4" w:space="0" w:color="000000"/>
            </w:tcBorders>
            <w:shd w:val="clear" w:color="auto" w:fill="auto"/>
          </w:tcPr>
          <w:p w14:paraId="105A7CEF"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Informare l’alunno degli argomenti oggetto di verifica</w:t>
            </w:r>
          </w:p>
        </w:tc>
      </w:tr>
      <w:tr w:rsidR="00F11107" w:rsidRPr="004612B7" w14:paraId="4AE2398B" w14:textId="77777777">
        <w:trPr>
          <w:trHeight w:val="397"/>
        </w:trPr>
        <w:tc>
          <w:tcPr>
            <w:tcW w:w="620" w:type="dxa"/>
            <w:tcBorders>
              <w:top w:val="single" w:sz="4" w:space="0" w:color="000000"/>
              <w:left w:val="single" w:sz="4" w:space="0" w:color="000000"/>
              <w:bottom w:val="single" w:sz="4" w:space="0" w:color="000000"/>
            </w:tcBorders>
            <w:shd w:val="clear" w:color="auto" w:fill="auto"/>
          </w:tcPr>
          <w:p w14:paraId="5ABA6D21" w14:textId="77777777" w:rsidR="00F11107" w:rsidRPr="004612B7" w:rsidRDefault="00F11107">
            <w:pPr>
              <w:autoSpaceDE w:val="0"/>
              <w:snapToGrid w:val="0"/>
              <w:rPr>
                <w:rFonts w:ascii="Tahoma" w:hAnsi="Tahoma" w:cs="Tahoma"/>
                <w:sz w:val="22"/>
                <w:szCs w:val="22"/>
              </w:rPr>
            </w:pPr>
          </w:p>
        </w:tc>
        <w:tc>
          <w:tcPr>
            <w:tcW w:w="9614" w:type="dxa"/>
            <w:tcBorders>
              <w:top w:val="single" w:sz="4" w:space="0" w:color="000000"/>
              <w:left w:val="single" w:sz="4" w:space="0" w:color="000000"/>
              <w:bottom w:val="single" w:sz="4" w:space="0" w:color="000000"/>
              <w:right w:val="single" w:sz="4" w:space="0" w:color="000000"/>
            </w:tcBorders>
            <w:shd w:val="clear" w:color="auto" w:fill="auto"/>
          </w:tcPr>
          <w:p w14:paraId="3CF9814D"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Privilegiare prove strutturate con risposta a scelta multipla</w:t>
            </w:r>
          </w:p>
        </w:tc>
      </w:tr>
      <w:tr w:rsidR="00F11107" w:rsidRPr="004612B7" w14:paraId="7AC09BFE" w14:textId="77777777">
        <w:trPr>
          <w:trHeight w:val="397"/>
        </w:trPr>
        <w:tc>
          <w:tcPr>
            <w:tcW w:w="620" w:type="dxa"/>
            <w:tcBorders>
              <w:top w:val="single" w:sz="4" w:space="0" w:color="000000"/>
              <w:left w:val="single" w:sz="4" w:space="0" w:color="000000"/>
              <w:bottom w:val="single" w:sz="4" w:space="0" w:color="000000"/>
            </w:tcBorders>
            <w:shd w:val="clear" w:color="auto" w:fill="auto"/>
          </w:tcPr>
          <w:p w14:paraId="63C669C7" w14:textId="77777777" w:rsidR="00F11107" w:rsidRPr="004612B7" w:rsidRDefault="00F11107">
            <w:pPr>
              <w:autoSpaceDE w:val="0"/>
              <w:snapToGrid w:val="0"/>
              <w:rPr>
                <w:rFonts w:ascii="Tahoma" w:hAnsi="Tahoma" w:cs="Tahoma"/>
                <w:sz w:val="22"/>
                <w:szCs w:val="22"/>
              </w:rPr>
            </w:pPr>
          </w:p>
        </w:tc>
        <w:tc>
          <w:tcPr>
            <w:tcW w:w="9614" w:type="dxa"/>
            <w:tcBorders>
              <w:top w:val="single" w:sz="4" w:space="0" w:color="000000"/>
              <w:left w:val="single" w:sz="4" w:space="0" w:color="000000"/>
              <w:bottom w:val="single" w:sz="4" w:space="0" w:color="000000"/>
              <w:right w:val="single" w:sz="4" w:space="0" w:color="000000"/>
            </w:tcBorders>
            <w:shd w:val="clear" w:color="auto" w:fill="auto"/>
          </w:tcPr>
          <w:p w14:paraId="4DD4E0CB"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Ridurre quantitativamente la consegna</w:t>
            </w:r>
          </w:p>
        </w:tc>
      </w:tr>
      <w:tr w:rsidR="00F11107" w:rsidRPr="004612B7" w14:paraId="19CD4D52" w14:textId="77777777">
        <w:trPr>
          <w:trHeight w:val="397"/>
        </w:trPr>
        <w:tc>
          <w:tcPr>
            <w:tcW w:w="620" w:type="dxa"/>
            <w:tcBorders>
              <w:top w:val="single" w:sz="4" w:space="0" w:color="000000"/>
              <w:left w:val="single" w:sz="4" w:space="0" w:color="000000"/>
              <w:bottom w:val="single" w:sz="4" w:space="0" w:color="000000"/>
            </w:tcBorders>
            <w:shd w:val="clear" w:color="auto" w:fill="auto"/>
          </w:tcPr>
          <w:p w14:paraId="4A2D4DB8" w14:textId="77777777" w:rsidR="00F11107" w:rsidRPr="004612B7" w:rsidRDefault="00F11107">
            <w:pPr>
              <w:autoSpaceDE w:val="0"/>
              <w:snapToGrid w:val="0"/>
              <w:rPr>
                <w:rFonts w:ascii="Tahoma" w:hAnsi="Tahoma" w:cs="Tahoma"/>
                <w:sz w:val="22"/>
                <w:szCs w:val="22"/>
              </w:rPr>
            </w:pPr>
          </w:p>
        </w:tc>
        <w:tc>
          <w:tcPr>
            <w:tcW w:w="9614" w:type="dxa"/>
            <w:tcBorders>
              <w:top w:val="single" w:sz="4" w:space="0" w:color="000000"/>
              <w:left w:val="single" w:sz="4" w:space="0" w:color="000000"/>
              <w:bottom w:val="single" w:sz="4" w:space="0" w:color="000000"/>
              <w:right w:val="single" w:sz="4" w:space="0" w:color="000000"/>
            </w:tcBorders>
            <w:shd w:val="clear" w:color="auto" w:fill="auto"/>
          </w:tcPr>
          <w:p w14:paraId="470B5BCB"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Il docente legge le consegne ad alta voce per le verifiche scritte</w:t>
            </w:r>
          </w:p>
        </w:tc>
      </w:tr>
      <w:tr w:rsidR="00F11107" w:rsidRPr="004612B7" w14:paraId="40FCAEDD" w14:textId="77777777">
        <w:trPr>
          <w:trHeight w:val="397"/>
        </w:trPr>
        <w:tc>
          <w:tcPr>
            <w:tcW w:w="620" w:type="dxa"/>
            <w:tcBorders>
              <w:top w:val="single" w:sz="4" w:space="0" w:color="000000"/>
              <w:left w:val="single" w:sz="4" w:space="0" w:color="000000"/>
              <w:bottom w:val="single" w:sz="4" w:space="0" w:color="000000"/>
            </w:tcBorders>
            <w:shd w:val="clear" w:color="auto" w:fill="auto"/>
          </w:tcPr>
          <w:p w14:paraId="741BFCB5" w14:textId="77777777" w:rsidR="00F11107" w:rsidRPr="004612B7" w:rsidRDefault="00F11107">
            <w:pPr>
              <w:autoSpaceDE w:val="0"/>
              <w:snapToGrid w:val="0"/>
              <w:rPr>
                <w:rFonts w:ascii="Tahoma" w:hAnsi="Tahoma" w:cs="Tahoma"/>
                <w:sz w:val="22"/>
                <w:szCs w:val="22"/>
              </w:rPr>
            </w:pPr>
          </w:p>
        </w:tc>
        <w:tc>
          <w:tcPr>
            <w:tcW w:w="9614" w:type="dxa"/>
            <w:tcBorders>
              <w:top w:val="single" w:sz="4" w:space="0" w:color="000000"/>
              <w:left w:val="single" w:sz="4" w:space="0" w:color="000000"/>
              <w:bottom w:val="single" w:sz="4" w:space="0" w:color="000000"/>
              <w:right w:val="single" w:sz="4" w:space="0" w:color="000000"/>
            </w:tcBorders>
            <w:shd w:val="clear" w:color="auto" w:fill="auto"/>
          </w:tcPr>
          <w:p w14:paraId="70BA9540"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Evitare verifiche sui linguaggi specifici, definizioni, regole a carattere puramente mnemonico</w:t>
            </w:r>
          </w:p>
        </w:tc>
      </w:tr>
      <w:tr w:rsidR="00F11107" w:rsidRPr="004612B7" w14:paraId="4AF1C5CD" w14:textId="77777777">
        <w:trPr>
          <w:trHeight w:val="397"/>
        </w:trPr>
        <w:tc>
          <w:tcPr>
            <w:tcW w:w="620" w:type="dxa"/>
            <w:tcBorders>
              <w:top w:val="single" w:sz="4" w:space="0" w:color="000000"/>
              <w:left w:val="single" w:sz="4" w:space="0" w:color="000000"/>
              <w:bottom w:val="single" w:sz="4" w:space="0" w:color="000000"/>
            </w:tcBorders>
            <w:shd w:val="clear" w:color="auto" w:fill="auto"/>
          </w:tcPr>
          <w:p w14:paraId="38CD1C71" w14:textId="77777777" w:rsidR="00F11107" w:rsidRPr="004612B7" w:rsidRDefault="00F11107">
            <w:pPr>
              <w:autoSpaceDE w:val="0"/>
              <w:snapToGrid w:val="0"/>
              <w:rPr>
                <w:rFonts w:ascii="Tahoma" w:hAnsi="Tahoma" w:cs="Tahoma"/>
                <w:sz w:val="22"/>
                <w:szCs w:val="22"/>
              </w:rPr>
            </w:pPr>
          </w:p>
        </w:tc>
        <w:tc>
          <w:tcPr>
            <w:tcW w:w="9614" w:type="dxa"/>
            <w:tcBorders>
              <w:top w:val="single" w:sz="4" w:space="0" w:color="000000"/>
              <w:left w:val="single" w:sz="4" w:space="0" w:color="000000"/>
              <w:bottom w:val="single" w:sz="4" w:space="0" w:color="000000"/>
              <w:right w:val="single" w:sz="4" w:space="0" w:color="000000"/>
            </w:tcBorders>
            <w:shd w:val="clear" w:color="auto" w:fill="auto"/>
          </w:tcPr>
          <w:p w14:paraId="2FC8F1D2"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Fornire schema di sviluppo o domande guida per la produzione scritta</w:t>
            </w:r>
          </w:p>
        </w:tc>
      </w:tr>
      <w:tr w:rsidR="00F11107" w:rsidRPr="004612B7" w14:paraId="5CA97AB5" w14:textId="77777777">
        <w:trPr>
          <w:trHeight w:val="397"/>
        </w:trPr>
        <w:tc>
          <w:tcPr>
            <w:tcW w:w="620" w:type="dxa"/>
            <w:tcBorders>
              <w:top w:val="single" w:sz="4" w:space="0" w:color="000000"/>
              <w:left w:val="single" w:sz="4" w:space="0" w:color="000000"/>
              <w:bottom w:val="single" w:sz="4" w:space="0" w:color="000000"/>
            </w:tcBorders>
            <w:shd w:val="clear" w:color="auto" w:fill="auto"/>
          </w:tcPr>
          <w:p w14:paraId="383E3260" w14:textId="77777777" w:rsidR="00F11107" w:rsidRPr="004612B7" w:rsidRDefault="00F11107">
            <w:pPr>
              <w:autoSpaceDE w:val="0"/>
              <w:snapToGrid w:val="0"/>
              <w:rPr>
                <w:rFonts w:ascii="Tahoma" w:hAnsi="Tahoma" w:cs="Tahoma"/>
                <w:sz w:val="22"/>
                <w:szCs w:val="22"/>
              </w:rPr>
            </w:pPr>
          </w:p>
        </w:tc>
        <w:tc>
          <w:tcPr>
            <w:tcW w:w="9614" w:type="dxa"/>
            <w:tcBorders>
              <w:top w:val="single" w:sz="4" w:space="0" w:color="000000"/>
              <w:left w:val="single" w:sz="4" w:space="0" w:color="000000"/>
              <w:bottom w:val="single" w:sz="4" w:space="0" w:color="000000"/>
              <w:right w:val="single" w:sz="4" w:space="0" w:color="000000"/>
            </w:tcBorders>
            <w:shd w:val="clear" w:color="auto" w:fill="auto"/>
          </w:tcPr>
          <w:p w14:paraId="451F4BBD"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Preparare verifiche orali con domande guida</w:t>
            </w:r>
          </w:p>
        </w:tc>
      </w:tr>
      <w:tr w:rsidR="00F11107" w:rsidRPr="004612B7" w14:paraId="397BEE43" w14:textId="77777777">
        <w:trPr>
          <w:trHeight w:val="397"/>
        </w:trPr>
        <w:tc>
          <w:tcPr>
            <w:tcW w:w="620" w:type="dxa"/>
            <w:tcBorders>
              <w:top w:val="single" w:sz="4" w:space="0" w:color="000000"/>
              <w:left w:val="single" w:sz="4" w:space="0" w:color="000000"/>
              <w:bottom w:val="single" w:sz="4" w:space="0" w:color="000000"/>
            </w:tcBorders>
            <w:shd w:val="clear" w:color="auto" w:fill="auto"/>
          </w:tcPr>
          <w:p w14:paraId="6CD564EB" w14:textId="77777777" w:rsidR="00F11107" w:rsidRPr="004612B7" w:rsidRDefault="00F11107">
            <w:pPr>
              <w:autoSpaceDE w:val="0"/>
              <w:snapToGrid w:val="0"/>
              <w:rPr>
                <w:rFonts w:ascii="Tahoma" w:hAnsi="Tahoma" w:cs="Tahoma"/>
                <w:sz w:val="22"/>
                <w:szCs w:val="22"/>
              </w:rPr>
            </w:pPr>
          </w:p>
        </w:tc>
        <w:tc>
          <w:tcPr>
            <w:tcW w:w="9614" w:type="dxa"/>
            <w:tcBorders>
              <w:top w:val="single" w:sz="4" w:space="0" w:color="000000"/>
              <w:left w:val="single" w:sz="4" w:space="0" w:color="000000"/>
              <w:bottom w:val="single" w:sz="4" w:space="0" w:color="000000"/>
              <w:right w:val="single" w:sz="4" w:space="0" w:color="000000"/>
            </w:tcBorders>
            <w:shd w:val="clear" w:color="auto" w:fill="auto"/>
          </w:tcPr>
          <w:p w14:paraId="518D6C2D"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Far utilizzare il computer con i programmi usati abitualmente dall’alunno</w:t>
            </w:r>
          </w:p>
        </w:tc>
      </w:tr>
      <w:tr w:rsidR="00F11107" w:rsidRPr="004612B7" w14:paraId="52AAE719" w14:textId="77777777">
        <w:trPr>
          <w:trHeight w:val="397"/>
        </w:trPr>
        <w:tc>
          <w:tcPr>
            <w:tcW w:w="620" w:type="dxa"/>
            <w:tcBorders>
              <w:top w:val="single" w:sz="4" w:space="0" w:color="000000"/>
              <w:left w:val="single" w:sz="4" w:space="0" w:color="000000"/>
              <w:bottom w:val="single" w:sz="4" w:space="0" w:color="000000"/>
            </w:tcBorders>
            <w:shd w:val="clear" w:color="auto" w:fill="auto"/>
          </w:tcPr>
          <w:p w14:paraId="62705A1A" w14:textId="77777777" w:rsidR="00F11107" w:rsidRPr="004612B7" w:rsidRDefault="00F11107">
            <w:pPr>
              <w:autoSpaceDE w:val="0"/>
              <w:snapToGrid w:val="0"/>
              <w:rPr>
                <w:rFonts w:ascii="Tahoma" w:hAnsi="Tahoma" w:cs="Tahoma"/>
                <w:sz w:val="22"/>
                <w:szCs w:val="22"/>
              </w:rPr>
            </w:pPr>
          </w:p>
        </w:tc>
        <w:tc>
          <w:tcPr>
            <w:tcW w:w="9614" w:type="dxa"/>
            <w:tcBorders>
              <w:top w:val="single" w:sz="4" w:space="0" w:color="000000"/>
              <w:left w:val="single" w:sz="4" w:space="0" w:color="000000"/>
              <w:bottom w:val="single" w:sz="4" w:space="0" w:color="000000"/>
              <w:right w:val="single" w:sz="4" w:space="0" w:color="000000"/>
            </w:tcBorders>
            <w:shd w:val="clear" w:color="auto" w:fill="auto"/>
          </w:tcPr>
          <w:p w14:paraId="0B3D8884"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Far usare la calcolatrice, le tavole pitagoriche, i formulari le tabelle e le mappe</w:t>
            </w:r>
          </w:p>
        </w:tc>
      </w:tr>
      <w:tr w:rsidR="00F11107" w:rsidRPr="004612B7" w14:paraId="3276F6B0" w14:textId="77777777">
        <w:trPr>
          <w:trHeight w:val="397"/>
        </w:trPr>
        <w:tc>
          <w:tcPr>
            <w:tcW w:w="620" w:type="dxa"/>
            <w:tcBorders>
              <w:top w:val="single" w:sz="4" w:space="0" w:color="000000"/>
              <w:left w:val="single" w:sz="4" w:space="0" w:color="000000"/>
              <w:bottom w:val="single" w:sz="4" w:space="0" w:color="000000"/>
            </w:tcBorders>
            <w:shd w:val="clear" w:color="auto" w:fill="auto"/>
          </w:tcPr>
          <w:p w14:paraId="01709E4D" w14:textId="77777777" w:rsidR="00F11107" w:rsidRPr="004612B7" w:rsidRDefault="00F11107">
            <w:pPr>
              <w:autoSpaceDE w:val="0"/>
              <w:snapToGrid w:val="0"/>
              <w:rPr>
                <w:rFonts w:ascii="Tahoma" w:hAnsi="Tahoma" w:cs="Tahoma"/>
                <w:sz w:val="22"/>
                <w:szCs w:val="22"/>
              </w:rPr>
            </w:pPr>
          </w:p>
        </w:tc>
        <w:tc>
          <w:tcPr>
            <w:tcW w:w="9614" w:type="dxa"/>
            <w:tcBorders>
              <w:top w:val="single" w:sz="4" w:space="0" w:color="000000"/>
              <w:left w:val="single" w:sz="4" w:space="0" w:color="000000"/>
              <w:bottom w:val="single" w:sz="4" w:space="0" w:color="000000"/>
              <w:right w:val="single" w:sz="4" w:space="0" w:color="000000"/>
            </w:tcBorders>
            <w:shd w:val="clear" w:color="auto" w:fill="auto"/>
          </w:tcPr>
          <w:p w14:paraId="587598E2"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 xml:space="preserve">Sostituzione in forma orale la prova di L2 della  verifica scritta,  (come da </w:t>
            </w:r>
            <w:proofErr w:type="spellStart"/>
            <w:r w:rsidRPr="004612B7">
              <w:rPr>
                <w:rFonts w:ascii="Tahoma" w:hAnsi="Tahoma" w:cs="Tahoma"/>
                <w:sz w:val="22"/>
                <w:szCs w:val="22"/>
              </w:rPr>
              <w:t>D.Lgs</w:t>
            </w:r>
            <w:proofErr w:type="spellEnd"/>
            <w:r w:rsidRPr="004612B7">
              <w:rPr>
                <w:rFonts w:ascii="Tahoma" w:hAnsi="Tahoma" w:cs="Tahoma"/>
                <w:sz w:val="22"/>
                <w:szCs w:val="22"/>
              </w:rPr>
              <w:t xml:space="preserve"> 62/2017 art. 11 c. 12)</w:t>
            </w:r>
            <w:r w:rsidRPr="004612B7">
              <w:rPr>
                <w:rFonts w:ascii="Tahoma" w:eastAsia="Courier New" w:hAnsi="Tahoma" w:cs="Tahoma"/>
                <w:sz w:val="22"/>
                <w:szCs w:val="22"/>
              </w:rPr>
              <w:t xml:space="preserve"> coerente con il piano didattico personalizzato.</w:t>
            </w:r>
          </w:p>
        </w:tc>
      </w:tr>
      <w:tr w:rsidR="00F11107" w:rsidRPr="004612B7" w14:paraId="5E80AED3" w14:textId="77777777">
        <w:trPr>
          <w:trHeight w:val="397"/>
        </w:trPr>
        <w:tc>
          <w:tcPr>
            <w:tcW w:w="620" w:type="dxa"/>
            <w:tcBorders>
              <w:top w:val="single" w:sz="4" w:space="0" w:color="000000"/>
              <w:left w:val="single" w:sz="4" w:space="0" w:color="000000"/>
              <w:bottom w:val="single" w:sz="4" w:space="0" w:color="000000"/>
            </w:tcBorders>
            <w:shd w:val="clear" w:color="auto" w:fill="auto"/>
          </w:tcPr>
          <w:p w14:paraId="18E2820D" w14:textId="77777777" w:rsidR="00F11107" w:rsidRPr="004612B7" w:rsidRDefault="00F11107">
            <w:pPr>
              <w:autoSpaceDE w:val="0"/>
              <w:snapToGrid w:val="0"/>
              <w:rPr>
                <w:rFonts w:ascii="Tahoma" w:hAnsi="Tahoma" w:cs="Tahoma"/>
                <w:sz w:val="22"/>
                <w:szCs w:val="22"/>
              </w:rPr>
            </w:pPr>
          </w:p>
        </w:tc>
        <w:tc>
          <w:tcPr>
            <w:tcW w:w="9614" w:type="dxa"/>
            <w:tcBorders>
              <w:top w:val="single" w:sz="4" w:space="0" w:color="000000"/>
              <w:left w:val="single" w:sz="4" w:space="0" w:color="000000"/>
              <w:bottom w:val="single" w:sz="4" w:space="0" w:color="000000"/>
              <w:right w:val="single" w:sz="4" w:space="0" w:color="000000"/>
            </w:tcBorders>
            <w:shd w:val="clear" w:color="auto" w:fill="auto"/>
          </w:tcPr>
          <w:p w14:paraId="44A3E478"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 xml:space="preserve">Esame di Stato: Sostituzione in forma orale della prova scritta di L2 </w:t>
            </w:r>
            <w:r w:rsidRPr="004612B7">
              <w:rPr>
                <w:rFonts w:ascii="Tahoma" w:eastAsia="Courier New" w:hAnsi="Tahoma" w:cs="Tahoma"/>
                <w:sz w:val="22"/>
                <w:szCs w:val="22"/>
              </w:rPr>
              <w:t xml:space="preserve">coerenti con il percorso svolto, </w:t>
            </w:r>
            <w:r w:rsidRPr="004612B7">
              <w:rPr>
                <w:rFonts w:ascii="Tahoma" w:hAnsi="Tahoma" w:cs="Tahoma"/>
                <w:sz w:val="22"/>
                <w:szCs w:val="22"/>
              </w:rPr>
              <w:t xml:space="preserve">(come da </w:t>
            </w:r>
            <w:proofErr w:type="spellStart"/>
            <w:r w:rsidRPr="004612B7">
              <w:rPr>
                <w:rFonts w:ascii="Tahoma" w:hAnsi="Tahoma" w:cs="Tahoma"/>
                <w:sz w:val="22"/>
                <w:szCs w:val="22"/>
              </w:rPr>
              <w:t>D.Lgs</w:t>
            </w:r>
            <w:proofErr w:type="spellEnd"/>
            <w:r w:rsidRPr="004612B7">
              <w:rPr>
                <w:rFonts w:ascii="Tahoma" w:hAnsi="Tahoma" w:cs="Tahoma"/>
                <w:sz w:val="22"/>
                <w:szCs w:val="22"/>
              </w:rPr>
              <w:t xml:space="preserve"> 62/2017 art. 11 c. 12)</w:t>
            </w:r>
          </w:p>
        </w:tc>
      </w:tr>
      <w:tr w:rsidR="00F11107" w:rsidRPr="004612B7" w14:paraId="57F660DD" w14:textId="77777777">
        <w:trPr>
          <w:trHeight w:val="397"/>
        </w:trPr>
        <w:tc>
          <w:tcPr>
            <w:tcW w:w="620" w:type="dxa"/>
            <w:tcBorders>
              <w:top w:val="single" w:sz="4" w:space="0" w:color="000000"/>
              <w:left w:val="single" w:sz="4" w:space="0" w:color="000000"/>
              <w:bottom w:val="single" w:sz="4" w:space="0" w:color="000000"/>
            </w:tcBorders>
            <w:shd w:val="clear" w:color="auto" w:fill="auto"/>
          </w:tcPr>
          <w:p w14:paraId="09BFCFB0" w14:textId="77777777" w:rsidR="00F11107" w:rsidRPr="004612B7" w:rsidRDefault="00F11107">
            <w:pPr>
              <w:autoSpaceDE w:val="0"/>
              <w:snapToGrid w:val="0"/>
              <w:rPr>
                <w:rFonts w:ascii="Tahoma" w:hAnsi="Tahoma" w:cs="Tahoma"/>
                <w:sz w:val="22"/>
                <w:szCs w:val="22"/>
              </w:rPr>
            </w:pPr>
          </w:p>
        </w:tc>
        <w:tc>
          <w:tcPr>
            <w:tcW w:w="9614" w:type="dxa"/>
            <w:tcBorders>
              <w:top w:val="single" w:sz="4" w:space="0" w:color="000000"/>
              <w:left w:val="single" w:sz="4" w:space="0" w:color="000000"/>
              <w:bottom w:val="single" w:sz="4" w:space="0" w:color="000000"/>
              <w:right w:val="single" w:sz="4" w:space="0" w:color="000000"/>
            </w:tcBorders>
            <w:shd w:val="clear" w:color="auto" w:fill="auto"/>
          </w:tcPr>
          <w:p w14:paraId="1E8F5028" w14:textId="77777777" w:rsidR="00F11107" w:rsidRPr="004612B7" w:rsidRDefault="00F11107">
            <w:pPr>
              <w:autoSpaceDE w:val="0"/>
              <w:rPr>
                <w:rFonts w:ascii="Tahoma" w:eastAsia="Calibri" w:hAnsi="Tahoma" w:cs="Tahoma"/>
                <w:sz w:val="22"/>
                <w:szCs w:val="22"/>
              </w:rPr>
            </w:pPr>
            <w:r w:rsidRPr="004612B7">
              <w:rPr>
                <w:rFonts w:ascii="Tahoma" w:hAnsi="Tahoma" w:cs="Tahoma"/>
                <w:sz w:val="22"/>
                <w:szCs w:val="22"/>
              </w:rPr>
              <w:t xml:space="preserve">Prove INVALSI: </w:t>
            </w:r>
          </w:p>
          <w:p w14:paraId="7B02D15D" w14:textId="4782A7CE" w:rsidR="00F11107" w:rsidRPr="004612B7" w:rsidRDefault="00F11107">
            <w:pPr>
              <w:autoSpaceDE w:val="0"/>
              <w:ind w:hanging="227"/>
              <w:rPr>
                <w:rFonts w:ascii="Tahoma" w:hAnsi="Tahoma" w:cs="Tahoma"/>
                <w:sz w:val="22"/>
                <w:szCs w:val="22"/>
              </w:rPr>
            </w:pPr>
            <w:r w:rsidRPr="004612B7">
              <w:rPr>
                <w:rFonts w:ascii="Tahoma" w:eastAsia="Calibri" w:hAnsi="Tahoma" w:cs="Tahoma"/>
                <w:sz w:val="22"/>
                <w:szCs w:val="22"/>
              </w:rPr>
              <w:t xml:space="preserve">    </w:t>
            </w:r>
            <w:r w:rsidR="00610EB0">
              <w:rPr>
                <w:rFonts w:ascii="Tahoma" w:eastAsia="Calibri" w:hAnsi="Tahoma" w:cs="Tahoma"/>
                <w:sz w:val="22"/>
                <w:szCs w:val="22"/>
              </w:rPr>
              <w:t xml:space="preserve">       </w:t>
            </w: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45952" behindDoc="0" locked="0" layoutInCell="1" allowOverlap="1" wp14:anchorId="5CCF8375" wp14:editId="0BA15691">
                      <wp:simplePos x="0" y="0"/>
                      <wp:positionH relativeFrom="column">
                        <wp:posOffset>153670</wp:posOffset>
                      </wp:positionH>
                      <wp:positionV relativeFrom="paragraph">
                        <wp:posOffset>45720</wp:posOffset>
                      </wp:positionV>
                      <wp:extent cx="117475" cy="112395"/>
                      <wp:effectExtent l="11430" t="13335" r="13970" b="7620"/>
                      <wp:wrapNone/>
                      <wp:docPr id="3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BB57A54" id="Rectangle 12" o:spid="_x0000_s1026" style="position:absolute;margin-left:12.1pt;margin-top:3.6pt;width:9.25pt;height:8.85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Svolgimento prova standardizzata con l’ausilio di strumenti compensativi</w:t>
            </w:r>
          </w:p>
          <w:p w14:paraId="3626DDE3" w14:textId="77777777" w:rsidR="00F11107" w:rsidRPr="004612B7" w:rsidRDefault="00F11107">
            <w:pPr>
              <w:autoSpaceDE w:val="0"/>
              <w:rPr>
                <w:rFonts w:ascii="Tahoma" w:hAnsi="Tahoma" w:cs="Tahoma"/>
                <w:sz w:val="22"/>
                <w:szCs w:val="22"/>
              </w:rPr>
            </w:pPr>
          </w:p>
          <w:p w14:paraId="0C1B261C" w14:textId="3192C0F1" w:rsidR="00F11107" w:rsidRPr="004612B7" w:rsidRDefault="00F11107">
            <w:pPr>
              <w:tabs>
                <w:tab w:val="left" w:pos="1180"/>
              </w:tabs>
              <w:autoSpaceDE w:val="0"/>
              <w:rPr>
                <w:rFonts w:ascii="Tahoma" w:hAnsi="Tahoma" w:cs="Tahoma"/>
                <w:sz w:val="22"/>
                <w:szCs w:val="22"/>
              </w:rPr>
            </w:pPr>
            <w:r w:rsidRPr="004612B7">
              <w:rPr>
                <w:rFonts w:ascii="Tahoma" w:eastAsia="Calibri" w:hAnsi="Tahoma" w:cs="Tahoma"/>
                <w:sz w:val="22"/>
                <w:szCs w:val="22"/>
              </w:rPr>
              <w:t xml:space="preserve">  </w:t>
            </w:r>
            <w:r w:rsidR="00610EB0">
              <w:rPr>
                <w:rFonts w:ascii="Tahoma" w:eastAsia="Calibri" w:hAnsi="Tahoma" w:cs="Tahoma"/>
                <w:sz w:val="22"/>
                <w:szCs w:val="22"/>
              </w:rPr>
              <w:t xml:space="preserve">       </w:t>
            </w: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46976" behindDoc="0" locked="0" layoutInCell="1" allowOverlap="1" wp14:anchorId="1FF2F872" wp14:editId="628208A6">
                      <wp:simplePos x="0" y="0"/>
                      <wp:positionH relativeFrom="column">
                        <wp:posOffset>153670</wp:posOffset>
                      </wp:positionH>
                      <wp:positionV relativeFrom="paragraph">
                        <wp:posOffset>45720</wp:posOffset>
                      </wp:positionV>
                      <wp:extent cx="117475" cy="112395"/>
                      <wp:effectExtent l="11430" t="7620" r="13970" b="13335"/>
                      <wp:wrapNone/>
                      <wp:docPr id="2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3D831D9" id="Rectangle 13" o:spid="_x0000_s1026" style="position:absolute;margin-left:12.1pt;margin-top:3.6pt;width:9.25pt;height:8.85pt;z-index:251646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Esonero dalla prova di lingua straniera</w:t>
            </w:r>
          </w:p>
          <w:p w14:paraId="0891AF15" w14:textId="77777777" w:rsidR="00F11107" w:rsidRPr="004612B7" w:rsidRDefault="00F11107">
            <w:pPr>
              <w:autoSpaceDE w:val="0"/>
              <w:rPr>
                <w:rFonts w:ascii="Tahoma" w:hAnsi="Tahoma" w:cs="Tahoma"/>
                <w:sz w:val="22"/>
                <w:szCs w:val="22"/>
              </w:rPr>
            </w:pPr>
          </w:p>
        </w:tc>
      </w:tr>
    </w:tbl>
    <w:p w14:paraId="21EEECE2" w14:textId="77777777" w:rsidR="00F11107" w:rsidRDefault="00F11107">
      <w:pPr>
        <w:autoSpaceDE w:val="0"/>
        <w:rPr>
          <w:rFonts w:ascii="Tahoma" w:hAnsi="Tahoma" w:cs="Tahoma"/>
          <w:b/>
          <w:sz w:val="22"/>
          <w:szCs w:val="22"/>
          <w:u w:val="single"/>
        </w:rPr>
      </w:pPr>
    </w:p>
    <w:p w14:paraId="66025179" w14:textId="77777777" w:rsidR="00610EB0" w:rsidRPr="004612B7" w:rsidRDefault="00610EB0">
      <w:pPr>
        <w:autoSpaceDE w:val="0"/>
        <w:rPr>
          <w:rFonts w:ascii="Tahoma" w:hAnsi="Tahoma" w:cs="Tahoma"/>
          <w:b/>
          <w:sz w:val="22"/>
          <w:szCs w:val="22"/>
          <w:u w:val="single"/>
        </w:rPr>
      </w:pPr>
    </w:p>
    <w:tbl>
      <w:tblPr>
        <w:tblW w:w="0" w:type="auto"/>
        <w:tblInd w:w="-373" w:type="dxa"/>
        <w:tblLayout w:type="fixed"/>
        <w:tblLook w:val="0000" w:firstRow="0" w:lastRow="0" w:firstColumn="0" w:lastColumn="0" w:noHBand="0" w:noVBand="0"/>
      </w:tblPr>
      <w:tblGrid>
        <w:gridCol w:w="1277"/>
        <w:gridCol w:w="8957"/>
      </w:tblGrid>
      <w:tr w:rsidR="00F11107" w:rsidRPr="004612B7" w14:paraId="4CA33C64" w14:textId="77777777">
        <w:trPr>
          <w:trHeight w:val="567"/>
        </w:trPr>
        <w:tc>
          <w:tcPr>
            <w:tcW w:w="10234" w:type="dxa"/>
            <w:gridSpan w:val="2"/>
            <w:tcBorders>
              <w:top w:val="single" w:sz="4" w:space="0" w:color="000000"/>
              <w:left w:val="single" w:sz="4" w:space="0" w:color="000000"/>
              <w:bottom w:val="single" w:sz="4" w:space="0" w:color="000000"/>
              <w:right w:val="single" w:sz="4" w:space="0" w:color="000000"/>
            </w:tcBorders>
            <w:shd w:val="clear" w:color="auto" w:fill="auto"/>
          </w:tcPr>
          <w:p w14:paraId="01FC71B7" w14:textId="77777777" w:rsidR="00F11107" w:rsidRPr="004612B7" w:rsidRDefault="00F11107">
            <w:pPr>
              <w:autoSpaceDE w:val="0"/>
              <w:jc w:val="center"/>
              <w:rPr>
                <w:rFonts w:ascii="Tahoma" w:hAnsi="Tahoma" w:cs="Tahoma"/>
                <w:sz w:val="22"/>
                <w:szCs w:val="22"/>
              </w:rPr>
            </w:pPr>
            <w:r w:rsidRPr="004612B7">
              <w:rPr>
                <w:rFonts w:ascii="Tahoma" w:hAnsi="Tahoma" w:cs="Tahoma"/>
                <w:b/>
                <w:sz w:val="22"/>
                <w:szCs w:val="22"/>
              </w:rPr>
              <w:t>4.7 CRITERI DI CORREZIONE DELLE VERIFICHE SCRITTE</w:t>
            </w:r>
          </w:p>
        </w:tc>
      </w:tr>
      <w:tr w:rsidR="00F11107" w:rsidRPr="004612B7" w14:paraId="05468675" w14:textId="77777777">
        <w:trPr>
          <w:trHeight w:val="397"/>
        </w:trPr>
        <w:tc>
          <w:tcPr>
            <w:tcW w:w="1277" w:type="dxa"/>
            <w:tcBorders>
              <w:top w:val="single" w:sz="4" w:space="0" w:color="000000"/>
              <w:left w:val="single" w:sz="4" w:space="0" w:color="000000"/>
              <w:bottom w:val="single" w:sz="4" w:space="0" w:color="000000"/>
            </w:tcBorders>
            <w:shd w:val="clear" w:color="auto" w:fill="auto"/>
          </w:tcPr>
          <w:p w14:paraId="2D50AA0A" w14:textId="77777777" w:rsidR="00F11107" w:rsidRPr="004612B7" w:rsidRDefault="00F11107">
            <w:pPr>
              <w:autoSpaceDE w:val="0"/>
              <w:snapToGrid w:val="0"/>
              <w:rPr>
                <w:rFonts w:ascii="Tahoma" w:hAnsi="Tahoma" w:cs="Tahoma"/>
                <w:b/>
                <w:sz w:val="22"/>
                <w:szCs w:val="22"/>
                <w:u w:val="single"/>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0A9806B8" w14:textId="77777777" w:rsidR="00F11107" w:rsidRPr="004612B7" w:rsidRDefault="00F11107">
            <w:pPr>
              <w:tabs>
                <w:tab w:val="left" w:pos="938"/>
              </w:tabs>
              <w:spacing w:line="360" w:lineRule="auto"/>
              <w:rPr>
                <w:rFonts w:ascii="Tahoma" w:hAnsi="Tahoma" w:cs="Tahoma"/>
                <w:sz w:val="22"/>
                <w:szCs w:val="22"/>
              </w:rPr>
            </w:pPr>
            <w:r w:rsidRPr="004612B7">
              <w:rPr>
                <w:rFonts w:ascii="Tahoma" w:hAnsi="Tahoma" w:cs="Tahoma"/>
                <w:sz w:val="22"/>
                <w:szCs w:val="22"/>
              </w:rPr>
              <w:t>Non considerare né sottolineare gli errori ortografici / di spelling</w:t>
            </w:r>
          </w:p>
        </w:tc>
      </w:tr>
      <w:tr w:rsidR="00F11107" w:rsidRPr="004612B7" w14:paraId="51276258" w14:textId="77777777">
        <w:trPr>
          <w:trHeight w:val="397"/>
        </w:trPr>
        <w:tc>
          <w:tcPr>
            <w:tcW w:w="1277" w:type="dxa"/>
            <w:tcBorders>
              <w:top w:val="single" w:sz="4" w:space="0" w:color="000000"/>
              <w:left w:val="single" w:sz="4" w:space="0" w:color="000000"/>
              <w:bottom w:val="single" w:sz="4" w:space="0" w:color="000000"/>
            </w:tcBorders>
            <w:shd w:val="clear" w:color="auto" w:fill="auto"/>
          </w:tcPr>
          <w:p w14:paraId="7DA0E029" w14:textId="77777777" w:rsidR="00F11107" w:rsidRPr="004612B7" w:rsidRDefault="00F11107">
            <w:pPr>
              <w:autoSpaceDE w:val="0"/>
              <w:snapToGrid w:val="0"/>
              <w:rPr>
                <w:rFonts w:ascii="Tahoma" w:hAnsi="Tahoma" w:cs="Tahoma"/>
                <w:b/>
                <w:sz w:val="22"/>
                <w:szCs w:val="22"/>
                <w:u w:val="single"/>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1FC484CD" w14:textId="77777777" w:rsidR="00F11107" w:rsidRPr="004612B7" w:rsidRDefault="00F11107">
            <w:pPr>
              <w:autoSpaceDE w:val="0"/>
              <w:spacing w:line="360" w:lineRule="auto"/>
              <w:rPr>
                <w:rFonts w:ascii="Tahoma" w:hAnsi="Tahoma" w:cs="Tahoma"/>
                <w:sz w:val="22"/>
                <w:szCs w:val="22"/>
              </w:rPr>
            </w:pPr>
            <w:r w:rsidRPr="004612B7">
              <w:rPr>
                <w:rFonts w:ascii="Tahoma" w:hAnsi="Tahoma" w:cs="Tahoma"/>
                <w:sz w:val="22"/>
                <w:szCs w:val="22"/>
              </w:rPr>
              <w:t>non considerare gli errori di calcolo nella risoluzione dei problemi</w:t>
            </w:r>
          </w:p>
        </w:tc>
      </w:tr>
      <w:tr w:rsidR="00F11107" w:rsidRPr="004612B7" w14:paraId="11BAF9EA" w14:textId="77777777">
        <w:trPr>
          <w:trHeight w:val="397"/>
        </w:trPr>
        <w:tc>
          <w:tcPr>
            <w:tcW w:w="1277" w:type="dxa"/>
            <w:tcBorders>
              <w:top w:val="single" w:sz="4" w:space="0" w:color="000000"/>
              <w:left w:val="single" w:sz="4" w:space="0" w:color="000000"/>
              <w:bottom w:val="single" w:sz="4" w:space="0" w:color="000000"/>
            </w:tcBorders>
            <w:shd w:val="clear" w:color="auto" w:fill="auto"/>
          </w:tcPr>
          <w:p w14:paraId="6EF4BACF" w14:textId="77777777" w:rsidR="00F11107" w:rsidRPr="004612B7" w:rsidRDefault="00F11107">
            <w:pPr>
              <w:autoSpaceDE w:val="0"/>
              <w:snapToGrid w:val="0"/>
              <w:rPr>
                <w:rFonts w:ascii="Tahoma" w:hAnsi="Tahoma" w:cs="Tahoma"/>
                <w:b/>
                <w:sz w:val="22"/>
                <w:szCs w:val="22"/>
                <w:u w:val="single"/>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3DAF862B" w14:textId="77777777" w:rsidR="00F11107" w:rsidRPr="004612B7" w:rsidRDefault="00F11107">
            <w:pPr>
              <w:autoSpaceDE w:val="0"/>
              <w:spacing w:line="360" w:lineRule="auto"/>
              <w:rPr>
                <w:rFonts w:ascii="Tahoma" w:hAnsi="Tahoma" w:cs="Tahoma"/>
                <w:sz w:val="22"/>
                <w:szCs w:val="22"/>
              </w:rPr>
            </w:pPr>
            <w:r w:rsidRPr="004612B7">
              <w:rPr>
                <w:rFonts w:ascii="Tahoma" w:hAnsi="Tahoma" w:cs="Tahoma"/>
                <w:sz w:val="22"/>
                <w:szCs w:val="22"/>
              </w:rPr>
              <w:t>Non considerare l’ordine formale delle verifiche scritte</w:t>
            </w:r>
          </w:p>
        </w:tc>
      </w:tr>
      <w:tr w:rsidR="00F11107" w:rsidRPr="004612B7" w14:paraId="79C42C1E" w14:textId="77777777">
        <w:trPr>
          <w:trHeight w:val="397"/>
        </w:trPr>
        <w:tc>
          <w:tcPr>
            <w:tcW w:w="1277" w:type="dxa"/>
            <w:tcBorders>
              <w:top w:val="single" w:sz="4" w:space="0" w:color="000000"/>
              <w:left w:val="single" w:sz="4" w:space="0" w:color="000000"/>
              <w:bottom w:val="single" w:sz="4" w:space="0" w:color="000000"/>
            </w:tcBorders>
            <w:shd w:val="clear" w:color="auto" w:fill="auto"/>
          </w:tcPr>
          <w:p w14:paraId="4D1234C3" w14:textId="77777777" w:rsidR="00F11107" w:rsidRPr="004612B7" w:rsidRDefault="00F11107">
            <w:pPr>
              <w:autoSpaceDE w:val="0"/>
              <w:snapToGrid w:val="0"/>
              <w:rPr>
                <w:rFonts w:ascii="Tahoma" w:hAnsi="Tahoma" w:cs="Tahoma"/>
                <w:b/>
                <w:sz w:val="22"/>
                <w:szCs w:val="22"/>
                <w:u w:val="single"/>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4E7F03DE" w14:textId="77777777" w:rsidR="00F11107" w:rsidRPr="004612B7" w:rsidRDefault="00F11107">
            <w:pPr>
              <w:autoSpaceDE w:val="0"/>
              <w:spacing w:line="360" w:lineRule="auto"/>
              <w:rPr>
                <w:rFonts w:ascii="Tahoma" w:hAnsi="Tahoma" w:cs="Tahoma"/>
                <w:sz w:val="22"/>
                <w:szCs w:val="22"/>
              </w:rPr>
            </w:pPr>
            <w:r w:rsidRPr="004612B7">
              <w:rPr>
                <w:rFonts w:ascii="Tahoma" w:hAnsi="Tahoma" w:cs="Tahoma"/>
                <w:sz w:val="22"/>
                <w:szCs w:val="22"/>
              </w:rPr>
              <w:t>Non penalizzare l’utilizzo di qualsiasi strumento compensativo</w:t>
            </w:r>
          </w:p>
        </w:tc>
      </w:tr>
      <w:tr w:rsidR="00F11107" w:rsidRPr="004612B7" w14:paraId="5692A5A4" w14:textId="77777777">
        <w:trPr>
          <w:trHeight w:val="397"/>
        </w:trPr>
        <w:tc>
          <w:tcPr>
            <w:tcW w:w="1277" w:type="dxa"/>
            <w:tcBorders>
              <w:top w:val="single" w:sz="4" w:space="0" w:color="000000"/>
              <w:left w:val="single" w:sz="4" w:space="0" w:color="000000"/>
              <w:bottom w:val="single" w:sz="4" w:space="0" w:color="000000"/>
            </w:tcBorders>
            <w:shd w:val="clear" w:color="auto" w:fill="auto"/>
          </w:tcPr>
          <w:p w14:paraId="75DD7E3F" w14:textId="77777777" w:rsidR="00F11107" w:rsidRPr="004612B7" w:rsidRDefault="00F11107">
            <w:pPr>
              <w:autoSpaceDE w:val="0"/>
              <w:snapToGrid w:val="0"/>
              <w:rPr>
                <w:rFonts w:ascii="Tahoma" w:hAnsi="Tahoma" w:cs="Tahoma"/>
                <w:b/>
                <w:sz w:val="22"/>
                <w:szCs w:val="22"/>
                <w:u w:val="single"/>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4D4120C3" w14:textId="77777777" w:rsidR="00F11107" w:rsidRPr="004612B7" w:rsidRDefault="00F11107">
            <w:pPr>
              <w:autoSpaceDE w:val="0"/>
              <w:spacing w:line="360" w:lineRule="auto"/>
              <w:rPr>
                <w:rFonts w:ascii="Tahoma" w:hAnsi="Tahoma" w:cs="Tahoma"/>
                <w:sz w:val="22"/>
                <w:szCs w:val="22"/>
              </w:rPr>
            </w:pPr>
            <w:r w:rsidRPr="004612B7">
              <w:rPr>
                <w:rFonts w:ascii="Tahoma" w:hAnsi="Tahoma" w:cs="Tahoma"/>
                <w:sz w:val="22"/>
                <w:szCs w:val="22"/>
              </w:rPr>
              <w:t>Non penalizzare l’utilizzo di schemi, mappe e tabelle durante le prove</w:t>
            </w:r>
          </w:p>
        </w:tc>
      </w:tr>
    </w:tbl>
    <w:p w14:paraId="52E96562" w14:textId="77777777" w:rsidR="00F11107" w:rsidRPr="004612B7" w:rsidRDefault="00F11107">
      <w:pPr>
        <w:autoSpaceDE w:val="0"/>
        <w:rPr>
          <w:rFonts w:ascii="Tahoma" w:hAnsi="Tahoma" w:cs="Tahoma"/>
          <w:b/>
          <w:sz w:val="22"/>
          <w:szCs w:val="22"/>
          <w:u w:val="single"/>
        </w:rPr>
      </w:pPr>
    </w:p>
    <w:tbl>
      <w:tblPr>
        <w:tblW w:w="0" w:type="auto"/>
        <w:tblInd w:w="-373" w:type="dxa"/>
        <w:tblLayout w:type="fixed"/>
        <w:tblLook w:val="0000" w:firstRow="0" w:lastRow="0" w:firstColumn="0" w:lastColumn="0" w:noHBand="0" w:noVBand="0"/>
      </w:tblPr>
      <w:tblGrid>
        <w:gridCol w:w="10234"/>
      </w:tblGrid>
      <w:tr w:rsidR="00F11107" w:rsidRPr="004612B7" w14:paraId="522E25B7" w14:textId="77777777">
        <w:trPr>
          <w:trHeight w:val="567"/>
        </w:trPr>
        <w:tc>
          <w:tcPr>
            <w:tcW w:w="10234" w:type="dxa"/>
            <w:tcBorders>
              <w:top w:val="single" w:sz="4" w:space="0" w:color="000000"/>
              <w:left w:val="single" w:sz="4" w:space="0" w:color="000000"/>
              <w:bottom w:val="single" w:sz="4" w:space="0" w:color="000000"/>
              <w:right w:val="single" w:sz="4" w:space="0" w:color="000000"/>
            </w:tcBorders>
            <w:shd w:val="clear" w:color="auto" w:fill="auto"/>
          </w:tcPr>
          <w:p w14:paraId="5EE35484" w14:textId="77777777" w:rsidR="00F11107" w:rsidRPr="004612B7" w:rsidRDefault="00F11107">
            <w:pPr>
              <w:autoSpaceDE w:val="0"/>
              <w:jc w:val="center"/>
              <w:rPr>
                <w:rFonts w:ascii="Tahoma" w:hAnsi="Tahoma" w:cs="Tahoma"/>
                <w:sz w:val="22"/>
                <w:szCs w:val="22"/>
              </w:rPr>
            </w:pPr>
            <w:r w:rsidRPr="004612B7">
              <w:rPr>
                <w:rFonts w:ascii="Tahoma" w:hAnsi="Tahoma" w:cs="Tahoma"/>
                <w:b/>
                <w:sz w:val="22"/>
                <w:szCs w:val="22"/>
              </w:rPr>
              <w:t>4.8 CRITERI DI VALUTAZIONE</w:t>
            </w:r>
          </w:p>
        </w:tc>
      </w:tr>
      <w:tr w:rsidR="00F11107" w:rsidRPr="004612B7" w14:paraId="2D29EB4C" w14:textId="77777777">
        <w:tc>
          <w:tcPr>
            <w:tcW w:w="10234" w:type="dxa"/>
            <w:tcBorders>
              <w:top w:val="single" w:sz="4" w:space="0" w:color="000000"/>
              <w:left w:val="single" w:sz="4" w:space="0" w:color="000000"/>
              <w:bottom w:val="single" w:sz="4" w:space="0" w:color="000000"/>
              <w:right w:val="single" w:sz="4" w:space="0" w:color="000000"/>
            </w:tcBorders>
            <w:shd w:val="clear" w:color="auto" w:fill="auto"/>
          </w:tcPr>
          <w:p w14:paraId="4F69CE8C" w14:textId="77777777" w:rsidR="00F11107" w:rsidRPr="004612B7" w:rsidRDefault="00F11107">
            <w:pPr>
              <w:snapToGrid w:val="0"/>
              <w:rPr>
                <w:rFonts w:ascii="Tahoma" w:eastAsia="Verdana" w:hAnsi="Tahoma" w:cs="Tahoma"/>
                <w:spacing w:val="1"/>
                <w:sz w:val="22"/>
                <w:szCs w:val="22"/>
              </w:rPr>
            </w:pPr>
          </w:p>
          <w:p w14:paraId="5E9C8F50" w14:textId="77777777" w:rsidR="001D4957" w:rsidRPr="004910B9" w:rsidRDefault="001D4957" w:rsidP="001D4957">
            <w:pPr>
              <w:suppressAutoHyphens w:val="0"/>
              <w:spacing w:after="160" w:line="259" w:lineRule="auto"/>
              <w:rPr>
                <w:rFonts w:ascii="Tahoma" w:eastAsiaTheme="minorHAnsi" w:hAnsi="Tahoma" w:cs="Tahoma"/>
                <w:b/>
                <w:bCs/>
                <w:sz w:val="22"/>
                <w:szCs w:val="22"/>
                <w:lang w:eastAsia="en-US"/>
              </w:rPr>
            </w:pPr>
            <w:r w:rsidRPr="004910B9">
              <w:rPr>
                <w:rFonts w:ascii="Tahoma" w:eastAsiaTheme="minorHAnsi" w:hAnsi="Tahoma" w:cs="Tahoma"/>
                <w:b/>
                <w:bCs/>
                <w:sz w:val="22"/>
                <w:szCs w:val="22"/>
                <w:lang w:eastAsia="en-US"/>
              </w:rPr>
              <w:t>Il Decreto legge 8 aprile del 2020, convertito con modificazione della legge 6 giugno 2020 n. 41 e successiva Ordinanza Ministeriale 172 e nota N. 2158 del 4 dicembre 2020 - Valutazione con giudizio descrittivo nella scuola primaria, ha individuato un impianto valutativo che supera il voto numerico su base decimale sia nella valutazione periodica che finale consentendo di rappresentare, in trasparenza, gli articolati processi cognitivi e metacognitivi, emotivi e sociali attraverso i quali si manifestano i risultati degli apprendimenti.</w:t>
            </w:r>
          </w:p>
          <w:p w14:paraId="555B307B" w14:textId="77777777" w:rsidR="004C44BC" w:rsidRPr="004910B9" w:rsidRDefault="001D4957" w:rsidP="004C44BC">
            <w:pPr>
              <w:suppressAutoHyphens w:val="0"/>
              <w:spacing w:after="160" w:line="259" w:lineRule="auto"/>
              <w:rPr>
                <w:rFonts w:ascii="Tahoma" w:eastAsiaTheme="minorHAnsi" w:hAnsi="Tahoma" w:cs="Tahoma"/>
                <w:b/>
                <w:bCs/>
                <w:sz w:val="22"/>
                <w:szCs w:val="22"/>
                <w:lang w:eastAsia="en-US"/>
              </w:rPr>
            </w:pPr>
            <w:r w:rsidRPr="004910B9">
              <w:rPr>
                <w:rFonts w:ascii="Tahoma" w:eastAsiaTheme="minorHAnsi" w:hAnsi="Tahoma" w:cs="Tahoma"/>
                <w:b/>
                <w:bCs/>
                <w:sz w:val="22"/>
                <w:szCs w:val="22"/>
                <w:lang w:eastAsia="en-US"/>
              </w:rPr>
              <w:lastRenderedPageBreak/>
              <w:t>I docenti valuteranno, per ciascun alunno, il livello di acquisizione dei singoli obiettivi di apprendimento individuati nelle progettazioni annuali delle singole discipline e appositamente selezionati come oggetto di valutazione periodica e finale.</w:t>
            </w:r>
          </w:p>
          <w:p w14:paraId="72D33F22" w14:textId="10DCF7D2" w:rsidR="00F11107" w:rsidRPr="004C44BC" w:rsidRDefault="00F11107" w:rsidP="004C44BC">
            <w:pPr>
              <w:suppressAutoHyphens w:val="0"/>
              <w:spacing w:after="160" w:line="259" w:lineRule="auto"/>
              <w:rPr>
                <w:rFonts w:asciiTheme="minorHAnsi" w:eastAsiaTheme="minorHAnsi" w:hAnsiTheme="minorHAnsi" w:cstheme="minorBidi"/>
                <w:sz w:val="22"/>
                <w:szCs w:val="22"/>
                <w:lang w:eastAsia="en-US"/>
              </w:rPr>
            </w:pPr>
            <w:r w:rsidRPr="004910B9">
              <w:rPr>
                <w:rFonts w:ascii="Tahoma" w:eastAsia="Verdana" w:hAnsi="Tahoma" w:cs="Tahoma"/>
                <w:b/>
                <w:bCs/>
                <w:spacing w:val="1"/>
                <w:sz w:val="22"/>
                <w:szCs w:val="22"/>
              </w:rPr>
              <w:t>S</w:t>
            </w:r>
            <w:r w:rsidRPr="004910B9">
              <w:rPr>
                <w:rFonts w:ascii="Tahoma" w:eastAsia="Verdana" w:hAnsi="Tahoma" w:cs="Tahoma"/>
                <w:b/>
                <w:bCs/>
                <w:sz w:val="22"/>
                <w:szCs w:val="22"/>
              </w:rPr>
              <w:t>i</w:t>
            </w:r>
            <w:r w:rsidRPr="004910B9">
              <w:rPr>
                <w:rFonts w:ascii="Tahoma" w:hAnsi="Tahoma" w:cs="Tahoma"/>
                <w:b/>
                <w:bCs/>
                <w:spacing w:val="17"/>
                <w:sz w:val="22"/>
                <w:szCs w:val="22"/>
              </w:rPr>
              <w:t xml:space="preserve"> </w:t>
            </w:r>
            <w:r w:rsidRPr="004910B9">
              <w:rPr>
                <w:rFonts w:ascii="Tahoma" w:eastAsia="Verdana" w:hAnsi="Tahoma" w:cs="Tahoma"/>
                <w:b/>
                <w:bCs/>
                <w:sz w:val="22"/>
                <w:szCs w:val="22"/>
              </w:rPr>
              <w:t>c</w:t>
            </w:r>
            <w:r w:rsidRPr="004910B9">
              <w:rPr>
                <w:rFonts w:ascii="Tahoma" w:eastAsia="Verdana" w:hAnsi="Tahoma" w:cs="Tahoma"/>
                <w:b/>
                <w:bCs/>
                <w:spacing w:val="1"/>
                <w:sz w:val="22"/>
                <w:szCs w:val="22"/>
              </w:rPr>
              <w:t>o</w:t>
            </w:r>
            <w:r w:rsidRPr="004910B9">
              <w:rPr>
                <w:rFonts w:ascii="Tahoma" w:eastAsia="Verdana" w:hAnsi="Tahoma" w:cs="Tahoma"/>
                <w:b/>
                <w:bCs/>
                <w:spacing w:val="-3"/>
                <w:sz w:val="22"/>
                <w:szCs w:val="22"/>
              </w:rPr>
              <w:t>n</w:t>
            </w:r>
            <w:r w:rsidRPr="004910B9">
              <w:rPr>
                <w:rFonts w:ascii="Tahoma" w:eastAsia="Verdana" w:hAnsi="Tahoma" w:cs="Tahoma"/>
                <w:b/>
                <w:bCs/>
                <w:spacing w:val="-2"/>
                <w:sz w:val="22"/>
                <w:szCs w:val="22"/>
              </w:rPr>
              <w:t>s</w:t>
            </w:r>
            <w:r w:rsidRPr="004910B9">
              <w:rPr>
                <w:rFonts w:ascii="Tahoma" w:eastAsia="Verdana" w:hAnsi="Tahoma" w:cs="Tahoma"/>
                <w:b/>
                <w:bCs/>
                <w:spacing w:val="-1"/>
                <w:sz w:val="22"/>
                <w:szCs w:val="22"/>
              </w:rPr>
              <w:t>i</w:t>
            </w:r>
            <w:r w:rsidRPr="004910B9">
              <w:rPr>
                <w:rFonts w:ascii="Tahoma" w:eastAsia="Verdana" w:hAnsi="Tahoma" w:cs="Tahoma"/>
                <w:b/>
                <w:bCs/>
                <w:spacing w:val="1"/>
                <w:sz w:val="22"/>
                <w:szCs w:val="22"/>
              </w:rPr>
              <w:t>d</w:t>
            </w:r>
            <w:r w:rsidRPr="004910B9">
              <w:rPr>
                <w:rFonts w:ascii="Tahoma" w:eastAsia="Verdana" w:hAnsi="Tahoma" w:cs="Tahoma"/>
                <w:b/>
                <w:bCs/>
                <w:spacing w:val="-2"/>
                <w:sz w:val="22"/>
                <w:szCs w:val="22"/>
              </w:rPr>
              <w:t>e</w:t>
            </w:r>
            <w:r w:rsidRPr="004910B9">
              <w:rPr>
                <w:rFonts w:ascii="Tahoma" w:eastAsia="Verdana" w:hAnsi="Tahoma" w:cs="Tahoma"/>
                <w:b/>
                <w:bCs/>
                <w:spacing w:val="1"/>
                <w:sz w:val="22"/>
                <w:szCs w:val="22"/>
              </w:rPr>
              <w:t>r</w:t>
            </w:r>
            <w:r w:rsidRPr="004910B9">
              <w:rPr>
                <w:rFonts w:ascii="Tahoma" w:eastAsia="Verdana" w:hAnsi="Tahoma" w:cs="Tahoma"/>
                <w:b/>
                <w:bCs/>
                <w:sz w:val="22"/>
                <w:szCs w:val="22"/>
              </w:rPr>
              <w:t>a</w:t>
            </w:r>
            <w:r w:rsidRPr="004910B9">
              <w:rPr>
                <w:rFonts w:ascii="Tahoma" w:eastAsia="Verdana" w:hAnsi="Tahoma" w:cs="Tahoma"/>
                <w:b/>
                <w:bCs/>
                <w:spacing w:val="-3"/>
                <w:sz w:val="22"/>
                <w:szCs w:val="22"/>
              </w:rPr>
              <w:t>n</w:t>
            </w:r>
            <w:r w:rsidRPr="004910B9">
              <w:rPr>
                <w:rFonts w:ascii="Tahoma" w:eastAsia="Verdana" w:hAnsi="Tahoma" w:cs="Tahoma"/>
                <w:b/>
                <w:bCs/>
                <w:sz w:val="22"/>
                <w:szCs w:val="22"/>
              </w:rPr>
              <w:t>o</w:t>
            </w:r>
            <w:r w:rsidRPr="004910B9">
              <w:rPr>
                <w:rFonts w:ascii="Tahoma" w:hAnsi="Tahoma" w:cs="Tahoma"/>
                <w:b/>
                <w:bCs/>
                <w:spacing w:val="21"/>
                <w:sz w:val="22"/>
                <w:szCs w:val="22"/>
              </w:rPr>
              <w:t xml:space="preserve"> </w:t>
            </w:r>
            <w:r w:rsidRPr="004910B9">
              <w:rPr>
                <w:rFonts w:ascii="Tahoma" w:eastAsia="Verdana" w:hAnsi="Tahoma" w:cs="Tahoma"/>
                <w:b/>
                <w:bCs/>
                <w:spacing w:val="-1"/>
                <w:sz w:val="22"/>
                <w:szCs w:val="22"/>
              </w:rPr>
              <w:t>in</w:t>
            </w:r>
            <w:r w:rsidRPr="004910B9">
              <w:rPr>
                <w:rFonts w:ascii="Tahoma" w:eastAsia="Verdana" w:hAnsi="Tahoma" w:cs="Tahoma"/>
                <w:b/>
                <w:bCs/>
                <w:spacing w:val="1"/>
                <w:sz w:val="22"/>
                <w:szCs w:val="22"/>
              </w:rPr>
              <w:t>o</w:t>
            </w:r>
            <w:r w:rsidRPr="004910B9">
              <w:rPr>
                <w:rFonts w:ascii="Tahoma" w:eastAsia="Verdana" w:hAnsi="Tahoma" w:cs="Tahoma"/>
                <w:b/>
                <w:bCs/>
                <w:spacing w:val="-3"/>
                <w:sz w:val="22"/>
                <w:szCs w:val="22"/>
              </w:rPr>
              <w:t>lt</w:t>
            </w:r>
            <w:r w:rsidRPr="004910B9">
              <w:rPr>
                <w:rFonts w:ascii="Tahoma" w:eastAsia="Verdana" w:hAnsi="Tahoma" w:cs="Tahoma"/>
                <w:b/>
                <w:bCs/>
                <w:spacing w:val="1"/>
                <w:sz w:val="22"/>
                <w:szCs w:val="22"/>
              </w:rPr>
              <w:t>r</w:t>
            </w:r>
            <w:r w:rsidRPr="004910B9">
              <w:rPr>
                <w:rFonts w:ascii="Tahoma" w:eastAsia="Verdana" w:hAnsi="Tahoma" w:cs="Tahoma"/>
                <w:b/>
                <w:bCs/>
                <w:sz w:val="22"/>
                <w:szCs w:val="22"/>
              </w:rPr>
              <w:t>e:</w:t>
            </w:r>
            <w:r w:rsidRPr="004910B9">
              <w:rPr>
                <w:rFonts w:ascii="Tahoma" w:hAnsi="Tahoma" w:cs="Tahoma"/>
                <w:b/>
                <w:bCs/>
                <w:sz w:val="22"/>
                <w:szCs w:val="22"/>
              </w:rPr>
              <w:t xml:space="preserve"> </w:t>
            </w:r>
            <w:r w:rsidRPr="004910B9">
              <w:rPr>
                <w:rFonts w:ascii="Tahoma" w:eastAsia="Verdana" w:hAnsi="Tahoma" w:cs="Tahoma"/>
                <w:b/>
                <w:bCs/>
                <w:spacing w:val="-1"/>
                <w:sz w:val="22"/>
                <w:szCs w:val="22"/>
              </w:rPr>
              <w:t>li</w:t>
            </w:r>
            <w:r w:rsidRPr="004910B9">
              <w:rPr>
                <w:rFonts w:ascii="Tahoma" w:eastAsia="Verdana" w:hAnsi="Tahoma" w:cs="Tahoma"/>
                <w:b/>
                <w:bCs/>
                <w:spacing w:val="1"/>
                <w:sz w:val="22"/>
                <w:szCs w:val="22"/>
              </w:rPr>
              <w:t>v</w:t>
            </w:r>
            <w:r w:rsidRPr="004910B9">
              <w:rPr>
                <w:rFonts w:ascii="Tahoma" w:eastAsia="Verdana" w:hAnsi="Tahoma" w:cs="Tahoma"/>
                <w:b/>
                <w:bCs/>
                <w:sz w:val="22"/>
                <w:szCs w:val="22"/>
              </w:rPr>
              <w:t>e</w:t>
            </w:r>
            <w:r w:rsidRPr="004910B9">
              <w:rPr>
                <w:rFonts w:ascii="Tahoma" w:eastAsia="Verdana" w:hAnsi="Tahoma" w:cs="Tahoma"/>
                <w:b/>
                <w:bCs/>
                <w:spacing w:val="-1"/>
                <w:sz w:val="22"/>
                <w:szCs w:val="22"/>
              </w:rPr>
              <w:t>ll</w:t>
            </w:r>
            <w:r w:rsidRPr="004910B9">
              <w:rPr>
                <w:rFonts w:ascii="Tahoma" w:eastAsia="Verdana" w:hAnsi="Tahoma" w:cs="Tahoma"/>
                <w:b/>
                <w:bCs/>
                <w:sz w:val="22"/>
                <w:szCs w:val="22"/>
              </w:rPr>
              <w:t>o</w:t>
            </w:r>
            <w:r w:rsidRPr="004910B9">
              <w:rPr>
                <w:rFonts w:ascii="Tahoma" w:hAnsi="Tahoma" w:cs="Tahoma"/>
                <w:b/>
                <w:bCs/>
                <w:spacing w:val="16"/>
                <w:sz w:val="22"/>
                <w:szCs w:val="22"/>
              </w:rPr>
              <w:t xml:space="preserve"> </w:t>
            </w:r>
            <w:r w:rsidRPr="004910B9">
              <w:rPr>
                <w:rFonts w:ascii="Tahoma" w:eastAsia="Verdana" w:hAnsi="Tahoma" w:cs="Tahoma"/>
                <w:b/>
                <w:bCs/>
                <w:spacing w:val="1"/>
                <w:sz w:val="22"/>
                <w:szCs w:val="22"/>
              </w:rPr>
              <w:t>d</w:t>
            </w:r>
            <w:r w:rsidRPr="004910B9">
              <w:rPr>
                <w:rFonts w:ascii="Tahoma" w:eastAsia="Verdana" w:hAnsi="Tahoma" w:cs="Tahoma"/>
                <w:b/>
                <w:bCs/>
                <w:sz w:val="22"/>
                <w:szCs w:val="22"/>
              </w:rPr>
              <w:t>i</w:t>
            </w:r>
            <w:r w:rsidRPr="004910B9">
              <w:rPr>
                <w:rFonts w:ascii="Tahoma" w:hAnsi="Tahoma" w:cs="Tahoma"/>
                <w:b/>
                <w:bCs/>
                <w:spacing w:val="14"/>
                <w:sz w:val="22"/>
                <w:szCs w:val="22"/>
              </w:rPr>
              <w:t xml:space="preserve"> </w:t>
            </w:r>
            <w:r w:rsidRPr="004910B9">
              <w:rPr>
                <w:rFonts w:ascii="Tahoma" w:eastAsia="Verdana" w:hAnsi="Tahoma" w:cs="Tahoma"/>
                <w:b/>
                <w:bCs/>
                <w:spacing w:val="1"/>
                <w:sz w:val="22"/>
                <w:szCs w:val="22"/>
              </w:rPr>
              <w:t>p</w:t>
            </w:r>
            <w:r w:rsidRPr="004910B9">
              <w:rPr>
                <w:rFonts w:ascii="Tahoma" w:eastAsia="Verdana" w:hAnsi="Tahoma" w:cs="Tahoma"/>
                <w:b/>
                <w:bCs/>
                <w:sz w:val="22"/>
                <w:szCs w:val="22"/>
              </w:rPr>
              <w:t>a</w:t>
            </w:r>
            <w:r w:rsidRPr="004910B9">
              <w:rPr>
                <w:rFonts w:ascii="Tahoma" w:eastAsia="Verdana" w:hAnsi="Tahoma" w:cs="Tahoma"/>
                <w:b/>
                <w:bCs/>
                <w:spacing w:val="1"/>
                <w:sz w:val="22"/>
                <w:szCs w:val="22"/>
              </w:rPr>
              <w:t>r</w:t>
            </w:r>
            <w:r w:rsidRPr="004910B9">
              <w:rPr>
                <w:rFonts w:ascii="Tahoma" w:eastAsia="Verdana" w:hAnsi="Tahoma" w:cs="Tahoma"/>
                <w:b/>
                <w:bCs/>
                <w:spacing w:val="-1"/>
                <w:sz w:val="22"/>
                <w:szCs w:val="22"/>
              </w:rPr>
              <w:t>t</w:t>
            </w:r>
            <w:r w:rsidRPr="004910B9">
              <w:rPr>
                <w:rFonts w:ascii="Tahoma" w:eastAsia="Verdana" w:hAnsi="Tahoma" w:cs="Tahoma"/>
                <w:b/>
                <w:bCs/>
                <w:sz w:val="22"/>
                <w:szCs w:val="22"/>
              </w:rPr>
              <w:t>e</w:t>
            </w:r>
            <w:r w:rsidRPr="004910B9">
              <w:rPr>
                <w:rFonts w:ascii="Tahoma" w:eastAsia="Verdana" w:hAnsi="Tahoma" w:cs="Tahoma"/>
                <w:b/>
                <w:bCs/>
                <w:spacing w:val="-1"/>
                <w:sz w:val="22"/>
                <w:szCs w:val="22"/>
              </w:rPr>
              <w:t>n</w:t>
            </w:r>
            <w:r w:rsidRPr="004910B9">
              <w:rPr>
                <w:rFonts w:ascii="Tahoma" w:eastAsia="Verdana" w:hAnsi="Tahoma" w:cs="Tahoma"/>
                <w:b/>
                <w:bCs/>
                <w:sz w:val="22"/>
                <w:szCs w:val="22"/>
              </w:rPr>
              <w:t>za,</w:t>
            </w:r>
            <w:r w:rsidRPr="004910B9">
              <w:rPr>
                <w:rFonts w:ascii="Tahoma" w:hAnsi="Tahoma" w:cs="Tahoma"/>
                <w:b/>
                <w:bCs/>
                <w:sz w:val="22"/>
                <w:szCs w:val="22"/>
              </w:rPr>
              <w:t xml:space="preserve"> </w:t>
            </w:r>
            <w:r w:rsidRPr="004910B9">
              <w:rPr>
                <w:rFonts w:ascii="Tahoma" w:eastAsia="Verdana" w:hAnsi="Tahoma" w:cs="Tahoma"/>
                <w:b/>
                <w:bCs/>
                <w:spacing w:val="-3"/>
                <w:sz w:val="22"/>
                <w:szCs w:val="22"/>
              </w:rPr>
              <w:t>p</w:t>
            </w:r>
            <w:r w:rsidRPr="004910B9">
              <w:rPr>
                <w:rFonts w:ascii="Tahoma" w:eastAsia="Verdana" w:hAnsi="Tahoma" w:cs="Tahoma"/>
                <w:b/>
                <w:bCs/>
                <w:spacing w:val="1"/>
                <w:sz w:val="22"/>
                <w:szCs w:val="22"/>
              </w:rPr>
              <w:t>ro</w:t>
            </w:r>
            <w:r w:rsidRPr="004910B9">
              <w:rPr>
                <w:rFonts w:ascii="Tahoma" w:eastAsia="Verdana" w:hAnsi="Tahoma" w:cs="Tahoma"/>
                <w:b/>
                <w:bCs/>
                <w:spacing w:val="-2"/>
                <w:sz w:val="22"/>
                <w:szCs w:val="22"/>
              </w:rPr>
              <w:t>g</w:t>
            </w:r>
            <w:r w:rsidRPr="004910B9">
              <w:rPr>
                <w:rFonts w:ascii="Tahoma" w:eastAsia="Verdana" w:hAnsi="Tahoma" w:cs="Tahoma"/>
                <w:b/>
                <w:bCs/>
                <w:spacing w:val="1"/>
                <w:sz w:val="22"/>
                <w:szCs w:val="22"/>
              </w:rPr>
              <w:t>r</w:t>
            </w:r>
            <w:r w:rsidRPr="004910B9">
              <w:rPr>
                <w:rFonts w:ascii="Tahoma" w:eastAsia="Verdana" w:hAnsi="Tahoma" w:cs="Tahoma"/>
                <w:b/>
                <w:bCs/>
                <w:spacing w:val="-2"/>
                <w:sz w:val="22"/>
                <w:szCs w:val="22"/>
              </w:rPr>
              <w:t>es</w:t>
            </w:r>
            <w:r w:rsidRPr="004910B9">
              <w:rPr>
                <w:rFonts w:ascii="Tahoma" w:eastAsia="Verdana" w:hAnsi="Tahoma" w:cs="Tahoma"/>
                <w:b/>
                <w:bCs/>
                <w:sz w:val="22"/>
                <w:szCs w:val="22"/>
              </w:rPr>
              <w:t>si</w:t>
            </w:r>
            <w:r w:rsidRPr="004910B9">
              <w:rPr>
                <w:rFonts w:ascii="Tahoma" w:hAnsi="Tahoma" w:cs="Tahoma"/>
                <w:b/>
                <w:bCs/>
                <w:spacing w:val="17"/>
                <w:sz w:val="22"/>
                <w:szCs w:val="22"/>
              </w:rPr>
              <w:t xml:space="preserve"> </w:t>
            </w:r>
            <w:r w:rsidRPr="004910B9">
              <w:rPr>
                <w:rFonts w:ascii="Tahoma" w:eastAsia="Verdana" w:hAnsi="Tahoma" w:cs="Tahoma"/>
                <w:b/>
                <w:bCs/>
                <w:sz w:val="22"/>
                <w:szCs w:val="22"/>
              </w:rPr>
              <w:t>e</w:t>
            </w:r>
            <w:r w:rsidRPr="004910B9">
              <w:rPr>
                <w:rFonts w:ascii="Tahoma" w:hAnsi="Tahoma" w:cs="Tahoma"/>
                <w:b/>
                <w:bCs/>
                <w:spacing w:val="16"/>
                <w:sz w:val="22"/>
                <w:szCs w:val="22"/>
              </w:rPr>
              <w:t xml:space="preserve"> </w:t>
            </w:r>
            <w:r w:rsidRPr="004910B9">
              <w:rPr>
                <w:rFonts w:ascii="Tahoma" w:eastAsia="Verdana" w:hAnsi="Tahoma" w:cs="Tahoma"/>
                <w:b/>
                <w:bCs/>
                <w:spacing w:val="-5"/>
                <w:sz w:val="22"/>
                <w:szCs w:val="22"/>
              </w:rPr>
              <w:t>s</w:t>
            </w:r>
            <w:r w:rsidRPr="004910B9">
              <w:rPr>
                <w:rFonts w:ascii="Tahoma" w:eastAsia="Verdana" w:hAnsi="Tahoma" w:cs="Tahoma"/>
                <w:b/>
                <w:bCs/>
                <w:spacing w:val="1"/>
                <w:sz w:val="22"/>
                <w:szCs w:val="22"/>
              </w:rPr>
              <w:t>f</w:t>
            </w:r>
            <w:r w:rsidRPr="004910B9">
              <w:rPr>
                <w:rFonts w:ascii="Tahoma" w:eastAsia="Verdana" w:hAnsi="Tahoma" w:cs="Tahoma"/>
                <w:b/>
                <w:bCs/>
                <w:spacing w:val="-2"/>
                <w:sz w:val="22"/>
                <w:szCs w:val="22"/>
              </w:rPr>
              <w:t>o</w:t>
            </w:r>
            <w:r w:rsidRPr="004910B9">
              <w:rPr>
                <w:rFonts w:ascii="Tahoma" w:eastAsia="Verdana" w:hAnsi="Tahoma" w:cs="Tahoma"/>
                <w:b/>
                <w:bCs/>
                <w:spacing w:val="1"/>
                <w:sz w:val="22"/>
                <w:szCs w:val="22"/>
              </w:rPr>
              <w:t>r</w:t>
            </w:r>
            <w:r w:rsidRPr="004910B9">
              <w:rPr>
                <w:rFonts w:ascii="Tahoma" w:eastAsia="Verdana" w:hAnsi="Tahoma" w:cs="Tahoma"/>
                <w:b/>
                <w:bCs/>
                <w:sz w:val="22"/>
                <w:szCs w:val="22"/>
              </w:rPr>
              <w:t>zi</w:t>
            </w:r>
            <w:r w:rsidRPr="004910B9">
              <w:rPr>
                <w:rFonts w:ascii="Tahoma" w:hAnsi="Tahoma" w:cs="Tahoma"/>
                <w:b/>
                <w:bCs/>
                <w:spacing w:val="17"/>
                <w:sz w:val="22"/>
                <w:szCs w:val="22"/>
              </w:rPr>
              <w:t xml:space="preserve"> </w:t>
            </w:r>
            <w:r w:rsidRPr="004910B9">
              <w:rPr>
                <w:rFonts w:ascii="Tahoma" w:eastAsia="Verdana" w:hAnsi="Tahoma" w:cs="Tahoma"/>
                <w:b/>
                <w:bCs/>
                <w:spacing w:val="-2"/>
                <w:sz w:val="22"/>
                <w:szCs w:val="22"/>
              </w:rPr>
              <w:t>c</w:t>
            </w:r>
            <w:r w:rsidRPr="004910B9">
              <w:rPr>
                <w:rFonts w:ascii="Tahoma" w:eastAsia="Verdana" w:hAnsi="Tahoma" w:cs="Tahoma"/>
                <w:b/>
                <w:bCs/>
                <w:spacing w:val="1"/>
                <w:sz w:val="22"/>
                <w:szCs w:val="22"/>
              </w:rPr>
              <w:t>o</w:t>
            </w:r>
            <w:r w:rsidRPr="004910B9">
              <w:rPr>
                <w:rFonts w:ascii="Tahoma" w:eastAsia="Verdana" w:hAnsi="Tahoma" w:cs="Tahoma"/>
                <w:b/>
                <w:bCs/>
                <w:spacing w:val="-3"/>
                <w:sz w:val="22"/>
                <w:szCs w:val="22"/>
              </w:rPr>
              <w:t>m</w:t>
            </w:r>
            <w:r w:rsidRPr="004910B9">
              <w:rPr>
                <w:rFonts w:ascii="Tahoma" w:eastAsia="Verdana" w:hAnsi="Tahoma" w:cs="Tahoma"/>
                <w:b/>
                <w:bCs/>
                <w:spacing w:val="1"/>
                <w:sz w:val="22"/>
                <w:szCs w:val="22"/>
              </w:rPr>
              <w:t>p</w:t>
            </w:r>
            <w:r w:rsidRPr="004910B9">
              <w:rPr>
                <w:rFonts w:ascii="Tahoma" w:eastAsia="Verdana" w:hAnsi="Tahoma" w:cs="Tahoma"/>
                <w:b/>
                <w:bCs/>
                <w:spacing w:val="-1"/>
                <w:sz w:val="22"/>
                <w:szCs w:val="22"/>
              </w:rPr>
              <w:t>iut</w:t>
            </w:r>
            <w:r w:rsidRPr="004910B9">
              <w:rPr>
                <w:rFonts w:ascii="Tahoma" w:eastAsia="Verdana" w:hAnsi="Tahoma" w:cs="Tahoma"/>
                <w:b/>
                <w:bCs/>
                <w:sz w:val="22"/>
                <w:szCs w:val="22"/>
              </w:rPr>
              <w:t>i,</w:t>
            </w:r>
            <w:r w:rsidRPr="004910B9">
              <w:rPr>
                <w:rFonts w:ascii="Tahoma" w:hAnsi="Tahoma" w:cs="Tahoma"/>
                <w:b/>
                <w:bCs/>
                <w:sz w:val="22"/>
                <w:szCs w:val="22"/>
              </w:rPr>
              <w:t xml:space="preserve"> </w:t>
            </w:r>
            <w:r w:rsidRPr="004910B9">
              <w:rPr>
                <w:rFonts w:ascii="Tahoma" w:eastAsia="Verdana" w:hAnsi="Tahoma" w:cs="Tahoma"/>
                <w:b/>
                <w:bCs/>
                <w:spacing w:val="-1"/>
                <w:sz w:val="22"/>
                <w:szCs w:val="22"/>
              </w:rPr>
              <w:t>li</w:t>
            </w:r>
            <w:r w:rsidRPr="004910B9">
              <w:rPr>
                <w:rFonts w:ascii="Tahoma" w:eastAsia="Verdana" w:hAnsi="Tahoma" w:cs="Tahoma"/>
                <w:b/>
                <w:bCs/>
                <w:spacing w:val="1"/>
                <w:sz w:val="22"/>
                <w:szCs w:val="22"/>
              </w:rPr>
              <w:t>v</w:t>
            </w:r>
            <w:r w:rsidRPr="004910B9">
              <w:rPr>
                <w:rFonts w:ascii="Tahoma" w:eastAsia="Verdana" w:hAnsi="Tahoma" w:cs="Tahoma"/>
                <w:b/>
                <w:bCs/>
                <w:sz w:val="22"/>
                <w:szCs w:val="22"/>
              </w:rPr>
              <w:t>e</w:t>
            </w:r>
            <w:r w:rsidRPr="004910B9">
              <w:rPr>
                <w:rFonts w:ascii="Tahoma" w:eastAsia="Verdana" w:hAnsi="Tahoma" w:cs="Tahoma"/>
                <w:b/>
                <w:bCs/>
                <w:spacing w:val="-1"/>
                <w:sz w:val="22"/>
                <w:szCs w:val="22"/>
              </w:rPr>
              <w:t>l</w:t>
            </w:r>
            <w:r w:rsidRPr="004910B9">
              <w:rPr>
                <w:rFonts w:ascii="Tahoma" w:eastAsia="Verdana" w:hAnsi="Tahoma" w:cs="Tahoma"/>
                <w:b/>
                <w:bCs/>
                <w:spacing w:val="-3"/>
                <w:sz w:val="22"/>
                <w:szCs w:val="22"/>
              </w:rPr>
              <w:t>l</w:t>
            </w:r>
            <w:r w:rsidRPr="004910B9">
              <w:rPr>
                <w:rFonts w:ascii="Tahoma" w:eastAsia="Verdana" w:hAnsi="Tahoma" w:cs="Tahoma"/>
                <w:b/>
                <w:bCs/>
                <w:sz w:val="22"/>
                <w:szCs w:val="22"/>
              </w:rPr>
              <w:t>o</w:t>
            </w:r>
            <w:r w:rsidRPr="004910B9">
              <w:rPr>
                <w:rFonts w:ascii="Tahoma" w:hAnsi="Tahoma" w:cs="Tahoma"/>
                <w:b/>
                <w:bCs/>
                <w:sz w:val="22"/>
                <w:szCs w:val="22"/>
              </w:rPr>
              <w:t xml:space="preserve"> </w:t>
            </w:r>
            <w:r w:rsidRPr="004910B9">
              <w:rPr>
                <w:rFonts w:ascii="Tahoma" w:eastAsia="Verdana" w:hAnsi="Tahoma" w:cs="Tahoma"/>
                <w:b/>
                <w:bCs/>
                <w:spacing w:val="1"/>
                <w:sz w:val="22"/>
                <w:szCs w:val="22"/>
              </w:rPr>
              <w:t>d</w:t>
            </w:r>
            <w:r w:rsidRPr="004910B9">
              <w:rPr>
                <w:rFonts w:ascii="Tahoma" w:eastAsia="Verdana" w:hAnsi="Tahoma" w:cs="Tahoma"/>
                <w:b/>
                <w:bCs/>
                <w:sz w:val="22"/>
                <w:szCs w:val="22"/>
              </w:rPr>
              <w:t>i</w:t>
            </w:r>
            <w:r w:rsidRPr="004910B9">
              <w:rPr>
                <w:rFonts w:ascii="Tahoma" w:hAnsi="Tahoma" w:cs="Tahoma"/>
                <w:b/>
                <w:bCs/>
                <w:sz w:val="22"/>
                <w:szCs w:val="22"/>
              </w:rPr>
              <w:t xml:space="preserve"> </w:t>
            </w:r>
            <w:r w:rsidRPr="004910B9">
              <w:rPr>
                <w:rFonts w:ascii="Tahoma" w:eastAsia="Verdana" w:hAnsi="Tahoma" w:cs="Tahoma"/>
                <w:b/>
                <w:bCs/>
                <w:sz w:val="22"/>
                <w:szCs w:val="22"/>
              </w:rPr>
              <w:t>ac</w:t>
            </w:r>
            <w:r w:rsidRPr="004910B9">
              <w:rPr>
                <w:rFonts w:ascii="Tahoma" w:eastAsia="Verdana" w:hAnsi="Tahoma" w:cs="Tahoma"/>
                <w:b/>
                <w:bCs/>
                <w:spacing w:val="-2"/>
                <w:sz w:val="22"/>
                <w:szCs w:val="22"/>
              </w:rPr>
              <w:t>q</w:t>
            </w:r>
            <w:r w:rsidRPr="004910B9">
              <w:rPr>
                <w:rFonts w:ascii="Tahoma" w:eastAsia="Verdana" w:hAnsi="Tahoma" w:cs="Tahoma"/>
                <w:b/>
                <w:bCs/>
                <w:spacing w:val="-1"/>
                <w:sz w:val="22"/>
                <w:szCs w:val="22"/>
              </w:rPr>
              <w:t>ui</w:t>
            </w:r>
            <w:r w:rsidRPr="004910B9">
              <w:rPr>
                <w:rFonts w:ascii="Tahoma" w:eastAsia="Verdana" w:hAnsi="Tahoma" w:cs="Tahoma"/>
                <w:b/>
                <w:bCs/>
                <w:sz w:val="22"/>
                <w:szCs w:val="22"/>
              </w:rPr>
              <w:t>s</w:t>
            </w:r>
            <w:r w:rsidRPr="004910B9">
              <w:rPr>
                <w:rFonts w:ascii="Tahoma" w:eastAsia="Verdana" w:hAnsi="Tahoma" w:cs="Tahoma"/>
                <w:b/>
                <w:bCs/>
                <w:spacing w:val="-1"/>
                <w:sz w:val="22"/>
                <w:szCs w:val="22"/>
              </w:rPr>
              <w:t>i</w:t>
            </w:r>
            <w:r w:rsidRPr="004910B9">
              <w:rPr>
                <w:rFonts w:ascii="Tahoma" w:eastAsia="Verdana" w:hAnsi="Tahoma" w:cs="Tahoma"/>
                <w:b/>
                <w:bCs/>
                <w:sz w:val="22"/>
                <w:szCs w:val="22"/>
              </w:rPr>
              <w:t>z</w:t>
            </w:r>
            <w:r w:rsidRPr="004910B9">
              <w:rPr>
                <w:rFonts w:ascii="Tahoma" w:eastAsia="Verdana" w:hAnsi="Tahoma" w:cs="Tahoma"/>
                <w:b/>
                <w:bCs/>
                <w:spacing w:val="-1"/>
                <w:sz w:val="22"/>
                <w:szCs w:val="22"/>
              </w:rPr>
              <w:t>i</w:t>
            </w:r>
            <w:r w:rsidRPr="004910B9">
              <w:rPr>
                <w:rFonts w:ascii="Tahoma" w:eastAsia="Verdana" w:hAnsi="Tahoma" w:cs="Tahoma"/>
                <w:b/>
                <w:bCs/>
                <w:spacing w:val="-2"/>
                <w:sz w:val="22"/>
                <w:szCs w:val="22"/>
              </w:rPr>
              <w:t>o</w:t>
            </w:r>
            <w:r w:rsidRPr="004910B9">
              <w:rPr>
                <w:rFonts w:ascii="Tahoma" w:eastAsia="Verdana" w:hAnsi="Tahoma" w:cs="Tahoma"/>
                <w:b/>
                <w:bCs/>
                <w:spacing w:val="-1"/>
                <w:sz w:val="22"/>
                <w:szCs w:val="22"/>
              </w:rPr>
              <w:t>n</w:t>
            </w:r>
            <w:r w:rsidRPr="004910B9">
              <w:rPr>
                <w:rFonts w:ascii="Tahoma" w:eastAsia="Verdana" w:hAnsi="Tahoma" w:cs="Tahoma"/>
                <w:b/>
                <w:bCs/>
                <w:sz w:val="22"/>
                <w:szCs w:val="22"/>
              </w:rPr>
              <w:t>e</w:t>
            </w:r>
            <w:r w:rsidRPr="004910B9">
              <w:rPr>
                <w:rFonts w:ascii="Tahoma" w:hAnsi="Tahoma" w:cs="Tahoma"/>
                <w:b/>
                <w:bCs/>
                <w:spacing w:val="15"/>
                <w:sz w:val="22"/>
                <w:szCs w:val="22"/>
              </w:rPr>
              <w:t xml:space="preserve"> </w:t>
            </w:r>
            <w:r w:rsidRPr="004910B9">
              <w:rPr>
                <w:rFonts w:ascii="Tahoma" w:eastAsia="Verdana" w:hAnsi="Tahoma" w:cs="Tahoma"/>
                <w:b/>
                <w:bCs/>
                <w:spacing w:val="-2"/>
                <w:sz w:val="22"/>
                <w:szCs w:val="22"/>
              </w:rPr>
              <w:t>de</w:t>
            </w:r>
            <w:r w:rsidRPr="004910B9">
              <w:rPr>
                <w:rFonts w:ascii="Tahoma" w:eastAsia="Verdana" w:hAnsi="Tahoma" w:cs="Tahoma"/>
                <w:b/>
                <w:bCs/>
                <w:spacing w:val="1"/>
                <w:sz w:val="22"/>
                <w:szCs w:val="22"/>
              </w:rPr>
              <w:t>g</w:t>
            </w:r>
            <w:r w:rsidRPr="004910B9">
              <w:rPr>
                <w:rFonts w:ascii="Tahoma" w:eastAsia="Verdana" w:hAnsi="Tahoma" w:cs="Tahoma"/>
                <w:b/>
                <w:bCs/>
                <w:spacing w:val="-1"/>
                <w:sz w:val="22"/>
                <w:szCs w:val="22"/>
              </w:rPr>
              <w:t>l</w:t>
            </w:r>
            <w:r w:rsidRPr="004910B9">
              <w:rPr>
                <w:rFonts w:ascii="Tahoma" w:eastAsia="Verdana" w:hAnsi="Tahoma" w:cs="Tahoma"/>
                <w:b/>
                <w:bCs/>
                <w:sz w:val="22"/>
                <w:szCs w:val="22"/>
              </w:rPr>
              <w:t>i</w:t>
            </w:r>
            <w:r w:rsidRPr="004910B9">
              <w:rPr>
                <w:rFonts w:ascii="Tahoma" w:hAnsi="Tahoma" w:cs="Tahoma"/>
                <w:b/>
                <w:bCs/>
                <w:spacing w:val="9"/>
                <w:sz w:val="22"/>
                <w:szCs w:val="22"/>
              </w:rPr>
              <w:t xml:space="preserve"> </w:t>
            </w:r>
            <w:r w:rsidRPr="004910B9">
              <w:rPr>
                <w:rFonts w:ascii="Tahoma" w:eastAsia="Verdana" w:hAnsi="Tahoma" w:cs="Tahoma"/>
                <w:b/>
                <w:bCs/>
                <w:sz w:val="22"/>
                <w:szCs w:val="22"/>
              </w:rPr>
              <w:t>a</w:t>
            </w:r>
            <w:r w:rsidRPr="004910B9">
              <w:rPr>
                <w:rFonts w:ascii="Tahoma" w:eastAsia="Verdana" w:hAnsi="Tahoma" w:cs="Tahoma"/>
                <w:b/>
                <w:bCs/>
                <w:spacing w:val="1"/>
                <w:sz w:val="22"/>
                <w:szCs w:val="22"/>
              </w:rPr>
              <w:t>r</w:t>
            </w:r>
            <w:r w:rsidRPr="004910B9">
              <w:rPr>
                <w:rFonts w:ascii="Tahoma" w:eastAsia="Verdana" w:hAnsi="Tahoma" w:cs="Tahoma"/>
                <w:b/>
                <w:bCs/>
                <w:spacing w:val="-2"/>
                <w:sz w:val="22"/>
                <w:szCs w:val="22"/>
              </w:rPr>
              <w:t>go</w:t>
            </w:r>
            <w:r w:rsidRPr="004910B9">
              <w:rPr>
                <w:rFonts w:ascii="Tahoma" w:eastAsia="Verdana" w:hAnsi="Tahoma" w:cs="Tahoma"/>
                <w:b/>
                <w:bCs/>
                <w:sz w:val="22"/>
                <w:szCs w:val="22"/>
              </w:rPr>
              <w:t>me</w:t>
            </w:r>
            <w:r w:rsidRPr="004910B9">
              <w:rPr>
                <w:rFonts w:ascii="Tahoma" w:eastAsia="Verdana" w:hAnsi="Tahoma" w:cs="Tahoma"/>
                <w:b/>
                <w:bCs/>
                <w:spacing w:val="-1"/>
                <w:sz w:val="22"/>
                <w:szCs w:val="22"/>
              </w:rPr>
              <w:t>nti</w:t>
            </w:r>
            <w:r w:rsidR="002E099F">
              <w:rPr>
                <w:rFonts w:ascii="Tahoma" w:eastAsia="Verdana" w:hAnsi="Tahoma" w:cs="Tahoma"/>
                <w:b/>
                <w:bCs/>
                <w:spacing w:val="-1"/>
                <w:sz w:val="22"/>
                <w:szCs w:val="22"/>
              </w:rPr>
              <w:t xml:space="preserve"> e dell’autonomia operativa</w:t>
            </w:r>
            <w:r w:rsidRPr="004910B9">
              <w:rPr>
                <w:rFonts w:ascii="Tahoma" w:eastAsia="Verdana" w:hAnsi="Tahoma" w:cs="Tahoma"/>
                <w:b/>
                <w:bCs/>
                <w:sz w:val="22"/>
                <w:szCs w:val="22"/>
              </w:rPr>
              <w:t>,</w:t>
            </w:r>
            <w:r w:rsidRPr="004910B9">
              <w:rPr>
                <w:rFonts w:ascii="Tahoma" w:hAnsi="Tahoma" w:cs="Tahoma"/>
                <w:b/>
                <w:bCs/>
                <w:sz w:val="22"/>
                <w:szCs w:val="22"/>
              </w:rPr>
              <w:t xml:space="preserve"> </w:t>
            </w:r>
            <w:r w:rsidRPr="004910B9">
              <w:rPr>
                <w:rFonts w:ascii="Tahoma" w:eastAsia="Verdana" w:hAnsi="Tahoma" w:cs="Tahoma"/>
                <w:b/>
                <w:bCs/>
                <w:spacing w:val="-1"/>
                <w:sz w:val="22"/>
                <w:szCs w:val="22"/>
              </w:rPr>
              <w:t>i</w:t>
            </w:r>
            <w:r w:rsidRPr="004910B9">
              <w:rPr>
                <w:rFonts w:ascii="Tahoma" w:eastAsia="Verdana" w:hAnsi="Tahoma" w:cs="Tahoma"/>
                <w:b/>
                <w:bCs/>
                <w:spacing w:val="-3"/>
                <w:sz w:val="22"/>
                <w:szCs w:val="22"/>
              </w:rPr>
              <w:t>n</w:t>
            </w:r>
            <w:r w:rsidRPr="004910B9">
              <w:rPr>
                <w:rFonts w:ascii="Tahoma" w:eastAsia="Verdana" w:hAnsi="Tahoma" w:cs="Tahoma"/>
                <w:b/>
                <w:bCs/>
                <w:spacing w:val="1"/>
                <w:sz w:val="22"/>
                <w:szCs w:val="22"/>
              </w:rPr>
              <w:t>d</w:t>
            </w:r>
            <w:r w:rsidRPr="004910B9">
              <w:rPr>
                <w:rFonts w:ascii="Tahoma" w:eastAsia="Verdana" w:hAnsi="Tahoma" w:cs="Tahoma"/>
                <w:b/>
                <w:bCs/>
                <w:spacing w:val="-1"/>
                <w:sz w:val="22"/>
                <w:szCs w:val="22"/>
              </w:rPr>
              <w:t>i</w:t>
            </w:r>
            <w:r w:rsidRPr="004910B9">
              <w:rPr>
                <w:rFonts w:ascii="Tahoma" w:eastAsia="Verdana" w:hAnsi="Tahoma" w:cs="Tahoma"/>
                <w:b/>
                <w:bCs/>
                <w:spacing w:val="-2"/>
                <w:sz w:val="22"/>
                <w:szCs w:val="22"/>
              </w:rPr>
              <w:t>p</w:t>
            </w:r>
            <w:r w:rsidRPr="004910B9">
              <w:rPr>
                <w:rFonts w:ascii="Tahoma" w:eastAsia="Verdana" w:hAnsi="Tahoma" w:cs="Tahoma"/>
                <w:b/>
                <w:bCs/>
                <w:sz w:val="22"/>
                <w:szCs w:val="22"/>
              </w:rPr>
              <w:t>e</w:t>
            </w:r>
            <w:r w:rsidRPr="004910B9">
              <w:rPr>
                <w:rFonts w:ascii="Tahoma" w:eastAsia="Verdana" w:hAnsi="Tahoma" w:cs="Tahoma"/>
                <w:b/>
                <w:bCs/>
                <w:spacing w:val="-1"/>
                <w:sz w:val="22"/>
                <w:szCs w:val="22"/>
              </w:rPr>
              <w:t>n</w:t>
            </w:r>
            <w:r w:rsidRPr="004910B9">
              <w:rPr>
                <w:rFonts w:ascii="Tahoma" w:eastAsia="Verdana" w:hAnsi="Tahoma" w:cs="Tahoma"/>
                <w:b/>
                <w:bCs/>
                <w:spacing w:val="1"/>
                <w:sz w:val="22"/>
                <w:szCs w:val="22"/>
              </w:rPr>
              <w:t>d</w:t>
            </w:r>
            <w:r w:rsidRPr="004910B9">
              <w:rPr>
                <w:rFonts w:ascii="Tahoma" w:eastAsia="Verdana" w:hAnsi="Tahoma" w:cs="Tahoma"/>
                <w:b/>
                <w:bCs/>
                <w:spacing w:val="-2"/>
                <w:sz w:val="22"/>
                <w:szCs w:val="22"/>
              </w:rPr>
              <w:t>e</w:t>
            </w:r>
            <w:r w:rsidRPr="004910B9">
              <w:rPr>
                <w:rFonts w:ascii="Tahoma" w:eastAsia="Verdana" w:hAnsi="Tahoma" w:cs="Tahoma"/>
                <w:b/>
                <w:bCs/>
                <w:spacing w:val="-1"/>
                <w:sz w:val="22"/>
                <w:szCs w:val="22"/>
              </w:rPr>
              <w:t>nt</w:t>
            </w:r>
            <w:r w:rsidRPr="004910B9">
              <w:rPr>
                <w:rFonts w:ascii="Tahoma" w:eastAsia="Verdana" w:hAnsi="Tahoma" w:cs="Tahoma"/>
                <w:b/>
                <w:bCs/>
                <w:sz w:val="22"/>
                <w:szCs w:val="22"/>
              </w:rPr>
              <w:t>em</w:t>
            </w:r>
            <w:r w:rsidRPr="004910B9">
              <w:rPr>
                <w:rFonts w:ascii="Tahoma" w:eastAsia="Verdana" w:hAnsi="Tahoma" w:cs="Tahoma"/>
                <w:b/>
                <w:bCs/>
                <w:spacing w:val="-4"/>
                <w:sz w:val="22"/>
                <w:szCs w:val="22"/>
              </w:rPr>
              <w:t>e</w:t>
            </w:r>
            <w:r w:rsidRPr="004910B9">
              <w:rPr>
                <w:rFonts w:ascii="Tahoma" w:eastAsia="Verdana" w:hAnsi="Tahoma" w:cs="Tahoma"/>
                <w:b/>
                <w:bCs/>
                <w:spacing w:val="-1"/>
                <w:sz w:val="22"/>
                <w:szCs w:val="22"/>
              </w:rPr>
              <w:t>nt</w:t>
            </w:r>
            <w:r w:rsidRPr="004910B9">
              <w:rPr>
                <w:rFonts w:ascii="Tahoma" w:eastAsia="Verdana" w:hAnsi="Tahoma" w:cs="Tahoma"/>
                <w:b/>
                <w:bCs/>
                <w:sz w:val="22"/>
                <w:szCs w:val="22"/>
              </w:rPr>
              <w:t>e</w:t>
            </w:r>
            <w:r w:rsidRPr="004910B9">
              <w:rPr>
                <w:rFonts w:ascii="Tahoma" w:hAnsi="Tahoma" w:cs="Tahoma"/>
                <w:b/>
                <w:bCs/>
                <w:spacing w:val="12"/>
                <w:sz w:val="22"/>
                <w:szCs w:val="22"/>
              </w:rPr>
              <w:t xml:space="preserve"> </w:t>
            </w:r>
            <w:r w:rsidRPr="004910B9">
              <w:rPr>
                <w:rFonts w:ascii="Tahoma" w:eastAsia="Verdana" w:hAnsi="Tahoma" w:cs="Tahoma"/>
                <w:b/>
                <w:bCs/>
                <w:spacing w:val="1"/>
                <w:sz w:val="22"/>
                <w:szCs w:val="22"/>
              </w:rPr>
              <w:t>d</w:t>
            </w:r>
            <w:r w:rsidRPr="004910B9">
              <w:rPr>
                <w:rFonts w:ascii="Tahoma" w:eastAsia="Verdana" w:hAnsi="Tahoma" w:cs="Tahoma"/>
                <w:b/>
                <w:bCs/>
                <w:sz w:val="22"/>
                <w:szCs w:val="22"/>
              </w:rPr>
              <w:t>a</w:t>
            </w:r>
            <w:r w:rsidRPr="004910B9">
              <w:rPr>
                <w:rFonts w:ascii="Tahoma" w:eastAsia="Verdana" w:hAnsi="Tahoma" w:cs="Tahoma"/>
                <w:b/>
                <w:bCs/>
                <w:spacing w:val="-1"/>
                <w:sz w:val="22"/>
                <w:szCs w:val="22"/>
              </w:rPr>
              <w:t>ll</w:t>
            </w:r>
            <w:r w:rsidRPr="004910B9">
              <w:rPr>
                <w:rFonts w:ascii="Tahoma" w:eastAsia="Verdana" w:hAnsi="Tahoma" w:cs="Tahoma"/>
                <w:b/>
                <w:bCs/>
                <w:sz w:val="22"/>
                <w:szCs w:val="22"/>
              </w:rPr>
              <w:t>’</w:t>
            </w:r>
            <w:r w:rsidRPr="004910B9">
              <w:rPr>
                <w:rFonts w:ascii="Tahoma" w:eastAsia="Verdana" w:hAnsi="Tahoma" w:cs="Tahoma"/>
                <w:b/>
                <w:bCs/>
                <w:spacing w:val="-1"/>
                <w:sz w:val="22"/>
                <w:szCs w:val="22"/>
              </w:rPr>
              <w:t>i</w:t>
            </w:r>
            <w:r w:rsidRPr="004910B9">
              <w:rPr>
                <w:rFonts w:ascii="Tahoma" w:eastAsia="Verdana" w:hAnsi="Tahoma" w:cs="Tahoma"/>
                <w:b/>
                <w:bCs/>
                <w:spacing w:val="-3"/>
                <w:sz w:val="22"/>
                <w:szCs w:val="22"/>
              </w:rPr>
              <w:t>m</w:t>
            </w:r>
            <w:r w:rsidRPr="004910B9">
              <w:rPr>
                <w:rFonts w:ascii="Tahoma" w:eastAsia="Verdana" w:hAnsi="Tahoma" w:cs="Tahoma"/>
                <w:b/>
                <w:bCs/>
                <w:spacing w:val="1"/>
                <w:sz w:val="22"/>
                <w:szCs w:val="22"/>
              </w:rPr>
              <w:t>p</w:t>
            </w:r>
            <w:r w:rsidRPr="004910B9">
              <w:rPr>
                <w:rFonts w:ascii="Tahoma" w:eastAsia="Verdana" w:hAnsi="Tahoma" w:cs="Tahoma"/>
                <w:b/>
                <w:bCs/>
                <w:spacing w:val="-1"/>
                <w:sz w:val="22"/>
                <w:szCs w:val="22"/>
              </w:rPr>
              <w:t>i</w:t>
            </w:r>
            <w:r w:rsidRPr="004910B9">
              <w:rPr>
                <w:rFonts w:ascii="Tahoma" w:eastAsia="Verdana" w:hAnsi="Tahoma" w:cs="Tahoma"/>
                <w:b/>
                <w:bCs/>
                <w:spacing w:val="-2"/>
                <w:sz w:val="22"/>
                <w:szCs w:val="22"/>
              </w:rPr>
              <w:t>e</w:t>
            </w:r>
            <w:r w:rsidRPr="004910B9">
              <w:rPr>
                <w:rFonts w:ascii="Tahoma" w:eastAsia="Verdana" w:hAnsi="Tahoma" w:cs="Tahoma"/>
                <w:b/>
                <w:bCs/>
                <w:spacing w:val="1"/>
                <w:sz w:val="22"/>
                <w:szCs w:val="22"/>
              </w:rPr>
              <w:t>g</w:t>
            </w:r>
            <w:r w:rsidRPr="004910B9">
              <w:rPr>
                <w:rFonts w:ascii="Tahoma" w:eastAsia="Verdana" w:hAnsi="Tahoma" w:cs="Tahoma"/>
                <w:b/>
                <w:bCs/>
                <w:sz w:val="22"/>
                <w:szCs w:val="22"/>
              </w:rPr>
              <w:t>o</w:t>
            </w:r>
            <w:r w:rsidRPr="004910B9">
              <w:rPr>
                <w:rFonts w:ascii="Tahoma" w:hAnsi="Tahoma" w:cs="Tahoma"/>
                <w:b/>
                <w:bCs/>
                <w:sz w:val="22"/>
                <w:szCs w:val="22"/>
              </w:rPr>
              <w:t xml:space="preserve"> </w:t>
            </w:r>
            <w:r w:rsidRPr="004910B9">
              <w:rPr>
                <w:rFonts w:ascii="Tahoma" w:eastAsia="Verdana" w:hAnsi="Tahoma" w:cs="Tahoma"/>
                <w:b/>
                <w:bCs/>
                <w:spacing w:val="-4"/>
                <w:sz w:val="22"/>
                <w:szCs w:val="22"/>
              </w:rPr>
              <w:t>d</w:t>
            </w:r>
            <w:r w:rsidRPr="004910B9">
              <w:rPr>
                <w:rFonts w:ascii="Tahoma" w:eastAsia="Verdana" w:hAnsi="Tahoma" w:cs="Tahoma"/>
                <w:b/>
                <w:bCs/>
                <w:sz w:val="22"/>
                <w:szCs w:val="22"/>
              </w:rPr>
              <w:t>e</w:t>
            </w:r>
            <w:r w:rsidRPr="004910B9">
              <w:rPr>
                <w:rFonts w:ascii="Tahoma" w:eastAsia="Verdana" w:hAnsi="Tahoma" w:cs="Tahoma"/>
                <w:b/>
                <w:bCs/>
                <w:spacing w:val="1"/>
                <w:sz w:val="22"/>
                <w:szCs w:val="22"/>
              </w:rPr>
              <w:t>g</w:t>
            </w:r>
            <w:r w:rsidRPr="004910B9">
              <w:rPr>
                <w:rFonts w:ascii="Tahoma" w:eastAsia="Verdana" w:hAnsi="Tahoma" w:cs="Tahoma"/>
                <w:b/>
                <w:bCs/>
                <w:spacing w:val="-1"/>
                <w:sz w:val="22"/>
                <w:szCs w:val="22"/>
              </w:rPr>
              <w:t>l</w:t>
            </w:r>
            <w:r w:rsidRPr="004910B9">
              <w:rPr>
                <w:rFonts w:ascii="Tahoma" w:eastAsia="Verdana" w:hAnsi="Tahoma" w:cs="Tahoma"/>
                <w:b/>
                <w:bCs/>
                <w:sz w:val="22"/>
                <w:szCs w:val="22"/>
              </w:rPr>
              <w:t>i</w:t>
            </w:r>
            <w:r w:rsidRPr="004910B9">
              <w:rPr>
                <w:rFonts w:ascii="Tahoma" w:hAnsi="Tahoma" w:cs="Tahoma"/>
                <w:b/>
                <w:bCs/>
                <w:sz w:val="22"/>
                <w:szCs w:val="22"/>
              </w:rPr>
              <w:t xml:space="preserve"> </w:t>
            </w:r>
            <w:r w:rsidRPr="004910B9">
              <w:rPr>
                <w:rFonts w:ascii="Tahoma" w:eastAsia="Verdana" w:hAnsi="Tahoma" w:cs="Tahoma"/>
                <w:b/>
                <w:bCs/>
                <w:spacing w:val="-2"/>
                <w:sz w:val="22"/>
                <w:szCs w:val="22"/>
              </w:rPr>
              <w:t>s</w:t>
            </w:r>
            <w:r w:rsidRPr="004910B9">
              <w:rPr>
                <w:rFonts w:ascii="Tahoma" w:eastAsia="Verdana" w:hAnsi="Tahoma" w:cs="Tahoma"/>
                <w:b/>
                <w:bCs/>
                <w:spacing w:val="-1"/>
                <w:sz w:val="22"/>
                <w:szCs w:val="22"/>
              </w:rPr>
              <w:t>t</w:t>
            </w:r>
            <w:r w:rsidRPr="004910B9">
              <w:rPr>
                <w:rFonts w:ascii="Tahoma" w:eastAsia="Verdana" w:hAnsi="Tahoma" w:cs="Tahoma"/>
                <w:b/>
                <w:bCs/>
                <w:spacing w:val="1"/>
                <w:sz w:val="22"/>
                <w:szCs w:val="22"/>
              </w:rPr>
              <w:t>r</w:t>
            </w:r>
            <w:r w:rsidRPr="004910B9">
              <w:rPr>
                <w:rFonts w:ascii="Tahoma" w:eastAsia="Verdana" w:hAnsi="Tahoma" w:cs="Tahoma"/>
                <w:b/>
                <w:bCs/>
                <w:spacing w:val="-6"/>
                <w:sz w:val="22"/>
                <w:szCs w:val="22"/>
              </w:rPr>
              <w:t>u</w:t>
            </w:r>
            <w:r w:rsidRPr="004910B9">
              <w:rPr>
                <w:rFonts w:ascii="Tahoma" w:eastAsia="Verdana" w:hAnsi="Tahoma" w:cs="Tahoma"/>
                <w:b/>
                <w:bCs/>
                <w:sz w:val="22"/>
                <w:szCs w:val="22"/>
              </w:rPr>
              <w:t>me</w:t>
            </w:r>
            <w:r w:rsidRPr="004910B9">
              <w:rPr>
                <w:rFonts w:ascii="Tahoma" w:eastAsia="Verdana" w:hAnsi="Tahoma" w:cs="Tahoma"/>
                <w:b/>
                <w:bCs/>
                <w:spacing w:val="-1"/>
                <w:sz w:val="22"/>
                <w:szCs w:val="22"/>
              </w:rPr>
              <w:t>nt</w:t>
            </w:r>
            <w:r w:rsidRPr="004910B9">
              <w:rPr>
                <w:rFonts w:ascii="Tahoma" w:eastAsia="Verdana" w:hAnsi="Tahoma" w:cs="Tahoma"/>
                <w:b/>
                <w:bCs/>
                <w:sz w:val="22"/>
                <w:szCs w:val="22"/>
              </w:rPr>
              <w:t>i</w:t>
            </w:r>
            <w:r w:rsidRPr="004910B9">
              <w:rPr>
                <w:rFonts w:ascii="Tahoma" w:hAnsi="Tahoma" w:cs="Tahoma"/>
                <w:b/>
                <w:bCs/>
                <w:sz w:val="22"/>
                <w:szCs w:val="22"/>
              </w:rPr>
              <w:t xml:space="preserve"> </w:t>
            </w:r>
            <w:r w:rsidRPr="004910B9">
              <w:rPr>
                <w:rFonts w:ascii="Tahoma" w:eastAsia="Verdana" w:hAnsi="Tahoma" w:cs="Tahoma"/>
                <w:b/>
                <w:bCs/>
                <w:sz w:val="22"/>
                <w:szCs w:val="22"/>
              </w:rPr>
              <w:t>e</w:t>
            </w:r>
            <w:r w:rsidRPr="004910B9">
              <w:rPr>
                <w:rFonts w:ascii="Tahoma" w:hAnsi="Tahoma" w:cs="Tahoma"/>
                <w:b/>
                <w:bCs/>
                <w:sz w:val="22"/>
                <w:szCs w:val="22"/>
              </w:rPr>
              <w:t xml:space="preserve"> </w:t>
            </w:r>
            <w:r w:rsidRPr="004910B9">
              <w:rPr>
                <w:rFonts w:ascii="Tahoma" w:eastAsia="Verdana" w:hAnsi="Tahoma" w:cs="Tahoma"/>
                <w:b/>
                <w:bCs/>
                <w:spacing w:val="-2"/>
                <w:sz w:val="22"/>
                <w:szCs w:val="22"/>
              </w:rPr>
              <w:t>d</w:t>
            </w:r>
            <w:r w:rsidRPr="004910B9">
              <w:rPr>
                <w:rFonts w:ascii="Tahoma" w:eastAsia="Verdana" w:hAnsi="Tahoma" w:cs="Tahoma"/>
                <w:b/>
                <w:bCs/>
                <w:spacing w:val="-1"/>
                <w:sz w:val="22"/>
                <w:szCs w:val="22"/>
              </w:rPr>
              <w:t>ell</w:t>
            </w:r>
            <w:r w:rsidRPr="004910B9">
              <w:rPr>
                <w:rFonts w:ascii="Tahoma" w:eastAsia="Verdana" w:hAnsi="Tahoma" w:cs="Tahoma"/>
                <w:b/>
                <w:bCs/>
                <w:sz w:val="22"/>
                <w:szCs w:val="22"/>
              </w:rPr>
              <w:t>e</w:t>
            </w:r>
            <w:r w:rsidRPr="004910B9">
              <w:rPr>
                <w:rFonts w:ascii="Tahoma" w:hAnsi="Tahoma" w:cs="Tahoma"/>
                <w:b/>
                <w:bCs/>
                <w:sz w:val="22"/>
                <w:szCs w:val="22"/>
              </w:rPr>
              <w:t xml:space="preserve"> </w:t>
            </w:r>
            <w:r w:rsidRPr="004910B9">
              <w:rPr>
                <w:rFonts w:ascii="Tahoma" w:eastAsia="Verdana" w:hAnsi="Tahoma" w:cs="Tahoma"/>
                <w:b/>
                <w:bCs/>
                <w:sz w:val="22"/>
                <w:szCs w:val="22"/>
              </w:rPr>
              <w:t>s</w:t>
            </w:r>
            <w:r w:rsidRPr="004910B9">
              <w:rPr>
                <w:rFonts w:ascii="Tahoma" w:eastAsia="Verdana" w:hAnsi="Tahoma" w:cs="Tahoma"/>
                <w:b/>
                <w:bCs/>
                <w:spacing w:val="-1"/>
                <w:sz w:val="22"/>
                <w:szCs w:val="22"/>
              </w:rPr>
              <w:t>t</w:t>
            </w:r>
            <w:r w:rsidRPr="004910B9">
              <w:rPr>
                <w:rFonts w:ascii="Tahoma" w:eastAsia="Verdana" w:hAnsi="Tahoma" w:cs="Tahoma"/>
                <w:b/>
                <w:bCs/>
                <w:spacing w:val="1"/>
                <w:sz w:val="22"/>
                <w:szCs w:val="22"/>
              </w:rPr>
              <w:t>r</w:t>
            </w:r>
            <w:r w:rsidRPr="004910B9">
              <w:rPr>
                <w:rFonts w:ascii="Tahoma" w:eastAsia="Verdana" w:hAnsi="Tahoma" w:cs="Tahoma"/>
                <w:b/>
                <w:bCs/>
                <w:sz w:val="22"/>
                <w:szCs w:val="22"/>
              </w:rPr>
              <w:t>a</w:t>
            </w:r>
            <w:r w:rsidRPr="004910B9">
              <w:rPr>
                <w:rFonts w:ascii="Tahoma" w:eastAsia="Verdana" w:hAnsi="Tahoma" w:cs="Tahoma"/>
                <w:b/>
                <w:bCs/>
                <w:spacing w:val="-3"/>
                <w:sz w:val="22"/>
                <w:szCs w:val="22"/>
              </w:rPr>
              <w:t>t</w:t>
            </w:r>
            <w:r w:rsidRPr="004910B9">
              <w:rPr>
                <w:rFonts w:ascii="Tahoma" w:eastAsia="Verdana" w:hAnsi="Tahoma" w:cs="Tahoma"/>
                <w:b/>
                <w:bCs/>
                <w:sz w:val="22"/>
                <w:szCs w:val="22"/>
              </w:rPr>
              <w:t>e</w:t>
            </w:r>
            <w:r w:rsidRPr="004910B9">
              <w:rPr>
                <w:rFonts w:ascii="Tahoma" w:eastAsia="Verdana" w:hAnsi="Tahoma" w:cs="Tahoma"/>
                <w:b/>
                <w:bCs/>
                <w:spacing w:val="1"/>
                <w:sz w:val="22"/>
                <w:szCs w:val="22"/>
              </w:rPr>
              <w:t>g</w:t>
            </w:r>
            <w:r w:rsidRPr="004910B9">
              <w:rPr>
                <w:rFonts w:ascii="Tahoma" w:eastAsia="Verdana" w:hAnsi="Tahoma" w:cs="Tahoma"/>
                <w:b/>
                <w:bCs/>
                <w:spacing w:val="-3"/>
                <w:sz w:val="22"/>
                <w:szCs w:val="22"/>
              </w:rPr>
              <w:t>i</w:t>
            </w:r>
            <w:r w:rsidRPr="004910B9">
              <w:rPr>
                <w:rFonts w:ascii="Tahoma" w:eastAsia="Verdana" w:hAnsi="Tahoma" w:cs="Tahoma"/>
                <w:b/>
                <w:bCs/>
                <w:sz w:val="22"/>
                <w:szCs w:val="22"/>
              </w:rPr>
              <w:t>e</w:t>
            </w:r>
            <w:r w:rsidRPr="004910B9">
              <w:rPr>
                <w:rFonts w:ascii="Tahoma" w:hAnsi="Tahoma" w:cs="Tahoma"/>
                <w:b/>
                <w:bCs/>
                <w:sz w:val="22"/>
                <w:szCs w:val="22"/>
              </w:rPr>
              <w:t xml:space="preserve"> </w:t>
            </w:r>
            <w:r w:rsidRPr="004910B9">
              <w:rPr>
                <w:rFonts w:ascii="Tahoma" w:eastAsia="Verdana" w:hAnsi="Tahoma" w:cs="Tahoma"/>
                <w:b/>
                <w:bCs/>
                <w:spacing w:val="-3"/>
                <w:sz w:val="22"/>
                <w:szCs w:val="22"/>
              </w:rPr>
              <w:t>a</w:t>
            </w:r>
            <w:r w:rsidRPr="004910B9">
              <w:rPr>
                <w:rFonts w:ascii="Tahoma" w:eastAsia="Verdana" w:hAnsi="Tahoma" w:cs="Tahoma"/>
                <w:b/>
                <w:bCs/>
                <w:spacing w:val="-2"/>
                <w:sz w:val="22"/>
                <w:szCs w:val="22"/>
              </w:rPr>
              <w:t>do</w:t>
            </w:r>
            <w:r w:rsidRPr="004910B9">
              <w:rPr>
                <w:rFonts w:ascii="Tahoma" w:eastAsia="Verdana" w:hAnsi="Tahoma" w:cs="Tahoma"/>
                <w:b/>
                <w:bCs/>
                <w:spacing w:val="-1"/>
                <w:sz w:val="22"/>
                <w:szCs w:val="22"/>
              </w:rPr>
              <w:t>tt</w:t>
            </w:r>
            <w:r w:rsidRPr="004910B9">
              <w:rPr>
                <w:rFonts w:ascii="Tahoma" w:eastAsia="Verdana" w:hAnsi="Tahoma" w:cs="Tahoma"/>
                <w:b/>
                <w:bCs/>
                <w:sz w:val="22"/>
                <w:szCs w:val="22"/>
              </w:rPr>
              <w:t>a</w:t>
            </w:r>
            <w:r w:rsidRPr="004910B9">
              <w:rPr>
                <w:rFonts w:ascii="Tahoma" w:eastAsia="Verdana" w:hAnsi="Tahoma" w:cs="Tahoma"/>
                <w:b/>
                <w:bCs/>
                <w:spacing w:val="-1"/>
                <w:sz w:val="22"/>
                <w:szCs w:val="22"/>
              </w:rPr>
              <w:t>t</w:t>
            </w:r>
            <w:r w:rsidRPr="004910B9">
              <w:rPr>
                <w:rFonts w:ascii="Tahoma" w:eastAsia="Verdana" w:hAnsi="Tahoma" w:cs="Tahoma"/>
                <w:b/>
                <w:bCs/>
                <w:sz w:val="22"/>
                <w:szCs w:val="22"/>
              </w:rPr>
              <w:t>e</w:t>
            </w:r>
            <w:r w:rsidRPr="004910B9">
              <w:rPr>
                <w:rFonts w:ascii="Tahoma" w:hAnsi="Tahoma" w:cs="Tahoma"/>
                <w:b/>
                <w:bCs/>
                <w:sz w:val="22"/>
                <w:szCs w:val="22"/>
              </w:rPr>
              <w:t xml:space="preserve"> </w:t>
            </w:r>
            <w:r w:rsidRPr="004910B9">
              <w:rPr>
                <w:rFonts w:ascii="Tahoma" w:eastAsia="Verdana" w:hAnsi="Tahoma" w:cs="Tahoma"/>
                <w:b/>
                <w:bCs/>
                <w:spacing w:val="1"/>
                <w:sz w:val="22"/>
                <w:szCs w:val="22"/>
              </w:rPr>
              <w:t>d</w:t>
            </w:r>
            <w:r w:rsidRPr="004910B9">
              <w:rPr>
                <w:rFonts w:ascii="Tahoma" w:eastAsia="Verdana" w:hAnsi="Tahoma" w:cs="Tahoma"/>
                <w:b/>
                <w:bCs/>
                <w:sz w:val="22"/>
                <w:szCs w:val="22"/>
              </w:rPr>
              <w:t>a</w:t>
            </w:r>
            <w:r w:rsidRPr="004910B9">
              <w:rPr>
                <w:rFonts w:ascii="Tahoma" w:eastAsia="Verdana" w:hAnsi="Tahoma" w:cs="Tahoma"/>
                <w:b/>
                <w:bCs/>
                <w:spacing w:val="-1"/>
                <w:sz w:val="22"/>
                <w:szCs w:val="22"/>
              </w:rPr>
              <w:t>ll</w:t>
            </w:r>
            <w:r w:rsidRPr="004910B9">
              <w:rPr>
                <w:rFonts w:ascii="Tahoma" w:eastAsia="Verdana" w:hAnsi="Tahoma" w:cs="Tahoma"/>
                <w:b/>
                <w:bCs/>
                <w:sz w:val="22"/>
                <w:szCs w:val="22"/>
              </w:rPr>
              <w:t>’a</w:t>
            </w:r>
            <w:r w:rsidRPr="004910B9">
              <w:rPr>
                <w:rFonts w:ascii="Tahoma" w:eastAsia="Verdana" w:hAnsi="Tahoma" w:cs="Tahoma"/>
                <w:b/>
                <w:bCs/>
                <w:spacing w:val="-1"/>
                <w:sz w:val="22"/>
                <w:szCs w:val="22"/>
              </w:rPr>
              <w:t>lu</w:t>
            </w:r>
            <w:r w:rsidRPr="004910B9">
              <w:rPr>
                <w:rFonts w:ascii="Tahoma" w:eastAsia="Verdana" w:hAnsi="Tahoma" w:cs="Tahoma"/>
                <w:b/>
                <w:bCs/>
                <w:spacing w:val="-3"/>
                <w:sz w:val="22"/>
                <w:szCs w:val="22"/>
              </w:rPr>
              <w:t>n</w:t>
            </w:r>
            <w:r w:rsidRPr="004910B9">
              <w:rPr>
                <w:rFonts w:ascii="Tahoma" w:eastAsia="Verdana" w:hAnsi="Tahoma" w:cs="Tahoma"/>
                <w:b/>
                <w:bCs/>
                <w:spacing w:val="-1"/>
                <w:sz w:val="22"/>
                <w:szCs w:val="22"/>
              </w:rPr>
              <w:t>n</w:t>
            </w:r>
            <w:r w:rsidRPr="004910B9">
              <w:rPr>
                <w:rFonts w:ascii="Tahoma" w:eastAsia="Verdana" w:hAnsi="Tahoma" w:cs="Tahoma"/>
                <w:b/>
                <w:bCs/>
                <w:sz w:val="22"/>
                <w:szCs w:val="22"/>
              </w:rPr>
              <w:t>o</w:t>
            </w:r>
            <w:r w:rsidRPr="004910B9">
              <w:rPr>
                <w:rFonts w:ascii="Tahoma" w:hAnsi="Tahoma" w:cs="Tahoma"/>
                <w:b/>
                <w:bCs/>
                <w:sz w:val="22"/>
                <w:szCs w:val="22"/>
              </w:rPr>
              <w:t>.</w:t>
            </w:r>
          </w:p>
        </w:tc>
      </w:tr>
    </w:tbl>
    <w:p w14:paraId="3C348479" w14:textId="77777777" w:rsidR="00F11107" w:rsidRPr="004612B7" w:rsidRDefault="00F11107">
      <w:pPr>
        <w:autoSpaceDE w:val="0"/>
        <w:rPr>
          <w:rFonts w:ascii="Tahoma" w:hAnsi="Tahoma" w:cs="Tahoma"/>
          <w:b/>
          <w:sz w:val="22"/>
          <w:szCs w:val="22"/>
          <w:u w:val="single"/>
        </w:rPr>
      </w:pPr>
    </w:p>
    <w:p w14:paraId="45CAE2D5" w14:textId="77777777" w:rsidR="00610EB0" w:rsidRPr="004612B7" w:rsidRDefault="00610EB0" w:rsidP="00A44AFB">
      <w:pPr>
        <w:numPr>
          <w:ilvl w:val="0"/>
          <w:numId w:val="3"/>
        </w:numPr>
        <w:autoSpaceDE w:val="0"/>
        <w:jc w:val="center"/>
        <w:rPr>
          <w:rFonts w:ascii="Tahoma" w:hAnsi="Tahoma" w:cs="Tahoma"/>
          <w:b/>
          <w:sz w:val="22"/>
          <w:szCs w:val="22"/>
          <w:u w:val="single"/>
        </w:rPr>
      </w:pPr>
      <w:r w:rsidRPr="004612B7">
        <w:rPr>
          <w:rFonts w:ascii="Tahoma" w:hAnsi="Tahoma" w:cs="Tahoma"/>
          <w:b/>
          <w:sz w:val="22"/>
          <w:szCs w:val="22"/>
        </w:rPr>
        <w:t>PATTO CON LA FAMIGLIA</w:t>
      </w:r>
    </w:p>
    <w:p w14:paraId="136CED28" w14:textId="77777777" w:rsidR="00F11107" w:rsidRPr="004612B7" w:rsidRDefault="00F11107">
      <w:pPr>
        <w:autoSpaceDE w:val="0"/>
        <w:rPr>
          <w:rFonts w:ascii="Tahoma" w:hAnsi="Tahoma" w:cs="Tahoma"/>
          <w:b/>
          <w:sz w:val="22"/>
          <w:szCs w:val="22"/>
          <w:u w:val="single"/>
        </w:rPr>
      </w:pPr>
    </w:p>
    <w:tbl>
      <w:tblPr>
        <w:tblW w:w="10310" w:type="dxa"/>
        <w:tblInd w:w="-373" w:type="dxa"/>
        <w:tblLayout w:type="fixed"/>
        <w:tblLook w:val="0000" w:firstRow="0" w:lastRow="0" w:firstColumn="0" w:lastColumn="0" w:noHBand="0" w:noVBand="0"/>
      </w:tblPr>
      <w:tblGrid>
        <w:gridCol w:w="2324"/>
        <w:gridCol w:w="7986"/>
      </w:tblGrid>
      <w:tr w:rsidR="00A44AFB" w:rsidRPr="004612B7" w14:paraId="464B9D69" w14:textId="77777777" w:rsidTr="00FB3805">
        <w:trPr>
          <w:trHeight w:val="397"/>
        </w:trPr>
        <w:tc>
          <w:tcPr>
            <w:tcW w:w="10310" w:type="dxa"/>
            <w:gridSpan w:val="2"/>
            <w:tcBorders>
              <w:top w:val="single" w:sz="4" w:space="0" w:color="000000"/>
              <w:left w:val="single" w:sz="4" w:space="0" w:color="000000"/>
              <w:bottom w:val="single" w:sz="4" w:space="0" w:color="000000"/>
              <w:right w:val="single" w:sz="4" w:space="0" w:color="000000"/>
            </w:tcBorders>
            <w:shd w:val="clear" w:color="auto" w:fill="auto"/>
          </w:tcPr>
          <w:p w14:paraId="54D2E0F6" w14:textId="77777777" w:rsidR="00A44AFB" w:rsidRDefault="00A44AFB" w:rsidP="00FB3805">
            <w:pPr>
              <w:autoSpaceDE w:val="0"/>
              <w:snapToGrid w:val="0"/>
              <w:ind w:left="-426"/>
              <w:jc w:val="right"/>
              <w:rPr>
                <w:rFonts w:ascii="Tahoma" w:hAnsi="Tahoma" w:cs="Tahoma"/>
                <w:b/>
                <w:sz w:val="22"/>
                <w:szCs w:val="22"/>
              </w:rPr>
            </w:pPr>
          </w:p>
          <w:p w14:paraId="390D1782" w14:textId="77777777" w:rsidR="00A44AFB" w:rsidRPr="00A44AFB" w:rsidRDefault="00A44AFB" w:rsidP="00A44AFB">
            <w:pPr>
              <w:autoSpaceDE w:val="0"/>
              <w:snapToGrid w:val="0"/>
              <w:jc w:val="center"/>
              <w:rPr>
                <w:rFonts w:ascii="Tahoma" w:hAnsi="Tahoma" w:cs="Tahoma"/>
                <w:b/>
                <w:sz w:val="22"/>
                <w:szCs w:val="22"/>
              </w:rPr>
            </w:pPr>
            <w:r w:rsidRPr="004612B7">
              <w:rPr>
                <w:rFonts w:ascii="Tahoma" w:hAnsi="Tahoma" w:cs="Tahoma"/>
                <w:b/>
                <w:sz w:val="22"/>
                <w:szCs w:val="22"/>
              </w:rPr>
              <w:t>INFORMAZIONI</w:t>
            </w:r>
            <w:r>
              <w:rPr>
                <w:rFonts w:ascii="Tahoma" w:hAnsi="Tahoma" w:cs="Tahoma"/>
                <w:b/>
                <w:sz w:val="22"/>
                <w:szCs w:val="22"/>
              </w:rPr>
              <w:t xml:space="preserve"> </w:t>
            </w:r>
            <w:r w:rsidRPr="004612B7">
              <w:rPr>
                <w:rFonts w:ascii="Tahoma" w:hAnsi="Tahoma" w:cs="Tahoma"/>
                <w:b/>
                <w:sz w:val="22"/>
                <w:szCs w:val="22"/>
              </w:rPr>
              <w:t>DA PARTE DELLA FAMIGLIA</w:t>
            </w:r>
          </w:p>
        </w:tc>
      </w:tr>
      <w:tr w:rsidR="00A44AFB" w:rsidRPr="004612B7" w14:paraId="69CB20CE" w14:textId="77777777" w:rsidTr="00A44AFB">
        <w:trPr>
          <w:trHeight w:val="397"/>
        </w:trPr>
        <w:tc>
          <w:tcPr>
            <w:tcW w:w="2324" w:type="dxa"/>
            <w:tcBorders>
              <w:top w:val="single" w:sz="4" w:space="0" w:color="000000"/>
              <w:left w:val="single" w:sz="4" w:space="0" w:color="000000"/>
              <w:bottom w:val="single" w:sz="4" w:space="0" w:color="000000"/>
            </w:tcBorders>
            <w:shd w:val="clear" w:color="auto" w:fill="auto"/>
          </w:tcPr>
          <w:p w14:paraId="5DE28E0C" w14:textId="77777777" w:rsidR="00A44AFB" w:rsidRPr="004612B7" w:rsidRDefault="00A44AFB">
            <w:pPr>
              <w:autoSpaceDE w:val="0"/>
              <w:snapToGrid w:val="0"/>
              <w:rPr>
                <w:rFonts w:ascii="Tahoma" w:hAnsi="Tahoma" w:cs="Tahoma"/>
                <w:b/>
                <w:sz w:val="22"/>
                <w:szCs w:val="22"/>
              </w:rPr>
            </w:pPr>
          </w:p>
          <w:p w14:paraId="57705872" w14:textId="77777777" w:rsidR="00A44AFB" w:rsidRPr="004612B7" w:rsidRDefault="00A44AFB">
            <w:pPr>
              <w:autoSpaceDE w:val="0"/>
              <w:rPr>
                <w:rFonts w:ascii="Tahoma" w:hAnsi="Tahoma" w:cs="Tahoma"/>
                <w:b/>
                <w:sz w:val="22"/>
                <w:szCs w:val="22"/>
              </w:rPr>
            </w:pPr>
            <w:r w:rsidRPr="004612B7">
              <w:rPr>
                <w:rFonts w:ascii="Tahoma" w:hAnsi="Tahoma" w:cs="Tahoma"/>
                <w:b/>
                <w:sz w:val="22"/>
                <w:szCs w:val="22"/>
              </w:rPr>
              <w:t>INTERVENTI RIABILITATIVI</w:t>
            </w:r>
          </w:p>
          <w:p w14:paraId="0BFDF172" w14:textId="77777777" w:rsidR="00A44AFB" w:rsidRPr="004612B7" w:rsidRDefault="00A44AFB">
            <w:pPr>
              <w:autoSpaceDE w:val="0"/>
              <w:rPr>
                <w:rFonts w:ascii="Tahoma" w:hAnsi="Tahoma" w:cs="Tahoma"/>
                <w:sz w:val="22"/>
                <w:szCs w:val="22"/>
              </w:rPr>
            </w:pPr>
            <w:r w:rsidRPr="004612B7">
              <w:rPr>
                <w:rFonts w:ascii="Tahoma" w:hAnsi="Tahoma" w:cs="Tahoma"/>
                <w:b/>
                <w:sz w:val="22"/>
                <w:szCs w:val="22"/>
              </w:rPr>
              <w:t>(PARTE DA COMPILARE CON LA COLLABORAZIONE DELLA FAMIGLIA)</w:t>
            </w:r>
          </w:p>
        </w:tc>
        <w:tc>
          <w:tcPr>
            <w:tcW w:w="7986" w:type="dxa"/>
            <w:tcBorders>
              <w:top w:val="single" w:sz="4" w:space="0" w:color="000000"/>
              <w:left w:val="single" w:sz="4" w:space="0" w:color="000000"/>
              <w:bottom w:val="single" w:sz="4" w:space="0" w:color="000000"/>
              <w:right w:val="single" w:sz="4" w:space="0" w:color="000000"/>
            </w:tcBorders>
            <w:shd w:val="clear" w:color="auto" w:fill="auto"/>
          </w:tcPr>
          <w:p w14:paraId="282468B3" w14:textId="77777777" w:rsidR="00A44AFB" w:rsidRPr="00A44AFB" w:rsidRDefault="00A44AFB">
            <w:pPr>
              <w:autoSpaceDE w:val="0"/>
              <w:snapToGrid w:val="0"/>
              <w:spacing w:line="276" w:lineRule="auto"/>
              <w:rPr>
                <w:rFonts w:ascii="Tahoma" w:hAnsi="Tahoma" w:cs="Tahoma"/>
                <w:sz w:val="16"/>
                <w:szCs w:val="16"/>
              </w:rPr>
            </w:pPr>
          </w:p>
          <w:p w14:paraId="17D15D0B" w14:textId="5E9D5705" w:rsidR="00A44AFB" w:rsidRPr="004612B7" w:rsidRDefault="00A44AFB">
            <w:pPr>
              <w:autoSpaceDE w:val="0"/>
              <w:spacing w:line="276" w:lineRule="auto"/>
              <w:rPr>
                <w:rFonts w:ascii="Tahoma" w:hAnsi="Tahoma" w:cs="Tahoma"/>
                <w:sz w:val="22"/>
                <w:szCs w:val="22"/>
              </w:rPr>
            </w:pPr>
            <w:r w:rsidRPr="004612B7">
              <w:rPr>
                <w:rFonts w:ascii="Tahoma" w:eastAsia="Calibri" w:hAnsi="Tahoma" w:cs="Tahoma"/>
                <w:sz w:val="22"/>
                <w:szCs w:val="22"/>
              </w:rPr>
              <w:t xml:space="preserve">  </w:t>
            </w:r>
            <w:r>
              <w:rPr>
                <w:rFonts w:ascii="Tahoma" w:eastAsia="Calibri" w:hAnsi="Tahoma" w:cs="Tahoma"/>
                <w:sz w:val="22"/>
                <w:szCs w:val="22"/>
              </w:rPr>
              <w:t xml:space="preserve">     </w:t>
            </w: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78720" behindDoc="0" locked="0" layoutInCell="1" allowOverlap="1" wp14:anchorId="4731F831" wp14:editId="67EF33A6">
                      <wp:simplePos x="0" y="0"/>
                      <wp:positionH relativeFrom="column">
                        <wp:posOffset>153670</wp:posOffset>
                      </wp:positionH>
                      <wp:positionV relativeFrom="paragraph">
                        <wp:posOffset>45720</wp:posOffset>
                      </wp:positionV>
                      <wp:extent cx="117475" cy="112395"/>
                      <wp:effectExtent l="7620" t="11430" r="8255" b="9525"/>
                      <wp:wrapNone/>
                      <wp:docPr id="28"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5DF656" id="Rectangle 76" o:spid="_x0000_s1026" style="position:absolute;margin-left:12.1pt;margin-top:3.6pt;width:9.25pt;height:8.8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 xml:space="preserve">Tipologia di intervento …............................................. </w:t>
            </w:r>
          </w:p>
          <w:p w14:paraId="55EB2372" w14:textId="77777777" w:rsidR="00A44AFB" w:rsidRPr="004612B7" w:rsidRDefault="00A44AFB">
            <w:pPr>
              <w:tabs>
                <w:tab w:val="left" w:pos="938"/>
              </w:tabs>
              <w:spacing w:line="276" w:lineRule="auto"/>
              <w:rPr>
                <w:rFonts w:ascii="Tahoma" w:hAnsi="Tahoma" w:cs="Tahoma"/>
                <w:sz w:val="22"/>
                <w:szCs w:val="22"/>
              </w:rPr>
            </w:pPr>
          </w:p>
          <w:p w14:paraId="38BBABF3" w14:textId="04614CA8" w:rsidR="00A44AFB" w:rsidRPr="004612B7" w:rsidRDefault="00A44AFB">
            <w:pPr>
              <w:autoSpaceDE w:val="0"/>
              <w:spacing w:line="276" w:lineRule="auto"/>
              <w:rPr>
                <w:rFonts w:ascii="Tahoma" w:hAnsi="Tahoma" w:cs="Tahoma"/>
                <w:sz w:val="22"/>
                <w:szCs w:val="22"/>
              </w:rPr>
            </w:pPr>
            <w:r w:rsidRPr="004612B7">
              <w:rPr>
                <w:rFonts w:ascii="Tahoma" w:eastAsia="Calibri" w:hAnsi="Tahoma" w:cs="Tahoma"/>
                <w:sz w:val="22"/>
                <w:szCs w:val="22"/>
              </w:rPr>
              <w:t xml:space="preserve">  </w:t>
            </w:r>
            <w:r>
              <w:rPr>
                <w:rFonts w:ascii="Tahoma" w:eastAsia="Calibri" w:hAnsi="Tahoma" w:cs="Tahoma"/>
                <w:sz w:val="22"/>
                <w:szCs w:val="22"/>
              </w:rPr>
              <w:t xml:space="preserve">     </w:t>
            </w: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77696" behindDoc="0" locked="0" layoutInCell="1" allowOverlap="1" wp14:anchorId="630B5447" wp14:editId="7E32F801">
                      <wp:simplePos x="0" y="0"/>
                      <wp:positionH relativeFrom="column">
                        <wp:posOffset>153670</wp:posOffset>
                      </wp:positionH>
                      <wp:positionV relativeFrom="paragraph">
                        <wp:posOffset>45720</wp:posOffset>
                      </wp:positionV>
                      <wp:extent cx="117475" cy="112395"/>
                      <wp:effectExtent l="7620" t="8890" r="8255" b="12065"/>
                      <wp:wrapNone/>
                      <wp:docPr id="27"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8F5B35" id="Rectangle 75" o:spid="_x0000_s1026" style="position:absolute;margin-left:12.1pt;margin-top:3.6pt;width:9.25pt;height:8.8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Con frequenza ….......................................................</w:t>
            </w:r>
          </w:p>
          <w:p w14:paraId="12C05376" w14:textId="77777777" w:rsidR="00A44AFB" w:rsidRPr="004612B7" w:rsidRDefault="00A44AFB">
            <w:pPr>
              <w:autoSpaceDE w:val="0"/>
              <w:spacing w:line="276" w:lineRule="auto"/>
              <w:rPr>
                <w:rFonts w:ascii="Tahoma" w:hAnsi="Tahoma" w:cs="Tahoma"/>
                <w:sz w:val="22"/>
                <w:szCs w:val="22"/>
              </w:rPr>
            </w:pPr>
          </w:p>
          <w:p w14:paraId="774E8299" w14:textId="4D5A51C5" w:rsidR="00A44AFB" w:rsidRPr="004612B7" w:rsidRDefault="00A44AFB">
            <w:pPr>
              <w:autoSpaceDE w:val="0"/>
              <w:spacing w:line="276" w:lineRule="auto"/>
              <w:rPr>
                <w:rFonts w:ascii="Tahoma" w:hAnsi="Tahoma" w:cs="Tahoma"/>
                <w:sz w:val="22"/>
                <w:szCs w:val="22"/>
              </w:rPr>
            </w:pPr>
            <w:r w:rsidRPr="004612B7">
              <w:rPr>
                <w:rFonts w:ascii="Tahoma" w:eastAsia="Calibri" w:hAnsi="Tahoma" w:cs="Tahoma"/>
                <w:sz w:val="22"/>
                <w:szCs w:val="22"/>
              </w:rPr>
              <w:t xml:space="preserve">  </w:t>
            </w:r>
            <w:r>
              <w:rPr>
                <w:rFonts w:ascii="Tahoma" w:eastAsia="Calibri" w:hAnsi="Tahoma" w:cs="Tahoma"/>
                <w:sz w:val="22"/>
                <w:szCs w:val="22"/>
              </w:rPr>
              <w:t xml:space="preserve">     </w:t>
            </w: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76672" behindDoc="0" locked="0" layoutInCell="1" allowOverlap="1" wp14:anchorId="44AD17E3" wp14:editId="76664B0E">
                      <wp:simplePos x="0" y="0"/>
                      <wp:positionH relativeFrom="column">
                        <wp:posOffset>153670</wp:posOffset>
                      </wp:positionH>
                      <wp:positionV relativeFrom="paragraph">
                        <wp:posOffset>45720</wp:posOffset>
                      </wp:positionV>
                      <wp:extent cx="117475" cy="112395"/>
                      <wp:effectExtent l="7620" t="5715" r="8255" b="5715"/>
                      <wp:wrapNone/>
                      <wp:docPr id="26"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7B8C00" id="Rectangle 74" o:spid="_x0000_s1026" style="position:absolute;margin-left:12.1pt;margin-top:3.6pt;width:9.25pt;height:8.8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 xml:space="preserve">Specialista/i di riferimento.................................................... </w:t>
            </w:r>
          </w:p>
          <w:p w14:paraId="19F51248" w14:textId="77777777" w:rsidR="00A44AFB" w:rsidRPr="004612B7" w:rsidRDefault="00A44AFB">
            <w:pPr>
              <w:tabs>
                <w:tab w:val="left" w:pos="938"/>
              </w:tabs>
              <w:spacing w:line="276" w:lineRule="auto"/>
              <w:rPr>
                <w:rFonts w:ascii="Tahoma" w:hAnsi="Tahoma" w:cs="Tahoma"/>
                <w:sz w:val="22"/>
                <w:szCs w:val="22"/>
              </w:rPr>
            </w:pPr>
          </w:p>
        </w:tc>
      </w:tr>
      <w:tr w:rsidR="00A44AFB" w:rsidRPr="004612B7" w14:paraId="7685C1DB" w14:textId="77777777" w:rsidTr="00A44AFB">
        <w:trPr>
          <w:trHeight w:val="397"/>
        </w:trPr>
        <w:tc>
          <w:tcPr>
            <w:tcW w:w="2324" w:type="dxa"/>
            <w:tcBorders>
              <w:top w:val="single" w:sz="4" w:space="0" w:color="000000"/>
              <w:left w:val="single" w:sz="4" w:space="0" w:color="000000"/>
              <w:bottom w:val="single" w:sz="4" w:space="0" w:color="000000"/>
            </w:tcBorders>
            <w:shd w:val="clear" w:color="auto" w:fill="auto"/>
          </w:tcPr>
          <w:p w14:paraId="30B67812" w14:textId="77777777" w:rsidR="00A44AFB" w:rsidRPr="00A44AFB" w:rsidRDefault="00A44AFB">
            <w:pPr>
              <w:autoSpaceDE w:val="0"/>
              <w:snapToGrid w:val="0"/>
              <w:rPr>
                <w:rFonts w:ascii="Tahoma" w:hAnsi="Tahoma" w:cs="Tahoma"/>
                <w:b/>
                <w:sz w:val="16"/>
                <w:szCs w:val="16"/>
              </w:rPr>
            </w:pPr>
          </w:p>
          <w:p w14:paraId="63292055" w14:textId="77777777" w:rsidR="00A44AFB" w:rsidRPr="004612B7" w:rsidRDefault="00A44AFB">
            <w:pPr>
              <w:autoSpaceDE w:val="0"/>
              <w:rPr>
                <w:rFonts w:ascii="Tahoma" w:hAnsi="Tahoma" w:cs="Tahoma"/>
                <w:sz w:val="22"/>
                <w:szCs w:val="22"/>
              </w:rPr>
            </w:pPr>
            <w:r w:rsidRPr="004612B7">
              <w:rPr>
                <w:rFonts w:ascii="Tahoma" w:hAnsi="Tahoma" w:cs="Tahoma"/>
                <w:b/>
                <w:sz w:val="22"/>
                <w:szCs w:val="22"/>
              </w:rPr>
              <w:t>GRADO DI AUTOSTIMA DELL’ALUNNO/A</w:t>
            </w:r>
          </w:p>
        </w:tc>
        <w:tc>
          <w:tcPr>
            <w:tcW w:w="7986" w:type="dxa"/>
            <w:tcBorders>
              <w:top w:val="single" w:sz="4" w:space="0" w:color="000000"/>
              <w:left w:val="single" w:sz="4" w:space="0" w:color="000000"/>
              <w:bottom w:val="single" w:sz="4" w:space="0" w:color="000000"/>
              <w:right w:val="single" w:sz="4" w:space="0" w:color="000000"/>
            </w:tcBorders>
            <w:shd w:val="clear" w:color="auto" w:fill="auto"/>
          </w:tcPr>
          <w:p w14:paraId="3BCA35E5" w14:textId="77777777" w:rsidR="00A44AFB" w:rsidRPr="00A44AFB" w:rsidRDefault="00A44AFB">
            <w:pPr>
              <w:autoSpaceDE w:val="0"/>
              <w:snapToGrid w:val="0"/>
              <w:rPr>
                <w:rFonts w:ascii="Tahoma" w:hAnsi="Tahoma" w:cs="Tahoma"/>
                <w:sz w:val="16"/>
                <w:szCs w:val="16"/>
              </w:rPr>
            </w:pPr>
          </w:p>
          <w:p w14:paraId="578263F0" w14:textId="04900C27" w:rsidR="00A44AFB" w:rsidRPr="004612B7" w:rsidRDefault="00A44AFB">
            <w:pPr>
              <w:autoSpaceDE w:val="0"/>
              <w:rPr>
                <w:rFonts w:ascii="Tahoma" w:hAnsi="Tahoma" w:cs="Tahoma"/>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62336" behindDoc="0" locked="0" layoutInCell="1" allowOverlap="1" wp14:anchorId="3F7A2F1D" wp14:editId="50EBE3D4">
                      <wp:simplePos x="0" y="0"/>
                      <wp:positionH relativeFrom="column">
                        <wp:posOffset>153670</wp:posOffset>
                      </wp:positionH>
                      <wp:positionV relativeFrom="paragraph">
                        <wp:posOffset>45720</wp:posOffset>
                      </wp:positionV>
                      <wp:extent cx="117475" cy="112395"/>
                      <wp:effectExtent l="7620" t="5080" r="8255" b="6350"/>
                      <wp:wrapNone/>
                      <wp:docPr id="25"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9C4739" id="Rectangle 60" o:spid="_x0000_s1026" style="position:absolute;margin-left:12.1pt;margin-top:3.6pt;width:9.25pt;height:8.8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 xml:space="preserve">Basso          </w:t>
            </w: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63360" behindDoc="0" locked="0" layoutInCell="1" allowOverlap="1" wp14:anchorId="4D6E4898" wp14:editId="04570B97">
                      <wp:simplePos x="0" y="0"/>
                      <wp:positionH relativeFrom="column">
                        <wp:posOffset>153670</wp:posOffset>
                      </wp:positionH>
                      <wp:positionV relativeFrom="paragraph">
                        <wp:posOffset>45720</wp:posOffset>
                      </wp:positionV>
                      <wp:extent cx="117475" cy="112395"/>
                      <wp:effectExtent l="7620" t="5080" r="8255" b="6350"/>
                      <wp:wrapNone/>
                      <wp:docPr id="24"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4BF0C64" id="Rectangle 61" o:spid="_x0000_s1026" style="position:absolute;margin-left:12.1pt;margin-top:3.6pt;width:9.25pt;height:8.8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 </w:t>
            </w:r>
            <w:r w:rsidRPr="004612B7">
              <w:rPr>
                <w:rFonts w:ascii="Tahoma" w:hAnsi="Tahoma" w:cs="Tahoma"/>
                <w:sz w:val="22"/>
                <w:szCs w:val="22"/>
              </w:rPr>
              <w:t xml:space="preserve">Adeguato </w:t>
            </w: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64384" behindDoc="0" locked="0" layoutInCell="1" allowOverlap="1" wp14:anchorId="1AE3DFFD" wp14:editId="3FD4BE63">
                      <wp:simplePos x="0" y="0"/>
                      <wp:positionH relativeFrom="column">
                        <wp:posOffset>153670</wp:posOffset>
                      </wp:positionH>
                      <wp:positionV relativeFrom="paragraph">
                        <wp:posOffset>45720</wp:posOffset>
                      </wp:positionV>
                      <wp:extent cx="117475" cy="112395"/>
                      <wp:effectExtent l="7620" t="5080" r="8255" b="6350"/>
                      <wp:wrapNone/>
                      <wp:docPr id="23"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EB3812" id="Rectangle 62" o:spid="_x0000_s1026" style="position:absolute;margin-left:12.1pt;margin-top:3.6pt;width:9.25pt;height:8.8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  </w:t>
            </w:r>
            <w:r w:rsidRPr="004612B7">
              <w:rPr>
                <w:rFonts w:ascii="Tahoma" w:hAnsi="Tahoma" w:cs="Tahoma"/>
                <w:sz w:val="22"/>
                <w:szCs w:val="22"/>
              </w:rPr>
              <w:t xml:space="preserve">Alto </w:t>
            </w:r>
          </w:p>
          <w:p w14:paraId="4040CE8C" w14:textId="77777777" w:rsidR="00A44AFB" w:rsidRPr="004612B7" w:rsidRDefault="00A44AFB">
            <w:pPr>
              <w:autoSpaceDE w:val="0"/>
              <w:rPr>
                <w:rFonts w:ascii="Tahoma" w:hAnsi="Tahoma" w:cs="Tahoma"/>
                <w:sz w:val="22"/>
                <w:szCs w:val="22"/>
              </w:rPr>
            </w:pPr>
          </w:p>
          <w:p w14:paraId="11409AF7" w14:textId="77777777" w:rsidR="00A44AFB" w:rsidRPr="004612B7" w:rsidRDefault="00A44AFB">
            <w:pPr>
              <w:autoSpaceDE w:val="0"/>
              <w:rPr>
                <w:rFonts w:ascii="Tahoma" w:hAnsi="Tahoma" w:cs="Tahoma"/>
                <w:sz w:val="22"/>
                <w:szCs w:val="22"/>
              </w:rPr>
            </w:pPr>
          </w:p>
        </w:tc>
      </w:tr>
      <w:tr w:rsidR="00A44AFB" w:rsidRPr="004612B7" w14:paraId="02A6E4EE" w14:textId="77777777" w:rsidTr="00A44AFB">
        <w:trPr>
          <w:trHeight w:val="397"/>
        </w:trPr>
        <w:tc>
          <w:tcPr>
            <w:tcW w:w="2324" w:type="dxa"/>
            <w:tcBorders>
              <w:top w:val="single" w:sz="4" w:space="0" w:color="000000"/>
              <w:left w:val="single" w:sz="4" w:space="0" w:color="000000"/>
              <w:bottom w:val="single" w:sz="4" w:space="0" w:color="000000"/>
            </w:tcBorders>
            <w:shd w:val="clear" w:color="auto" w:fill="auto"/>
          </w:tcPr>
          <w:p w14:paraId="046ADD62" w14:textId="77777777" w:rsidR="00A44AFB" w:rsidRPr="004612B7" w:rsidRDefault="00A44AFB">
            <w:pPr>
              <w:autoSpaceDE w:val="0"/>
              <w:snapToGrid w:val="0"/>
              <w:rPr>
                <w:rFonts w:ascii="Tahoma" w:hAnsi="Tahoma" w:cs="Tahoma"/>
                <w:b/>
                <w:sz w:val="22"/>
                <w:szCs w:val="22"/>
              </w:rPr>
            </w:pPr>
          </w:p>
          <w:p w14:paraId="12BB9E98" w14:textId="77777777" w:rsidR="00A44AFB" w:rsidRPr="004612B7" w:rsidRDefault="00A44AFB">
            <w:pPr>
              <w:autoSpaceDE w:val="0"/>
              <w:rPr>
                <w:rFonts w:ascii="Tahoma" w:hAnsi="Tahoma" w:cs="Tahoma"/>
                <w:b/>
                <w:sz w:val="22"/>
                <w:szCs w:val="22"/>
              </w:rPr>
            </w:pPr>
          </w:p>
          <w:p w14:paraId="42BFE437" w14:textId="77777777" w:rsidR="00A44AFB" w:rsidRPr="004612B7" w:rsidRDefault="00A44AFB">
            <w:pPr>
              <w:autoSpaceDE w:val="0"/>
              <w:rPr>
                <w:rFonts w:ascii="Tahoma" w:hAnsi="Tahoma" w:cs="Tahoma"/>
                <w:sz w:val="22"/>
                <w:szCs w:val="22"/>
              </w:rPr>
            </w:pPr>
            <w:r w:rsidRPr="004612B7">
              <w:rPr>
                <w:rFonts w:ascii="Tahoma" w:hAnsi="Tahoma" w:cs="Tahoma"/>
                <w:b/>
                <w:sz w:val="22"/>
                <w:szCs w:val="22"/>
              </w:rPr>
              <w:t>NELLO SVOLGIMENTO DEI COMPITI A CASA:</w:t>
            </w:r>
          </w:p>
        </w:tc>
        <w:tc>
          <w:tcPr>
            <w:tcW w:w="7986" w:type="dxa"/>
            <w:tcBorders>
              <w:top w:val="single" w:sz="4" w:space="0" w:color="000000"/>
              <w:left w:val="single" w:sz="4" w:space="0" w:color="000000"/>
              <w:bottom w:val="single" w:sz="4" w:space="0" w:color="000000"/>
              <w:right w:val="single" w:sz="4" w:space="0" w:color="000000"/>
            </w:tcBorders>
            <w:shd w:val="clear" w:color="auto" w:fill="auto"/>
          </w:tcPr>
          <w:p w14:paraId="56A2F842" w14:textId="77777777" w:rsidR="00A44AFB" w:rsidRPr="004612B7" w:rsidRDefault="00A44AFB">
            <w:pPr>
              <w:autoSpaceDE w:val="0"/>
              <w:snapToGrid w:val="0"/>
              <w:rPr>
                <w:rFonts w:ascii="Tahoma" w:hAnsi="Tahoma" w:cs="Tahoma"/>
                <w:sz w:val="22"/>
                <w:szCs w:val="22"/>
              </w:rPr>
            </w:pPr>
          </w:p>
          <w:p w14:paraId="451AD37E" w14:textId="71449385" w:rsidR="00A44AFB" w:rsidRPr="004612B7" w:rsidRDefault="00A44AFB">
            <w:pPr>
              <w:autoSpaceDE w:val="0"/>
              <w:rPr>
                <w:rFonts w:ascii="Tahoma" w:hAnsi="Tahoma" w:cs="Tahoma"/>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65408" behindDoc="0" locked="0" layoutInCell="1" allowOverlap="1" wp14:anchorId="3314AE8C" wp14:editId="36082372">
                      <wp:simplePos x="0" y="0"/>
                      <wp:positionH relativeFrom="column">
                        <wp:posOffset>153670</wp:posOffset>
                      </wp:positionH>
                      <wp:positionV relativeFrom="paragraph">
                        <wp:posOffset>45720</wp:posOffset>
                      </wp:positionV>
                      <wp:extent cx="117475" cy="112395"/>
                      <wp:effectExtent l="7620" t="9525" r="8255" b="11430"/>
                      <wp:wrapNone/>
                      <wp:docPr id="22"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312856D" id="Rectangle 63" o:spid="_x0000_s1026" style="position:absolute;margin-left:12.1pt;margin-top:3.6pt;width:9.25pt;height:8.8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 xml:space="preserve">Sottolinea </w:t>
            </w: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66432" behindDoc="0" locked="0" layoutInCell="1" allowOverlap="1" wp14:anchorId="3B790F32" wp14:editId="74B77D8B">
                      <wp:simplePos x="0" y="0"/>
                      <wp:positionH relativeFrom="column">
                        <wp:posOffset>153670</wp:posOffset>
                      </wp:positionH>
                      <wp:positionV relativeFrom="paragraph">
                        <wp:posOffset>45720</wp:posOffset>
                      </wp:positionV>
                      <wp:extent cx="117475" cy="112395"/>
                      <wp:effectExtent l="7620" t="9525" r="8255" b="11430"/>
                      <wp:wrapNone/>
                      <wp:docPr id="21"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4FDE66" id="Rectangle 64" o:spid="_x0000_s1026" style="position:absolute;margin-left:12.1pt;margin-top:3.6pt;width:9.25pt;height:8.8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 I</w:t>
            </w:r>
            <w:r w:rsidRPr="004612B7">
              <w:rPr>
                <w:rFonts w:ascii="Tahoma" w:hAnsi="Tahoma" w:cs="Tahoma"/>
                <w:sz w:val="22"/>
                <w:szCs w:val="22"/>
              </w:rPr>
              <w:t xml:space="preserve">dentifica parole-chiave </w:t>
            </w:r>
          </w:p>
          <w:p w14:paraId="3130689C" w14:textId="77777777" w:rsidR="00A44AFB" w:rsidRPr="004612B7" w:rsidRDefault="00A44AFB">
            <w:pPr>
              <w:autoSpaceDE w:val="0"/>
              <w:rPr>
                <w:rFonts w:ascii="Tahoma" w:hAnsi="Tahoma" w:cs="Tahoma"/>
                <w:sz w:val="22"/>
                <w:szCs w:val="22"/>
              </w:rPr>
            </w:pPr>
          </w:p>
          <w:p w14:paraId="2929E85D" w14:textId="522A283F" w:rsidR="00A44AFB" w:rsidRPr="004612B7" w:rsidRDefault="00A44AFB">
            <w:pPr>
              <w:autoSpaceDE w:val="0"/>
              <w:rPr>
                <w:rFonts w:ascii="Tahoma" w:hAnsi="Tahoma" w:cs="Tahoma"/>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67456" behindDoc="0" locked="0" layoutInCell="1" allowOverlap="1" wp14:anchorId="2E48BEF1" wp14:editId="16443822">
                      <wp:simplePos x="0" y="0"/>
                      <wp:positionH relativeFrom="column">
                        <wp:posOffset>153670</wp:posOffset>
                      </wp:positionH>
                      <wp:positionV relativeFrom="paragraph">
                        <wp:posOffset>45720</wp:posOffset>
                      </wp:positionV>
                      <wp:extent cx="117475" cy="112395"/>
                      <wp:effectExtent l="7620" t="13970" r="8255" b="6985"/>
                      <wp:wrapNone/>
                      <wp:docPr id="20"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A605CCB" id="Rectangle 65" o:spid="_x0000_s1026" style="position:absolute;margin-left:12.1pt;margin-top:3.6pt;width:9.25pt;height:8.85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 xml:space="preserve">Fa schemi e/o mappe autonomamente </w:t>
            </w:r>
          </w:p>
          <w:p w14:paraId="47C3FA65" w14:textId="77777777" w:rsidR="00A44AFB" w:rsidRPr="004612B7" w:rsidRDefault="00A44AFB">
            <w:pPr>
              <w:autoSpaceDE w:val="0"/>
              <w:rPr>
                <w:rFonts w:ascii="Tahoma" w:hAnsi="Tahoma" w:cs="Tahoma"/>
                <w:sz w:val="22"/>
                <w:szCs w:val="22"/>
              </w:rPr>
            </w:pPr>
          </w:p>
          <w:p w14:paraId="4469E0E3" w14:textId="6D631FD0" w:rsidR="00A44AFB" w:rsidRPr="004612B7" w:rsidRDefault="00A44AFB">
            <w:pPr>
              <w:autoSpaceDE w:val="0"/>
              <w:rPr>
                <w:rFonts w:ascii="Tahoma" w:eastAsia="Calibri" w:hAnsi="Tahoma" w:cs="Tahoma"/>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68480" behindDoc="0" locked="0" layoutInCell="1" allowOverlap="1" wp14:anchorId="37D1EBDB" wp14:editId="3E1CAE9A">
                      <wp:simplePos x="0" y="0"/>
                      <wp:positionH relativeFrom="column">
                        <wp:posOffset>153670</wp:posOffset>
                      </wp:positionH>
                      <wp:positionV relativeFrom="paragraph">
                        <wp:posOffset>45720</wp:posOffset>
                      </wp:positionV>
                      <wp:extent cx="117475" cy="112395"/>
                      <wp:effectExtent l="7620" t="8255" r="8255" b="12700"/>
                      <wp:wrapNone/>
                      <wp:docPr id="19"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12D80DA" id="Rectangle 66" o:spid="_x0000_s1026" style="position:absolute;margin-left:12.1pt;margin-top:3.6pt;width:9.25pt;height:8.8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Utilizza schemi e/o mappe fatte da altri</w:t>
            </w:r>
          </w:p>
          <w:p w14:paraId="2CE54965" w14:textId="77777777" w:rsidR="00A44AFB" w:rsidRPr="004612B7" w:rsidRDefault="00A44AFB">
            <w:pPr>
              <w:autoSpaceDE w:val="0"/>
              <w:rPr>
                <w:rFonts w:ascii="Tahoma" w:hAnsi="Tahoma" w:cs="Tahoma"/>
                <w:sz w:val="22"/>
                <w:szCs w:val="22"/>
              </w:rPr>
            </w:pPr>
            <w:r w:rsidRPr="004612B7">
              <w:rPr>
                <w:rFonts w:ascii="Tahoma" w:eastAsia="Calibri" w:hAnsi="Tahoma" w:cs="Tahoma"/>
                <w:sz w:val="22"/>
                <w:szCs w:val="22"/>
              </w:rPr>
              <w:t xml:space="preserve">              </w:t>
            </w:r>
            <w:r w:rsidRPr="004612B7">
              <w:rPr>
                <w:rFonts w:ascii="Tahoma" w:hAnsi="Tahoma" w:cs="Tahoma"/>
                <w:sz w:val="22"/>
                <w:szCs w:val="22"/>
              </w:rPr>
              <w:t>(insegnanti, tutor, genitori)</w:t>
            </w:r>
          </w:p>
          <w:p w14:paraId="733D74DD" w14:textId="77777777" w:rsidR="00A44AFB" w:rsidRPr="004612B7" w:rsidRDefault="00A44AFB">
            <w:pPr>
              <w:autoSpaceDE w:val="0"/>
              <w:rPr>
                <w:rFonts w:ascii="Tahoma" w:hAnsi="Tahoma" w:cs="Tahoma"/>
                <w:sz w:val="22"/>
                <w:szCs w:val="22"/>
              </w:rPr>
            </w:pPr>
          </w:p>
          <w:p w14:paraId="17B945F0" w14:textId="12AA4D26" w:rsidR="00A44AFB" w:rsidRPr="004612B7" w:rsidRDefault="00A44AFB">
            <w:pPr>
              <w:autoSpaceDE w:val="0"/>
              <w:rPr>
                <w:rFonts w:ascii="Tahoma" w:hAnsi="Tahoma" w:cs="Tahoma"/>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69504" behindDoc="0" locked="0" layoutInCell="1" allowOverlap="1" wp14:anchorId="0B521544" wp14:editId="08DC9E1C">
                      <wp:simplePos x="0" y="0"/>
                      <wp:positionH relativeFrom="column">
                        <wp:posOffset>153670</wp:posOffset>
                      </wp:positionH>
                      <wp:positionV relativeFrom="paragraph">
                        <wp:posOffset>45720</wp:posOffset>
                      </wp:positionV>
                      <wp:extent cx="117475" cy="112395"/>
                      <wp:effectExtent l="7620" t="8890" r="8255" b="12065"/>
                      <wp:wrapNone/>
                      <wp:docPr id="18"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530CDC" id="Rectangle 67" o:spid="_x0000_s1026" style="position:absolute;margin-left:12.1pt;margin-top:3.6pt;width:9.25pt;height:8.8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 xml:space="preserve">Usa il computer – correttore ortografico – sintesi vocale </w:t>
            </w:r>
          </w:p>
          <w:p w14:paraId="39BCC135" w14:textId="77777777" w:rsidR="00A44AFB" w:rsidRPr="004612B7" w:rsidRDefault="00A44AFB">
            <w:pPr>
              <w:autoSpaceDE w:val="0"/>
              <w:rPr>
                <w:rFonts w:ascii="Tahoma" w:hAnsi="Tahoma" w:cs="Tahoma"/>
                <w:sz w:val="22"/>
                <w:szCs w:val="22"/>
              </w:rPr>
            </w:pPr>
          </w:p>
          <w:p w14:paraId="194CF0DD" w14:textId="77777777" w:rsidR="00A44AFB" w:rsidRPr="004612B7" w:rsidRDefault="00A44AFB">
            <w:pPr>
              <w:autoSpaceDE w:val="0"/>
              <w:rPr>
                <w:rFonts w:ascii="Tahoma" w:hAnsi="Tahoma" w:cs="Tahoma"/>
                <w:sz w:val="22"/>
                <w:szCs w:val="22"/>
              </w:rPr>
            </w:pPr>
            <w:r w:rsidRPr="004612B7">
              <w:rPr>
                <w:rFonts w:ascii="Tahoma" w:eastAsia="Calibri" w:hAnsi="Tahoma" w:cs="Tahoma"/>
                <w:sz w:val="22"/>
                <w:szCs w:val="22"/>
              </w:rPr>
              <w:t xml:space="preserve">      </w:t>
            </w:r>
            <w:r w:rsidRPr="004612B7">
              <w:rPr>
                <w:rFonts w:ascii="Tahoma" w:hAnsi="Tahoma" w:cs="Tahoma"/>
                <w:sz w:val="22"/>
                <w:szCs w:val="22"/>
              </w:rPr>
              <w:t xml:space="preserve">Altro _____________________________________________________ </w:t>
            </w:r>
          </w:p>
          <w:p w14:paraId="37C10343" w14:textId="77777777" w:rsidR="00A44AFB" w:rsidRPr="004612B7" w:rsidRDefault="00A44AFB">
            <w:pPr>
              <w:autoSpaceDE w:val="0"/>
              <w:rPr>
                <w:rFonts w:ascii="Tahoma" w:hAnsi="Tahoma" w:cs="Tahoma"/>
                <w:sz w:val="22"/>
                <w:szCs w:val="22"/>
              </w:rPr>
            </w:pPr>
          </w:p>
        </w:tc>
      </w:tr>
      <w:tr w:rsidR="00A44AFB" w:rsidRPr="004612B7" w14:paraId="6A8E301C" w14:textId="77777777" w:rsidTr="00A44AFB">
        <w:trPr>
          <w:trHeight w:val="397"/>
        </w:trPr>
        <w:tc>
          <w:tcPr>
            <w:tcW w:w="2324" w:type="dxa"/>
            <w:tcBorders>
              <w:top w:val="single" w:sz="4" w:space="0" w:color="000000"/>
              <w:left w:val="single" w:sz="4" w:space="0" w:color="000000"/>
              <w:bottom w:val="single" w:sz="4" w:space="0" w:color="000000"/>
            </w:tcBorders>
            <w:shd w:val="clear" w:color="auto" w:fill="auto"/>
          </w:tcPr>
          <w:p w14:paraId="57A92BCB" w14:textId="77777777" w:rsidR="00A44AFB" w:rsidRPr="004612B7" w:rsidRDefault="00A44AFB">
            <w:pPr>
              <w:autoSpaceDE w:val="0"/>
              <w:rPr>
                <w:rFonts w:ascii="Tahoma" w:eastAsia="Calibri" w:hAnsi="Tahoma" w:cs="Tahoma"/>
                <w:sz w:val="22"/>
                <w:szCs w:val="22"/>
              </w:rPr>
            </w:pPr>
            <w:r w:rsidRPr="004612B7">
              <w:rPr>
                <w:rFonts w:ascii="Tahoma" w:hAnsi="Tahoma" w:cs="Tahoma"/>
                <w:b/>
                <w:sz w:val="22"/>
                <w:szCs w:val="22"/>
              </w:rPr>
              <w:t>SVOLGE I COMPITI AUTONOMAMENTE</w:t>
            </w:r>
          </w:p>
        </w:tc>
        <w:tc>
          <w:tcPr>
            <w:tcW w:w="7986" w:type="dxa"/>
            <w:tcBorders>
              <w:top w:val="single" w:sz="4" w:space="0" w:color="000000"/>
              <w:left w:val="single" w:sz="4" w:space="0" w:color="000000"/>
              <w:bottom w:val="single" w:sz="4" w:space="0" w:color="000000"/>
              <w:right w:val="single" w:sz="4" w:space="0" w:color="000000"/>
            </w:tcBorders>
            <w:shd w:val="clear" w:color="auto" w:fill="auto"/>
          </w:tcPr>
          <w:p w14:paraId="1001E078" w14:textId="6AF25E22" w:rsidR="00A44AFB" w:rsidRPr="004612B7" w:rsidRDefault="00A44AFB">
            <w:pPr>
              <w:autoSpaceDE w:val="0"/>
              <w:rPr>
                <w:rFonts w:ascii="Tahoma" w:hAnsi="Tahoma" w:cs="Tahoma"/>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70528" behindDoc="0" locked="0" layoutInCell="1" allowOverlap="1" wp14:anchorId="670689F9" wp14:editId="50C6853D">
                      <wp:simplePos x="0" y="0"/>
                      <wp:positionH relativeFrom="column">
                        <wp:posOffset>153670</wp:posOffset>
                      </wp:positionH>
                      <wp:positionV relativeFrom="paragraph">
                        <wp:posOffset>45720</wp:posOffset>
                      </wp:positionV>
                      <wp:extent cx="117475" cy="112395"/>
                      <wp:effectExtent l="7620" t="13335" r="8255" b="7620"/>
                      <wp:wrapNone/>
                      <wp:docPr id="17"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6BC71CA" id="Rectangle 68" o:spid="_x0000_s1026" style="position:absolute;margin-left:12.1pt;margin-top:3.6pt;width:9.25pt;height:8.8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 xml:space="preserve">Si </w:t>
            </w:r>
          </w:p>
          <w:p w14:paraId="330D1E48" w14:textId="77777777" w:rsidR="00A44AFB" w:rsidRPr="004612B7" w:rsidRDefault="00A44AFB">
            <w:pPr>
              <w:autoSpaceDE w:val="0"/>
              <w:rPr>
                <w:rFonts w:ascii="Tahoma" w:hAnsi="Tahoma" w:cs="Tahoma"/>
                <w:sz w:val="22"/>
                <w:szCs w:val="22"/>
              </w:rPr>
            </w:pPr>
          </w:p>
          <w:p w14:paraId="194F7CF6" w14:textId="7703FB57" w:rsidR="00A44AFB" w:rsidRPr="004612B7" w:rsidRDefault="00A44AFB">
            <w:pPr>
              <w:autoSpaceDE w:val="0"/>
              <w:rPr>
                <w:rFonts w:ascii="Tahoma" w:hAnsi="Tahoma" w:cs="Tahoma"/>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71552" behindDoc="0" locked="0" layoutInCell="1" allowOverlap="1" wp14:anchorId="00E7FF1C" wp14:editId="112C995B">
                      <wp:simplePos x="0" y="0"/>
                      <wp:positionH relativeFrom="column">
                        <wp:posOffset>153670</wp:posOffset>
                      </wp:positionH>
                      <wp:positionV relativeFrom="paragraph">
                        <wp:posOffset>45720</wp:posOffset>
                      </wp:positionV>
                      <wp:extent cx="117475" cy="112395"/>
                      <wp:effectExtent l="7620" t="8255" r="8255" b="12700"/>
                      <wp:wrapNone/>
                      <wp:docPr id="16"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449497" id="Rectangle 69" o:spid="_x0000_s1026" style="position:absolute;margin-left:12.1pt;margin-top:3.6pt;width:9.25pt;height:8.8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 xml:space="preserve">No </w:t>
            </w:r>
          </w:p>
          <w:p w14:paraId="1979A3D0" w14:textId="77777777" w:rsidR="00A44AFB" w:rsidRPr="004612B7" w:rsidRDefault="00A44AFB">
            <w:pPr>
              <w:autoSpaceDE w:val="0"/>
              <w:rPr>
                <w:rFonts w:ascii="Tahoma" w:hAnsi="Tahoma" w:cs="Tahoma"/>
                <w:sz w:val="22"/>
                <w:szCs w:val="22"/>
              </w:rPr>
            </w:pPr>
          </w:p>
        </w:tc>
      </w:tr>
      <w:tr w:rsidR="00A44AFB" w:rsidRPr="004612B7" w14:paraId="243B04EF" w14:textId="77777777" w:rsidTr="00A44AFB">
        <w:trPr>
          <w:trHeight w:val="397"/>
        </w:trPr>
        <w:tc>
          <w:tcPr>
            <w:tcW w:w="2324" w:type="dxa"/>
            <w:tcBorders>
              <w:top w:val="single" w:sz="4" w:space="0" w:color="000000"/>
              <w:left w:val="single" w:sz="4" w:space="0" w:color="000000"/>
              <w:bottom w:val="single" w:sz="4" w:space="0" w:color="000000"/>
            </w:tcBorders>
            <w:shd w:val="clear" w:color="auto" w:fill="auto"/>
          </w:tcPr>
          <w:p w14:paraId="6BD8A24C" w14:textId="77777777" w:rsidR="00A44AFB" w:rsidRPr="004612B7" w:rsidRDefault="00A44AFB">
            <w:pPr>
              <w:autoSpaceDE w:val="0"/>
              <w:snapToGrid w:val="0"/>
              <w:rPr>
                <w:rFonts w:ascii="Tahoma" w:hAnsi="Tahoma" w:cs="Tahoma"/>
                <w:b/>
                <w:sz w:val="22"/>
                <w:szCs w:val="22"/>
              </w:rPr>
            </w:pPr>
          </w:p>
          <w:p w14:paraId="70D72EAC" w14:textId="77777777" w:rsidR="00A44AFB" w:rsidRPr="004612B7" w:rsidRDefault="00A44AFB">
            <w:pPr>
              <w:autoSpaceDE w:val="0"/>
              <w:rPr>
                <w:rFonts w:ascii="Tahoma" w:eastAsia="Calibri" w:hAnsi="Tahoma" w:cs="Tahoma"/>
                <w:sz w:val="22"/>
                <w:szCs w:val="22"/>
              </w:rPr>
            </w:pPr>
            <w:r w:rsidRPr="004612B7">
              <w:rPr>
                <w:rFonts w:ascii="Tahoma" w:hAnsi="Tahoma" w:cs="Tahoma"/>
                <w:b/>
                <w:sz w:val="22"/>
                <w:szCs w:val="22"/>
              </w:rPr>
              <w:t>SVOLGE I COMPITI CON L’AIUTO DI:</w:t>
            </w:r>
          </w:p>
        </w:tc>
        <w:tc>
          <w:tcPr>
            <w:tcW w:w="7986" w:type="dxa"/>
            <w:tcBorders>
              <w:top w:val="single" w:sz="4" w:space="0" w:color="000000"/>
              <w:left w:val="single" w:sz="4" w:space="0" w:color="000000"/>
              <w:bottom w:val="single" w:sz="4" w:space="0" w:color="000000"/>
              <w:right w:val="single" w:sz="4" w:space="0" w:color="000000"/>
            </w:tcBorders>
            <w:shd w:val="clear" w:color="auto" w:fill="auto"/>
          </w:tcPr>
          <w:p w14:paraId="0A268070" w14:textId="66C2B1C2" w:rsidR="00A44AFB" w:rsidRPr="004612B7" w:rsidRDefault="00A44AFB">
            <w:pPr>
              <w:autoSpaceDE w:val="0"/>
              <w:spacing w:line="360" w:lineRule="auto"/>
              <w:rPr>
                <w:rFonts w:ascii="Tahoma" w:eastAsia="Calibri" w:hAnsi="Tahoma" w:cs="Tahoma"/>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72576" behindDoc="0" locked="0" layoutInCell="1" allowOverlap="1" wp14:anchorId="5F328CFE" wp14:editId="16557052">
                      <wp:simplePos x="0" y="0"/>
                      <wp:positionH relativeFrom="column">
                        <wp:posOffset>153670</wp:posOffset>
                      </wp:positionH>
                      <wp:positionV relativeFrom="paragraph">
                        <wp:posOffset>45720</wp:posOffset>
                      </wp:positionV>
                      <wp:extent cx="117475" cy="112395"/>
                      <wp:effectExtent l="7620" t="8890" r="8255" b="12065"/>
                      <wp:wrapNone/>
                      <wp:docPr id="15"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1E6412D" id="Rectangle 70" o:spid="_x0000_s1026" style="position:absolute;margin-left:12.1pt;margin-top:3.6pt;width:9.25pt;height:8.8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 xml:space="preserve">Tutor </w:t>
            </w:r>
          </w:p>
          <w:p w14:paraId="0219F739" w14:textId="4BB08398" w:rsidR="00A44AFB" w:rsidRPr="004612B7" w:rsidRDefault="00A44AFB">
            <w:pPr>
              <w:autoSpaceDE w:val="0"/>
              <w:spacing w:line="360" w:lineRule="auto"/>
              <w:rPr>
                <w:rFonts w:ascii="Tahoma" w:eastAsia="Calibri" w:hAnsi="Tahoma" w:cs="Tahoma"/>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73600" behindDoc="0" locked="0" layoutInCell="1" allowOverlap="1" wp14:anchorId="3157D27A" wp14:editId="6661A980">
                      <wp:simplePos x="0" y="0"/>
                      <wp:positionH relativeFrom="column">
                        <wp:posOffset>153670</wp:posOffset>
                      </wp:positionH>
                      <wp:positionV relativeFrom="paragraph">
                        <wp:posOffset>45720</wp:posOffset>
                      </wp:positionV>
                      <wp:extent cx="117475" cy="112395"/>
                      <wp:effectExtent l="7620" t="13970" r="8255" b="6985"/>
                      <wp:wrapNone/>
                      <wp:docPr id="14"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2CBC15" id="Rectangle 71" o:spid="_x0000_s1026" style="position:absolute;margin-left:12.1pt;margin-top:3.6pt;width:9.25pt;height:8.8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 xml:space="preserve">Genitore </w:t>
            </w:r>
          </w:p>
          <w:p w14:paraId="392DF177" w14:textId="4512EE2B" w:rsidR="00A44AFB" w:rsidRPr="004612B7" w:rsidRDefault="00A44AFB">
            <w:pPr>
              <w:autoSpaceDE w:val="0"/>
              <w:spacing w:line="360" w:lineRule="auto"/>
              <w:rPr>
                <w:rFonts w:ascii="Tahoma" w:eastAsia="Calibri" w:hAnsi="Tahoma" w:cs="Tahoma"/>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74624" behindDoc="0" locked="0" layoutInCell="1" allowOverlap="1" wp14:anchorId="11326E56" wp14:editId="43B9AC47">
                      <wp:simplePos x="0" y="0"/>
                      <wp:positionH relativeFrom="column">
                        <wp:posOffset>153670</wp:posOffset>
                      </wp:positionH>
                      <wp:positionV relativeFrom="paragraph">
                        <wp:posOffset>45720</wp:posOffset>
                      </wp:positionV>
                      <wp:extent cx="117475" cy="112395"/>
                      <wp:effectExtent l="7620" t="9525" r="8255" b="11430"/>
                      <wp:wrapNone/>
                      <wp:docPr id="13"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A54BCD" id="Rectangle 72" o:spid="_x0000_s1026" style="position:absolute;margin-left:12.1pt;margin-top:3.6pt;width:9.25pt;height:8.8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w:t>
            </w:r>
            <w:r w:rsidRPr="004612B7">
              <w:rPr>
                <w:rFonts w:ascii="Tahoma" w:hAnsi="Tahoma" w:cs="Tahoma"/>
                <w:sz w:val="22"/>
                <w:szCs w:val="22"/>
              </w:rPr>
              <w:t xml:space="preserve">Compagno </w:t>
            </w:r>
          </w:p>
          <w:p w14:paraId="32953F12" w14:textId="17E0D185" w:rsidR="00A44AFB" w:rsidRPr="004612B7" w:rsidRDefault="00A44AFB">
            <w:pPr>
              <w:autoSpaceDE w:val="0"/>
              <w:spacing w:line="360" w:lineRule="auto"/>
              <w:rPr>
                <w:rFonts w:ascii="Tahoma" w:eastAsia="Calibri" w:hAnsi="Tahoma" w:cs="Tahoma"/>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75648" behindDoc="0" locked="0" layoutInCell="1" allowOverlap="1" wp14:anchorId="56BF8ED1" wp14:editId="4A436E07">
                      <wp:simplePos x="0" y="0"/>
                      <wp:positionH relativeFrom="column">
                        <wp:posOffset>153670</wp:posOffset>
                      </wp:positionH>
                      <wp:positionV relativeFrom="paragraph">
                        <wp:posOffset>45720</wp:posOffset>
                      </wp:positionV>
                      <wp:extent cx="117475" cy="112395"/>
                      <wp:effectExtent l="7620" t="5715" r="8255" b="5715"/>
                      <wp:wrapNone/>
                      <wp:docPr id="12"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229AF7" id="Rectangle 73" o:spid="_x0000_s1026" style="position:absolute;margin-left:12.1pt;margin-top:3.6pt;width:9.25pt;height:8.8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hAnsi="Tahoma" w:cs="Tahoma"/>
                <w:sz w:val="22"/>
                <w:szCs w:val="22"/>
              </w:rPr>
              <w:t>Doposcuola</w:t>
            </w:r>
          </w:p>
          <w:p w14:paraId="22A1620B" w14:textId="77777777" w:rsidR="00A44AFB" w:rsidRPr="004612B7" w:rsidRDefault="00A44AFB">
            <w:pPr>
              <w:autoSpaceDE w:val="0"/>
              <w:rPr>
                <w:rFonts w:ascii="Tahoma" w:hAnsi="Tahoma" w:cs="Tahoma"/>
                <w:sz w:val="22"/>
                <w:szCs w:val="22"/>
              </w:rPr>
            </w:pPr>
            <w:r w:rsidRPr="004612B7">
              <w:rPr>
                <w:rFonts w:ascii="Tahoma" w:eastAsia="Calibri" w:hAnsi="Tahoma" w:cs="Tahoma"/>
                <w:sz w:val="22"/>
                <w:szCs w:val="22"/>
              </w:rPr>
              <w:t xml:space="preserve">     </w:t>
            </w:r>
            <w:r w:rsidRPr="004612B7">
              <w:rPr>
                <w:rFonts w:ascii="Tahoma" w:hAnsi="Tahoma" w:cs="Tahoma"/>
                <w:sz w:val="22"/>
                <w:szCs w:val="22"/>
              </w:rPr>
              <w:t xml:space="preserve">Altro </w:t>
            </w:r>
          </w:p>
        </w:tc>
      </w:tr>
      <w:tr w:rsidR="00A44AFB" w:rsidRPr="004612B7" w14:paraId="4D0D1D39" w14:textId="77777777" w:rsidTr="00A44AFB">
        <w:trPr>
          <w:trHeight w:val="397"/>
        </w:trPr>
        <w:tc>
          <w:tcPr>
            <w:tcW w:w="2324" w:type="dxa"/>
            <w:tcBorders>
              <w:top w:val="single" w:sz="4" w:space="0" w:color="000000"/>
              <w:left w:val="single" w:sz="4" w:space="0" w:color="000000"/>
              <w:bottom w:val="single" w:sz="4" w:space="0" w:color="000000"/>
            </w:tcBorders>
            <w:shd w:val="clear" w:color="auto" w:fill="auto"/>
          </w:tcPr>
          <w:p w14:paraId="0738FC80" w14:textId="77777777" w:rsidR="00A44AFB" w:rsidRPr="004612B7" w:rsidRDefault="00A44AFB">
            <w:pPr>
              <w:autoSpaceDE w:val="0"/>
              <w:snapToGrid w:val="0"/>
              <w:rPr>
                <w:rFonts w:ascii="Tahoma" w:hAnsi="Tahoma" w:cs="Tahoma"/>
                <w:b/>
                <w:sz w:val="22"/>
                <w:szCs w:val="22"/>
              </w:rPr>
            </w:pPr>
          </w:p>
          <w:p w14:paraId="303B6C67" w14:textId="41F38172" w:rsidR="00A44AFB" w:rsidRPr="004612B7" w:rsidRDefault="00A44AFB">
            <w:pPr>
              <w:autoSpaceDE w:val="0"/>
              <w:rPr>
                <w:rFonts w:ascii="Tahoma" w:hAnsi="Tahoma" w:cs="Tahoma"/>
                <w:sz w:val="22"/>
                <w:szCs w:val="22"/>
              </w:rPr>
            </w:pPr>
            <w:r w:rsidRPr="004612B7">
              <w:rPr>
                <w:rFonts w:ascii="Tahoma" w:hAnsi="Tahoma" w:cs="Tahoma"/>
                <w:b/>
                <w:sz w:val="22"/>
                <w:szCs w:val="22"/>
              </w:rPr>
              <w:t>INDICARE EVENTUALI HOBBIES, PASSIONI, ATTIVITA’ EXTRA</w:t>
            </w:r>
            <w:r w:rsidR="00C06112">
              <w:rPr>
                <w:rFonts w:ascii="Tahoma" w:hAnsi="Tahoma" w:cs="Tahoma"/>
                <w:b/>
                <w:sz w:val="22"/>
                <w:szCs w:val="22"/>
              </w:rPr>
              <w:t xml:space="preserve"> </w:t>
            </w:r>
            <w:r w:rsidRPr="004612B7">
              <w:rPr>
                <w:rFonts w:ascii="Tahoma" w:hAnsi="Tahoma" w:cs="Tahoma"/>
                <w:b/>
                <w:sz w:val="22"/>
                <w:szCs w:val="22"/>
              </w:rPr>
              <w:t>SCOLASTICHE:</w:t>
            </w:r>
          </w:p>
        </w:tc>
        <w:tc>
          <w:tcPr>
            <w:tcW w:w="7986" w:type="dxa"/>
            <w:tcBorders>
              <w:top w:val="single" w:sz="4" w:space="0" w:color="000000"/>
              <w:left w:val="single" w:sz="4" w:space="0" w:color="000000"/>
              <w:bottom w:val="single" w:sz="4" w:space="0" w:color="000000"/>
              <w:right w:val="single" w:sz="4" w:space="0" w:color="000000"/>
            </w:tcBorders>
            <w:shd w:val="clear" w:color="auto" w:fill="auto"/>
          </w:tcPr>
          <w:p w14:paraId="72BA8435" w14:textId="77777777" w:rsidR="00A44AFB" w:rsidRPr="004612B7" w:rsidRDefault="00A44AFB">
            <w:pPr>
              <w:autoSpaceDE w:val="0"/>
              <w:snapToGrid w:val="0"/>
              <w:spacing w:line="360" w:lineRule="auto"/>
              <w:rPr>
                <w:rFonts w:ascii="Tahoma" w:hAnsi="Tahoma" w:cs="Tahoma"/>
                <w:sz w:val="22"/>
                <w:szCs w:val="22"/>
              </w:rPr>
            </w:pPr>
          </w:p>
          <w:p w14:paraId="786EC875" w14:textId="55BED56B" w:rsidR="00A44AFB" w:rsidRPr="004612B7" w:rsidRDefault="007C170A">
            <w:pPr>
              <w:autoSpaceDE w:val="0"/>
              <w:spacing w:line="360" w:lineRule="auto"/>
              <w:rPr>
                <w:rFonts w:ascii="Tahoma" w:hAnsi="Tahoma" w:cs="Tahoma"/>
                <w:sz w:val="22"/>
                <w:szCs w:val="22"/>
              </w:rPr>
            </w:pPr>
            <w:r w:rsidRPr="004612B7">
              <w:rPr>
                <w:rFonts w:ascii="Tahoma" w:hAnsi="Tahoma" w:cs="Tahoma"/>
                <w:noProof/>
                <w:sz w:val="22"/>
                <w:szCs w:val="22"/>
              </w:rPr>
              <mc:AlternateContent>
                <mc:Choice Requires="wps">
                  <w:drawing>
                    <wp:anchor distT="0" distB="0" distL="114300" distR="114300" simplePos="0" relativeHeight="251661312" behindDoc="0" locked="0" layoutInCell="1" allowOverlap="1" wp14:anchorId="0DD6BCE6" wp14:editId="290F9473">
                      <wp:simplePos x="0" y="0"/>
                      <wp:positionH relativeFrom="column">
                        <wp:posOffset>429895</wp:posOffset>
                      </wp:positionH>
                      <wp:positionV relativeFrom="paragraph">
                        <wp:posOffset>45720</wp:posOffset>
                      </wp:positionV>
                      <wp:extent cx="158115" cy="90805"/>
                      <wp:effectExtent l="7620" t="10160" r="5715" b="13335"/>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58115" cy="9080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11D27B" id="Rectangle 59" o:spid="_x0000_s1026" style="position:absolute;margin-left:33.85pt;margin-top:3.6pt;width:12.45pt;height:7.15pt;flip:x;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" strokeweight=".26mm">
                      <v:stroke endcap="square"/>
                    </v:rect>
                  </w:pict>
                </mc:Fallback>
              </mc:AlternateContent>
            </w:r>
            <w:r w:rsidR="00A44AFB" w:rsidRPr="004612B7">
              <w:rPr>
                <w:rFonts w:ascii="Tahoma" w:eastAsia="Calibri" w:hAnsi="Tahoma" w:cs="Tahoma"/>
                <w:sz w:val="22"/>
                <w:szCs w:val="22"/>
              </w:rPr>
              <w:t xml:space="preserve">     </w:t>
            </w:r>
          </w:p>
        </w:tc>
      </w:tr>
    </w:tbl>
    <w:p w14:paraId="72CF7C0A" w14:textId="77777777" w:rsidR="00F11107" w:rsidRPr="004612B7" w:rsidRDefault="00F11107">
      <w:pPr>
        <w:autoSpaceDE w:val="0"/>
        <w:rPr>
          <w:rFonts w:ascii="Tahoma" w:hAnsi="Tahoma" w:cs="Tahoma"/>
          <w:b/>
          <w:sz w:val="22"/>
          <w:szCs w:val="22"/>
          <w:u w:val="single"/>
        </w:rPr>
      </w:pPr>
    </w:p>
    <w:p w14:paraId="1CD68B63" w14:textId="77777777" w:rsidR="00F11107" w:rsidRDefault="00F11107">
      <w:pPr>
        <w:autoSpaceDE w:val="0"/>
        <w:rPr>
          <w:rFonts w:ascii="Tahoma" w:hAnsi="Tahoma" w:cs="Tahoma"/>
          <w:b/>
          <w:sz w:val="22"/>
          <w:szCs w:val="22"/>
          <w:u w:val="single"/>
        </w:rPr>
      </w:pPr>
    </w:p>
    <w:p w14:paraId="6DAE2343" w14:textId="77777777" w:rsidR="008F1678" w:rsidRDefault="008F1678">
      <w:pPr>
        <w:autoSpaceDE w:val="0"/>
        <w:rPr>
          <w:rFonts w:ascii="Tahoma" w:hAnsi="Tahoma" w:cs="Tahoma"/>
          <w:b/>
          <w:sz w:val="22"/>
          <w:szCs w:val="22"/>
          <w:u w:val="single"/>
        </w:rPr>
      </w:pPr>
    </w:p>
    <w:p w14:paraId="4C8BBA6C" w14:textId="77777777" w:rsidR="00F11107" w:rsidRPr="004612B7" w:rsidRDefault="00F11107">
      <w:pPr>
        <w:autoSpaceDE w:val="0"/>
        <w:rPr>
          <w:rFonts w:ascii="Tahoma" w:hAnsi="Tahoma" w:cs="Tahoma"/>
          <w:b/>
          <w:sz w:val="22"/>
          <w:szCs w:val="22"/>
          <w:u w:val="single"/>
        </w:rPr>
      </w:pPr>
    </w:p>
    <w:tbl>
      <w:tblPr>
        <w:tblW w:w="10320" w:type="dxa"/>
        <w:tblInd w:w="-373" w:type="dxa"/>
        <w:tblLayout w:type="fixed"/>
        <w:tblLook w:val="0000" w:firstRow="0" w:lastRow="0" w:firstColumn="0" w:lastColumn="0" w:noHBand="0" w:noVBand="0"/>
      </w:tblPr>
      <w:tblGrid>
        <w:gridCol w:w="2160"/>
        <w:gridCol w:w="8160"/>
      </w:tblGrid>
      <w:tr w:rsidR="008F1678" w:rsidRPr="004612B7" w14:paraId="4B8A1873" w14:textId="77777777" w:rsidTr="008F1678">
        <w:trPr>
          <w:trHeight w:val="397"/>
        </w:trPr>
        <w:tc>
          <w:tcPr>
            <w:tcW w:w="2160" w:type="dxa"/>
            <w:tcBorders>
              <w:top w:val="single" w:sz="4" w:space="0" w:color="000000"/>
              <w:left w:val="single" w:sz="4" w:space="0" w:color="000000"/>
              <w:bottom w:val="single" w:sz="4" w:space="0" w:color="000000"/>
            </w:tcBorders>
            <w:shd w:val="clear" w:color="auto" w:fill="auto"/>
          </w:tcPr>
          <w:p w14:paraId="277BAF75" w14:textId="77777777" w:rsidR="008F1678" w:rsidRPr="004612B7" w:rsidRDefault="008F1678" w:rsidP="008F1678">
            <w:pPr>
              <w:autoSpaceDE w:val="0"/>
              <w:snapToGrid w:val="0"/>
              <w:ind w:left="-426"/>
              <w:jc w:val="right"/>
              <w:rPr>
                <w:rFonts w:ascii="Tahoma" w:hAnsi="Tahoma" w:cs="Tahoma"/>
                <w:b/>
                <w:sz w:val="22"/>
                <w:szCs w:val="22"/>
              </w:rPr>
            </w:pPr>
          </w:p>
          <w:p w14:paraId="4F06D666" w14:textId="77777777" w:rsidR="008F1678" w:rsidRPr="004612B7" w:rsidRDefault="008F1678" w:rsidP="008F1678">
            <w:pPr>
              <w:autoSpaceDE w:val="0"/>
              <w:snapToGrid w:val="0"/>
              <w:ind w:left="-426"/>
              <w:jc w:val="right"/>
              <w:rPr>
                <w:rFonts w:ascii="Tahoma" w:hAnsi="Tahoma" w:cs="Tahoma"/>
                <w:b/>
                <w:sz w:val="22"/>
                <w:szCs w:val="22"/>
              </w:rPr>
            </w:pPr>
          </w:p>
          <w:p w14:paraId="545BD80D" w14:textId="77777777" w:rsidR="008F1678" w:rsidRPr="004612B7" w:rsidRDefault="008F1678" w:rsidP="008F1678">
            <w:pPr>
              <w:autoSpaceDE w:val="0"/>
              <w:snapToGrid w:val="0"/>
              <w:ind w:left="-426"/>
              <w:jc w:val="right"/>
              <w:rPr>
                <w:rFonts w:ascii="Tahoma" w:hAnsi="Tahoma" w:cs="Tahoma"/>
                <w:b/>
                <w:sz w:val="22"/>
                <w:szCs w:val="22"/>
              </w:rPr>
            </w:pPr>
          </w:p>
          <w:p w14:paraId="627C521F" w14:textId="77777777" w:rsidR="008F1678" w:rsidRPr="004612B7" w:rsidRDefault="008F1678" w:rsidP="008F1678">
            <w:pPr>
              <w:autoSpaceDE w:val="0"/>
              <w:snapToGrid w:val="0"/>
              <w:ind w:left="-426"/>
              <w:jc w:val="right"/>
              <w:rPr>
                <w:rFonts w:ascii="Tahoma" w:eastAsia="Calibri" w:hAnsi="Tahoma" w:cs="Tahoma"/>
                <w:b/>
                <w:sz w:val="22"/>
                <w:szCs w:val="22"/>
              </w:rPr>
            </w:pPr>
            <w:r w:rsidRPr="004612B7">
              <w:rPr>
                <w:rFonts w:ascii="Tahoma" w:hAnsi="Tahoma" w:cs="Tahoma"/>
                <w:b/>
                <w:sz w:val="22"/>
                <w:szCs w:val="22"/>
              </w:rPr>
              <w:t>SI CONCORDANO CON L’ALUNNO E</w:t>
            </w:r>
          </w:p>
          <w:p w14:paraId="56676293" w14:textId="77777777" w:rsidR="008F1678" w:rsidRPr="004612B7" w:rsidRDefault="008F1678" w:rsidP="008F1678">
            <w:pPr>
              <w:autoSpaceDE w:val="0"/>
              <w:snapToGrid w:val="0"/>
              <w:ind w:left="-426"/>
              <w:jc w:val="right"/>
              <w:rPr>
                <w:rFonts w:ascii="Tahoma" w:hAnsi="Tahoma" w:cs="Tahoma"/>
                <w:sz w:val="22"/>
                <w:szCs w:val="22"/>
              </w:rPr>
            </w:pPr>
            <w:r w:rsidRPr="004612B7">
              <w:rPr>
                <w:rFonts w:ascii="Tahoma" w:hAnsi="Tahoma" w:cs="Tahoma"/>
                <w:b/>
                <w:sz w:val="22"/>
                <w:szCs w:val="22"/>
              </w:rPr>
              <w:t>LA FAMIGLIA:</w:t>
            </w:r>
          </w:p>
        </w:tc>
        <w:tc>
          <w:tcPr>
            <w:tcW w:w="8160" w:type="dxa"/>
            <w:tcBorders>
              <w:top w:val="single" w:sz="4" w:space="0" w:color="000000"/>
              <w:left w:val="single" w:sz="4" w:space="0" w:color="000000"/>
              <w:bottom w:val="single" w:sz="4" w:space="0" w:color="000000"/>
              <w:right w:val="single" w:sz="4" w:space="0" w:color="000000"/>
            </w:tcBorders>
            <w:shd w:val="clear" w:color="auto" w:fill="auto"/>
          </w:tcPr>
          <w:p w14:paraId="573D9025" w14:textId="77777777" w:rsidR="008F1678" w:rsidRPr="004612B7" w:rsidRDefault="008F1678" w:rsidP="00FB3805">
            <w:pPr>
              <w:autoSpaceDE w:val="0"/>
              <w:snapToGrid w:val="0"/>
              <w:spacing w:line="276" w:lineRule="auto"/>
              <w:rPr>
                <w:rFonts w:ascii="Tahoma" w:hAnsi="Tahoma" w:cs="Tahoma"/>
                <w:sz w:val="22"/>
                <w:szCs w:val="22"/>
              </w:rPr>
            </w:pPr>
          </w:p>
          <w:p w14:paraId="6FCFC71C" w14:textId="407CCD2A" w:rsidR="008F1678" w:rsidRPr="004612B7" w:rsidRDefault="008F1678" w:rsidP="00FB3805">
            <w:pPr>
              <w:autoSpaceDE w:val="0"/>
              <w:spacing w:line="276" w:lineRule="auto"/>
              <w:rPr>
                <w:rFonts w:ascii="Tahoma" w:eastAsia="Calibri" w:hAnsi="Tahoma" w:cs="Tahoma"/>
                <w:i/>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59264" behindDoc="0" locked="0" layoutInCell="1" allowOverlap="1" wp14:anchorId="02197649" wp14:editId="2A880D8E">
                      <wp:simplePos x="0" y="0"/>
                      <wp:positionH relativeFrom="column">
                        <wp:posOffset>153670</wp:posOffset>
                      </wp:positionH>
                      <wp:positionV relativeFrom="paragraph">
                        <wp:posOffset>45720</wp:posOffset>
                      </wp:positionV>
                      <wp:extent cx="117475" cy="112395"/>
                      <wp:effectExtent l="8255" t="6350" r="7620" b="5080"/>
                      <wp:wrapNone/>
                      <wp:docPr id="10"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E2B88E" id="Rectangle 57" o:spid="_x0000_s1026" style="position:absolute;margin-left:12.1pt;margin-top:3.6pt;width:9.25pt;height:8.8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eastAsia="Calibri" w:hAnsi="Tahoma" w:cs="Tahoma"/>
                <w:sz w:val="22"/>
                <w:szCs w:val="22"/>
              </w:rPr>
              <w:t xml:space="preserve">          I compiti a casa      </w:t>
            </w:r>
          </w:p>
          <w:p w14:paraId="11167E0D" w14:textId="77777777" w:rsidR="008F1678" w:rsidRPr="004612B7" w:rsidRDefault="008F1678" w:rsidP="00FB3805">
            <w:pPr>
              <w:autoSpaceDE w:val="0"/>
              <w:spacing w:line="276" w:lineRule="auto"/>
              <w:rPr>
                <w:rFonts w:ascii="Tahoma" w:hAnsi="Tahoma" w:cs="Tahoma"/>
                <w:sz w:val="22"/>
                <w:szCs w:val="22"/>
              </w:rPr>
            </w:pPr>
            <w:r w:rsidRPr="004612B7">
              <w:rPr>
                <w:rFonts w:ascii="Tahoma" w:eastAsia="Calibri" w:hAnsi="Tahoma" w:cs="Tahoma"/>
                <w:i/>
                <w:sz w:val="22"/>
                <w:szCs w:val="22"/>
              </w:rPr>
              <w:t xml:space="preserve">               (quantità, qualità richiesta, uso del pc…)</w:t>
            </w:r>
            <w:r w:rsidRPr="004612B7">
              <w:rPr>
                <w:rFonts w:ascii="Tahoma" w:eastAsia="Calibri" w:hAnsi="Tahoma" w:cs="Tahoma"/>
                <w:sz w:val="22"/>
                <w:szCs w:val="22"/>
              </w:rPr>
              <w:t>:</w:t>
            </w:r>
          </w:p>
          <w:p w14:paraId="26EE7C62" w14:textId="77777777" w:rsidR="008F1678" w:rsidRPr="004612B7" w:rsidRDefault="008F1678" w:rsidP="00FB3805">
            <w:pPr>
              <w:autoSpaceDE w:val="0"/>
              <w:ind w:left="-426"/>
              <w:rPr>
                <w:rFonts w:ascii="Tahoma" w:hAnsi="Tahoma" w:cs="Tahoma"/>
                <w:sz w:val="22"/>
                <w:szCs w:val="22"/>
              </w:rPr>
            </w:pPr>
          </w:p>
          <w:p w14:paraId="26269644" w14:textId="53039E6B" w:rsidR="008F1678" w:rsidRPr="004612B7" w:rsidRDefault="008F1678" w:rsidP="00FB3805">
            <w:pPr>
              <w:autoSpaceDE w:val="0"/>
              <w:ind w:left="-426"/>
              <w:rPr>
                <w:rFonts w:ascii="Tahoma" w:eastAsia="Calibri" w:hAnsi="Tahoma" w:cs="Tahoma"/>
                <w:i/>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54144" behindDoc="0" locked="0" layoutInCell="1" allowOverlap="1" wp14:anchorId="25DB80E0" wp14:editId="5FFEF4D6">
                      <wp:simplePos x="0" y="0"/>
                      <wp:positionH relativeFrom="column">
                        <wp:posOffset>153670</wp:posOffset>
                      </wp:positionH>
                      <wp:positionV relativeFrom="paragraph">
                        <wp:posOffset>45720</wp:posOffset>
                      </wp:positionV>
                      <wp:extent cx="117475" cy="112395"/>
                      <wp:effectExtent l="8255" t="10160" r="7620" b="10795"/>
                      <wp:wrapNone/>
                      <wp:docPr id="9"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65A2E2" id="Rectangle 52" o:spid="_x0000_s1026" style="position:absolute;margin-left:12.1pt;margin-top:3.6pt;width:9.25pt;height:8.85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hAnsi="Tahoma" w:cs="Tahoma"/>
                <w:sz w:val="22"/>
                <w:szCs w:val="22"/>
              </w:rPr>
              <w:t xml:space="preserve">Le modalità di aiuto </w:t>
            </w:r>
          </w:p>
          <w:p w14:paraId="315F804D" w14:textId="77777777" w:rsidR="008F1678" w:rsidRPr="004612B7" w:rsidRDefault="008F1678" w:rsidP="00FB3805">
            <w:pPr>
              <w:autoSpaceDE w:val="0"/>
              <w:ind w:left="-426"/>
              <w:rPr>
                <w:rFonts w:ascii="Tahoma" w:eastAsia="Calibri" w:hAnsi="Tahoma" w:cs="Tahoma"/>
                <w:i/>
                <w:iCs/>
                <w:sz w:val="22"/>
                <w:szCs w:val="22"/>
              </w:rPr>
            </w:pPr>
            <w:r w:rsidRPr="004612B7">
              <w:rPr>
                <w:rFonts w:ascii="Tahoma" w:eastAsia="Calibri" w:hAnsi="Tahoma" w:cs="Tahoma"/>
                <w:i/>
                <w:sz w:val="22"/>
                <w:szCs w:val="22"/>
              </w:rPr>
              <w:t xml:space="preserve">              </w:t>
            </w:r>
            <w:r w:rsidRPr="004612B7">
              <w:rPr>
                <w:rFonts w:ascii="Tahoma" w:hAnsi="Tahoma" w:cs="Tahoma"/>
                <w:i/>
                <w:sz w:val="22"/>
                <w:szCs w:val="22"/>
              </w:rPr>
              <w:t>(chi, come, per quanto tempo, per quali attività/discipline</w:t>
            </w:r>
            <w:r w:rsidRPr="004612B7">
              <w:rPr>
                <w:rFonts w:ascii="Tahoma" w:hAnsi="Tahoma" w:cs="Tahoma"/>
                <w:i/>
                <w:iCs/>
                <w:sz w:val="22"/>
                <w:szCs w:val="22"/>
              </w:rPr>
              <w:t>):</w:t>
            </w:r>
          </w:p>
          <w:p w14:paraId="37C9DC65" w14:textId="77777777" w:rsidR="008F1678" w:rsidRPr="004612B7" w:rsidRDefault="008F1678" w:rsidP="00FB3805">
            <w:pPr>
              <w:autoSpaceDE w:val="0"/>
              <w:ind w:left="-426"/>
              <w:rPr>
                <w:rFonts w:ascii="Tahoma" w:eastAsia="Calibri" w:hAnsi="Tahoma" w:cs="Tahoma"/>
                <w:i/>
                <w:iCs/>
                <w:sz w:val="22"/>
                <w:szCs w:val="22"/>
              </w:rPr>
            </w:pPr>
            <w:r w:rsidRPr="004612B7">
              <w:rPr>
                <w:rFonts w:ascii="Tahoma" w:eastAsia="Calibri" w:hAnsi="Tahoma" w:cs="Tahoma"/>
                <w:i/>
                <w:iCs/>
                <w:sz w:val="22"/>
                <w:szCs w:val="22"/>
              </w:rPr>
              <w:t xml:space="preserve">         </w:t>
            </w:r>
          </w:p>
          <w:p w14:paraId="5618E109" w14:textId="77777777" w:rsidR="008F1678" w:rsidRPr="004612B7" w:rsidRDefault="008F1678" w:rsidP="00FB3805">
            <w:pPr>
              <w:autoSpaceDE w:val="0"/>
              <w:ind w:left="-426"/>
              <w:rPr>
                <w:rFonts w:ascii="Tahoma" w:hAnsi="Tahoma" w:cs="Tahoma"/>
                <w:sz w:val="22"/>
                <w:szCs w:val="22"/>
              </w:rPr>
            </w:pPr>
            <w:r w:rsidRPr="004612B7">
              <w:rPr>
                <w:rFonts w:ascii="Tahoma" w:eastAsia="Calibri" w:hAnsi="Tahoma" w:cs="Tahoma"/>
                <w:i/>
                <w:iCs/>
                <w:sz w:val="22"/>
                <w:szCs w:val="22"/>
              </w:rPr>
              <w:t xml:space="preserve">                  …</w:t>
            </w:r>
            <w:r w:rsidRPr="004612B7">
              <w:rPr>
                <w:rFonts w:ascii="Tahoma" w:hAnsi="Tahoma" w:cs="Tahoma"/>
                <w:i/>
                <w:iCs/>
                <w:sz w:val="22"/>
                <w:szCs w:val="22"/>
              </w:rPr>
              <w:t>.................................................</w:t>
            </w:r>
          </w:p>
          <w:p w14:paraId="137E0804" w14:textId="77777777" w:rsidR="008F1678" w:rsidRPr="004612B7" w:rsidRDefault="008F1678" w:rsidP="00FB3805">
            <w:pPr>
              <w:autoSpaceDE w:val="0"/>
              <w:ind w:left="-426"/>
              <w:rPr>
                <w:rFonts w:ascii="Tahoma" w:hAnsi="Tahoma" w:cs="Tahoma"/>
                <w:sz w:val="22"/>
                <w:szCs w:val="22"/>
              </w:rPr>
            </w:pPr>
          </w:p>
          <w:p w14:paraId="65062A96" w14:textId="17E5DAF0" w:rsidR="008F1678" w:rsidRPr="004612B7" w:rsidRDefault="008F1678" w:rsidP="00FB3805">
            <w:pPr>
              <w:autoSpaceDE w:val="0"/>
              <w:ind w:left="-426"/>
              <w:rPr>
                <w:rFonts w:ascii="Tahoma" w:eastAsia="Calibri" w:hAnsi="Tahoma" w:cs="Tahoma"/>
                <w:i/>
                <w:sz w:val="22"/>
                <w:szCs w:val="22"/>
              </w:rPr>
            </w:pPr>
            <w:r w:rsidRPr="004612B7">
              <w:rPr>
                <w:rFonts w:ascii="Tahoma" w:eastAsia="Calibri" w:hAnsi="Tahoma" w:cs="Tahoma"/>
                <w:i/>
                <w:iCs/>
                <w:sz w:val="22"/>
                <w:szCs w:val="22"/>
              </w:rPr>
              <w:t xml:space="preserve">                 </w:t>
            </w: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55168" behindDoc="0" locked="0" layoutInCell="1" allowOverlap="1" wp14:anchorId="70EBC740" wp14:editId="69A91DB7">
                      <wp:simplePos x="0" y="0"/>
                      <wp:positionH relativeFrom="column">
                        <wp:posOffset>153670</wp:posOffset>
                      </wp:positionH>
                      <wp:positionV relativeFrom="paragraph">
                        <wp:posOffset>45720</wp:posOffset>
                      </wp:positionV>
                      <wp:extent cx="117475" cy="112395"/>
                      <wp:effectExtent l="8255" t="5715" r="7620" b="5715"/>
                      <wp:wrapNone/>
                      <wp:docPr id="8"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F09A6C" id="Rectangle 53" o:spid="_x0000_s1026" style="position:absolute;margin-left:12.1pt;margin-top:3.6pt;width:9.25pt;height:8.8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hAnsi="Tahoma" w:cs="Tahoma"/>
                <w:sz w:val="22"/>
                <w:szCs w:val="22"/>
              </w:rPr>
              <w:t xml:space="preserve">Gli strumenti compensativi da utilizzare a casa </w:t>
            </w:r>
          </w:p>
          <w:p w14:paraId="389CB1FB" w14:textId="77777777" w:rsidR="008F1678" w:rsidRPr="004612B7" w:rsidRDefault="008F1678" w:rsidP="00FB3805">
            <w:pPr>
              <w:autoSpaceDE w:val="0"/>
              <w:spacing w:line="276" w:lineRule="auto"/>
              <w:rPr>
                <w:rFonts w:ascii="Tahoma" w:hAnsi="Tahoma" w:cs="Tahoma"/>
                <w:sz w:val="22"/>
                <w:szCs w:val="22"/>
              </w:rPr>
            </w:pPr>
            <w:r w:rsidRPr="004612B7">
              <w:rPr>
                <w:rFonts w:ascii="Tahoma" w:eastAsia="Calibri" w:hAnsi="Tahoma" w:cs="Tahoma"/>
                <w:i/>
                <w:sz w:val="22"/>
                <w:szCs w:val="22"/>
              </w:rPr>
              <w:t xml:space="preserve">                    (pc, libri digitali, tabelle…):</w:t>
            </w:r>
          </w:p>
          <w:p w14:paraId="6E64BCD4" w14:textId="77777777" w:rsidR="008F1678" w:rsidRPr="004612B7" w:rsidRDefault="008F1678" w:rsidP="00FB3805">
            <w:pPr>
              <w:autoSpaceDE w:val="0"/>
              <w:ind w:left="-426"/>
              <w:rPr>
                <w:rFonts w:ascii="Tahoma" w:hAnsi="Tahoma" w:cs="Tahoma"/>
                <w:sz w:val="22"/>
                <w:szCs w:val="22"/>
              </w:rPr>
            </w:pPr>
          </w:p>
          <w:p w14:paraId="29ACF845" w14:textId="6E97D5E9" w:rsidR="008F1678" w:rsidRPr="004612B7" w:rsidRDefault="008F1678" w:rsidP="00FB3805">
            <w:pPr>
              <w:autoSpaceDE w:val="0"/>
              <w:ind w:left="-426"/>
              <w:rPr>
                <w:rFonts w:ascii="Tahoma" w:hAnsi="Tahoma" w:cs="Tahoma"/>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56192" behindDoc="0" locked="0" layoutInCell="1" allowOverlap="1" wp14:anchorId="2047C3BC" wp14:editId="3D5E8818">
                      <wp:simplePos x="0" y="0"/>
                      <wp:positionH relativeFrom="column">
                        <wp:posOffset>153670</wp:posOffset>
                      </wp:positionH>
                      <wp:positionV relativeFrom="paragraph">
                        <wp:posOffset>45720</wp:posOffset>
                      </wp:positionV>
                      <wp:extent cx="117475" cy="112395"/>
                      <wp:effectExtent l="8255" t="13335" r="7620" b="7620"/>
                      <wp:wrapNone/>
                      <wp:docPr id="7"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C41ECA" id="Rectangle 54" o:spid="_x0000_s1026" style="position:absolute;margin-left:12.1pt;margin-top:3.6pt;width:9.25pt;height:8.8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hAnsi="Tahoma" w:cs="Tahoma"/>
                <w:sz w:val="22"/>
                <w:szCs w:val="22"/>
              </w:rPr>
              <w:t xml:space="preserve">Le dispense </w:t>
            </w:r>
            <w:r w:rsidRPr="004612B7">
              <w:rPr>
                <w:rFonts w:ascii="Tahoma" w:hAnsi="Tahoma" w:cs="Tahoma"/>
                <w:i/>
                <w:sz w:val="22"/>
                <w:szCs w:val="22"/>
              </w:rPr>
              <w:t>(ad es. uso del corsivo):</w:t>
            </w:r>
          </w:p>
          <w:p w14:paraId="6BBD2E3B" w14:textId="77777777" w:rsidR="008F1678" w:rsidRPr="004612B7" w:rsidRDefault="008F1678" w:rsidP="00FB3805">
            <w:pPr>
              <w:autoSpaceDE w:val="0"/>
              <w:ind w:left="-426"/>
              <w:rPr>
                <w:rFonts w:ascii="Tahoma" w:hAnsi="Tahoma" w:cs="Tahoma"/>
                <w:sz w:val="22"/>
                <w:szCs w:val="22"/>
              </w:rPr>
            </w:pPr>
          </w:p>
          <w:p w14:paraId="53A36BFE" w14:textId="65A7AFDF" w:rsidR="008F1678" w:rsidRPr="004612B7" w:rsidRDefault="008F1678" w:rsidP="00FB3805">
            <w:pPr>
              <w:autoSpaceDE w:val="0"/>
              <w:ind w:left="-426"/>
              <w:rPr>
                <w:rFonts w:ascii="Tahoma" w:hAnsi="Tahoma" w:cs="Tahoma"/>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57216" behindDoc="0" locked="0" layoutInCell="1" allowOverlap="1" wp14:anchorId="7C2CC2E8" wp14:editId="12D08C6B">
                      <wp:simplePos x="0" y="0"/>
                      <wp:positionH relativeFrom="column">
                        <wp:posOffset>153670</wp:posOffset>
                      </wp:positionH>
                      <wp:positionV relativeFrom="paragraph">
                        <wp:posOffset>45720</wp:posOffset>
                      </wp:positionV>
                      <wp:extent cx="117475" cy="112395"/>
                      <wp:effectExtent l="8255" t="7620" r="7620" b="13335"/>
                      <wp:wrapNone/>
                      <wp:docPr id="6"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2BB2F2" id="Rectangle 55" o:spid="_x0000_s1026" style="position:absolute;margin-left:12.1pt;margin-top:3.6pt;width:9.25pt;height:8.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hAnsi="Tahoma" w:cs="Tahoma"/>
                <w:sz w:val="22"/>
                <w:szCs w:val="22"/>
              </w:rPr>
              <w:t xml:space="preserve">La riduzione di compiti </w:t>
            </w:r>
            <w:r w:rsidRPr="004612B7">
              <w:rPr>
                <w:rFonts w:ascii="Tahoma" w:hAnsi="Tahoma" w:cs="Tahoma"/>
                <w:i/>
                <w:sz w:val="22"/>
                <w:szCs w:val="22"/>
              </w:rPr>
              <w:t>(a ½…</w:t>
            </w:r>
            <w:r w:rsidRPr="004612B7">
              <w:rPr>
                <w:rFonts w:ascii="Tahoma" w:hAnsi="Tahoma" w:cs="Tahoma"/>
                <w:sz w:val="22"/>
                <w:szCs w:val="22"/>
              </w:rPr>
              <w:t xml:space="preserve">): </w:t>
            </w:r>
          </w:p>
          <w:p w14:paraId="3F72D21B" w14:textId="77777777" w:rsidR="008F1678" w:rsidRPr="004612B7" w:rsidRDefault="008F1678" w:rsidP="00FB3805">
            <w:pPr>
              <w:autoSpaceDE w:val="0"/>
              <w:ind w:left="-426"/>
              <w:rPr>
                <w:rFonts w:ascii="Tahoma" w:hAnsi="Tahoma" w:cs="Tahoma"/>
                <w:sz w:val="22"/>
                <w:szCs w:val="22"/>
              </w:rPr>
            </w:pPr>
          </w:p>
          <w:p w14:paraId="32F31FB0" w14:textId="27F072A9" w:rsidR="008F1678" w:rsidRPr="004612B7" w:rsidRDefault="008F1678" w:rsidP="00FB3805">
            <w:pPr>
              <w:autoSpaceDE w:val="0"/>
              <w:ind w:left="-426"/>
              <w:rPr>
                <w:rFonts w:ascii="Tahoma" w:eastAsia="Calibri" w:hAnsi="Tahoma" w:cs="Tahoma"/>
                <w:i/>
                <w:sz w:val="22"/>
                <w:szCs w:val="22"/>
              </w:rPr>
            </w:pPr>
            <w:r w:rsidRPr="004612B7">
              <w:rPr>
                <w:rFonts w:ascii="Tahoma" w:eastAsia="Calibri"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58240" behindDoc="0" locked="0" layoutInCell="1" allowOverlap="1" wp14:anchorId="5C3E46A6" wp14:editId="61E4F74F">
                      <wp:simplePos x="0" y="0"/>
                      <wp:positionH relativeFrom="column">
                        <wp:posOffset>153670</wp:posOffset>
                      </wp:positionH>
                      <wp:positionV relativeFrom="paragraph">
                        <wp:posOffset>45720</wp:posOffset>
                      </wp:positionV>
                      <wp:extent cx="117475" cy="112395"/>
                      <wp:effectExtent l="8255" t="11430" r="7620" b="9525"/>
                      <wp:wrapNone/>
                      <wp:docPr id="5"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B0F1D4E" id="Rectangle 56" o:spid="_x0000_s1026" style="position:absolute;margin-left:12.1pt;margin-top:3.6pt;width:9.25pt;height:8.8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hAnsi="Tahoma" w:cs="Tahoma"/>
                <w:sz w:val="22"/>
                <w:szCs w:val="22"/>
              </w:rPr>
              <w:t xml:space="preserve">Le interrogazioni </w:t>
            </w:r>
          </w:p>
          <w:p w14:paraId="34138086" w14:textId="77777777" w:rsidR="008F1678" w:rsidRPr="004612B7" w:rsidRDefault="008F1678" w:rsidP="00FB3805">
            <w:pPr>
              <w:autoSpaceDE w:val="0"/>
              <w:ind w:left="-426"/>
              <w:rPr>
                <w:rFonts w:ascii="Tahoma" w:hAnsi="Tahoma" w:cs="Tahoma"/>
                <w:sz w:val="22"/>
                <w:szCs w:val="22"/>
              </w:rPr>
            </w:pPr>
            <w:r w:rsidRPr="004612B7">
              <w:rPr>
                <w:rFonts w:ascii="Tahoma" w:eastAsia="Calibri" w:hAnsi="Tahoma" w:cs="Tahoma"/>
                <w:i/>
                <w:sz w:val="22"/>
                <w:szCs w:val="22"/>
              </w:rPr>
              <w:t xml:space="preserve">                   </w:t>
            </w:r>
            <w:r w:rsidRPr="004612B7">
              <w:rPr>
                <w:rFonts w:ascii="Tahoma" w:hAnsi="Tahoma" w:cs="Tahoma"/>
                <w:i/>
                <w:sz w:val="22"/>
                <w:szCs w:val="22"/>
              </w:rPr>
              <w:t>(modalità, contenuti, richieste più importanti…</w:t>
            </w:r>
          </w:p>
          <w:p w14:paraId="6B36697F" w14:textId="77777777" w:rsidR="008F1678" w:rsidRPr="004612B7" w:rsidRDefault="008F1678" w:rsidP="00FB3805">
            <w:pPr>
              <w:autoSpaceDE w:val="0"/>
              <w:ind w:left="-426"/>
              <w:rPr>
                <w:rFonts w:ascii="Tahoma" w:hAnsi="Tahoma" w:cs="Tahoma"/>
                <w:sz w:val="22"/>
                <w:szCs w:val="22"/>
              </w:rPr>
            </w:pPr>
          </w:p>
          <w:p w14:paraId="217A1EA8" w14:textId="75653F8E" w:rsidR="008F1678" w:rsidRPr="004612B7" w:rsidRDefault="008F1678" w:rsidP="00FB3805">
            <w:pPr>
              <w:autoSpaceDE w:val="0"/>
              <w:rPr>
                <w:rFonts w:ascii="Tahoma" w:hAnsi="Tahoma" w:cs="Tahoma"/>
                <w:sz w:val="22"/>
                <w:szCs w:val="22"/>
              </w:rPr>
            </w:pPr>
            <w:r w:rsidRPr="004612B7">
              <w:rPr>
                <w:rFonts w:ascii="Tahoma" w:hAnsi="Tahoma" w:cs="Tahoma"/>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60288" behindDoc="0" locked="0" layoutInCell="1" allowOverlap="1" wp14:anchorId="5C293E9F" wp14:editId="119AA980">
                      <wp:simplePos x="0" y="0"/>
                      <wp:positionH relativeFrom="column">
                        <wp:posOffset>153670</wp:posOffset>
                      </wp:positionH>
                      <wp:positionV relativeFrom="paragraph">
                        <wp:posOffset>45720</wp:posOffset>
                      </wp:positionV>
                      <wp:extent cx="117475" cy="112395"/>
                      <wp:effectExtent l="8255" t="12065" r="7620" b="8890"/>
                      <wp:wrapNone/>
                      <wp:docPr id="4"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32E14CA" id="Rectangle 58" o:spid="_x0000_s1026" style="position:absolute;margin-left:12.1pt;margin-top:3.6pt;width:9.25pt;height:8.8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hAnsi="Tahoma" w:cs="Tahoma"/>
                <w:sz w:val="22"/>
                <w:szCs w:val="22"/>
              </w:rPr>
              <w:t xml:space="preserve">          …..................................................................  </w:t>
            </w:r>
          </w:p>
          <w:p w14:paraId="64F6CDB3" w14:textId="77777777" w:rsidR="008F1678" w:rsidRPr="004612B7" w:rsidRDefault="008F1678" w:rsidP="00FB3805">
            <w:pPr>
              <w:autoSpaceDE w:val="0"/>
              <w:rPr>
                <w:rFonts w:ascii="Tahoma" w:hAnsi="Tahoma" w:cs="Tahoma"/>
                <w:sz w:val="22"/>
                <w:szCs w:val="22"/>
              </w:rPr>
            </w:pPr>
          </w:p>
          <w:p w14:paraId="6B3E2E7B" w14:textId="77777777" w:rsidR="008F1678" w:rsidRPr="004612B7" w:rsidRDefault="008F1678" w:rsidP="00FB3805">
            <w:pPr>
              <w:autoSpaceDE w:val="0"/>
              <w:rPr>
                <w:rFonts w:ascii="Tahoma" w:hAnsi="Tahoma" w:cs="Tahoma"/>
                <w:sz w:val="22"/>
                <w:szCs w:val="22"/>
              </w:rPr>
            </w:pPr>
          </w:p>
        </w:tc>
      </w:tr>
      <w:tr w:rsidR="008F1678" w:rsidRPr="004612B7" w14:paraId="3C9CBE99" w14:textId="77777777" w:rsidTr="008F1678">
        <w:trPr>
          <w:trHeight w:val="397"/>
        </w:trPr>
        <w:tc>
          <w:tcPr>
            <w:tcW w:w="2160" w:type="dxa"/>
            <w:tcBorders>
              <w:top w:val="single" w:sz="4" w:space="0" w:color="000000"/>
              <w:left w:val="single" w:sz="4" w:space="0" w:color="000000"/>
              <w:bottom w:val="single" w:sz="4" w:space="0" w:color="000000"/>
            </w:tcBorders>
            <w:shd w:val="clear" w:color="auto" w:fill="auto"/>
          </w:tcPr>
          <w:p w14:paraId="0BD8BFAF" w14:textId="77777777" w:rsidR="008F1678" w:rsidRDefault="008F1678">
            <w:pPr>
              <w:autoSpaceDE w:val="0"/>
              <w:snapToGrid w:val="0"/>
              <w:ind w:left="-426"/>
              <w:jc w:val="right"/>
              <w:rPr>
                <w:rFonts w:ascii="Tahoma" w:hAnsi="Tahoma" w:cs="Tahoma"/>
                <w:b/>
                <w:sz w:val="22"/>
                <w:szCs w:val="22"/>
              </w:rPr>
            </w:pPr>
          </w:p>
          <w:p w14:paraId="153E5021" w14:textId="77777777" w:rsidR="008F1678" w:rsidRDefault="008F1678">
            <w:pPr>
              <w:autoSpaceDE w:val="0"/>
              <w:snapToGrid w:val="0"/>
              <w:ind w:left="-426"/>
              <w:jc w:val="right"/>
              <w:rPr>
                <w:rFonts w:ascii="Tahoma" w:hAnsi="Tahoma" w:cs="Tahoma"/>
                <w:b/>
                <w:sz w:val="22"/>
                <w:szCs w:val="22"/>
              </w:rPr>
            </w:pPr>
          </w:p>
          <w:p w14:paraId="1294B445" w14:textId="77777777" w:rsidR="008F1678" w:rsidRDefault="008F1678">
            <w:pPr>
              <w:autoSpaceDE w:val="0"/>
              <w:snapToGrid w:val="0"/>
              <w:ind w:left="-426"/>
              <w:jc w:val="right"/>
              <w:rPr>
                <w:rFonts w:ascii="Tahoma" w:hAnsi="Tahoma" w:cs="Tahoma"/>
                <w:b/>
                <w:sz w:val="22"/>
                <w:szCs w:val="22"/>
              </w:rPr>
            </w:pPr>
          </w:p>
          <w:p w14:paraId="6DD469F8" w14:textId="77777777" w:rsidR="008F1678" w:rsidRDefault="008F1678">
            <w:pPr>
              <w:autoSpaceDE w:val="0"/>
              <w:snapToGrid w:val="0"/>
              <w:ind w:left="-426"/>
              <w:jc w:val="right"/>
              <w:rPr>
                <w:rFonts w:ascii="Tahoma" w:hAnsi="Tahoma" w:cs="Tahoma"/>
                <w:b/>
                <w:sz w:val="22"/>
                <w:szCs w:val="22"/>
              </w:rPr>
            </w:pPr>
          </w:p>
          <w:p w14:paraId="08F2440F" w14:textId="77777777" w:rsidR="008F1678" w:rsidRDefault="008F1678">
            <w:pPr>
              <w:autoSpaceDE w:val="0"/>
              <w:snapToGrid w:val="0"/>
              <w:ind w:left="-426"/>
              <w:jc w:val="right"/>
              <w:rPr>
                <w:rFonts w:ascii="Tahoma" w:hAnsi="Tahoma" w:cs="Tahoma"/>
                <w:b/>
                <w:sz w:val="22"/>
                <w:szCs w:val="22"/>
              </w:rPr>
            </w:pPr>
          </w:p>
          <w:p w14:paraId="5129BBC1" w14:textId="77777777" w:rsidR="008F1678" w:rsidRDefault="008F1678">
            <w:pPr>
              <w:autoSpaceDE w:val="0"/>
              <w:snapToGrid w:val="0"/>
              <w:ind w:left="-426"/>
              <w:jc w:val="right"/>
              <w:rPr>
                <w:rFonts w:ascii="Tahoma" w:hAnsi="Tahoma" w:cs="Tahoma"/>
                <w:b/>
                <w:sz w:val="22"/>
                <w:szCs w:val="22"/>
              </w:rPr>
            </w:pPr>
          </w:p>
          <w:p w14:paraId="4914BFD1" w14:textId="77777777" w:rsidR="008F1678" w:rsidRDefault="008F1678" w:rsidP="008F1678">
            <w:pPr>
              <w:autoSpaceDE w:val="0"/>
              <w:snapToGrid w:val="0"/>
              <w:rPr>
                <w:rFonts w:ascii="Tahoma" w:hAnsi="Tahoma" w:cs="Tahoma"/>
                <w:b/>
                <w:sz w:val="22"/>
                <w:szCs w:val="22"/>
              </w:rPr>
            </w:pPr>
          </w:p>
        </w:tc>
        <w:tc>
          <w:tcPr>
            <w:tcW w:w="8160" w:type="dxa"/>
            <w:tcBorders>
              <w:top w:val="single" w:sz="4" w:space="0" w:color="000000"/>
              <w:left w:val="single" w:sz="4" w:space="0" w:color="000000"/>
              <w:bottom w:val="single" w:sz="4" w:space="0" w:color="000000"/>
              <w:right w:val="single" w:sz="4" w:space="0" w:color="000000"/>
            </w:tcBorders>
            <w:shd w:val="clear" w:color="auto" w:fill="auto"/>
          </w:tcPr>
          <w:p w14:paraId="3C0F9390" w14:textId="77777777" w:rsidR="008F1678" w:rsidRPr="004612B7" w:rsidRDefault="008F1678" w:rsidP="00FB3805">
            <w:pPr>
              <w:autoSpaceDE w:val="0"/>
              <w:rPr>
                <w:rFonts w:ascii="Tahoma" w:hAnsi="Tahoma" w:cs="Tahoma"/>
                <w:sz w:val="22"/>
                <w:szCs w:val="22"/>
              </w:rPr>
            </w:pPr>
          </w:p>
        </w:tc>
      </w:tr>
    </w:tbl>
    <w:p w14:paraId="6448D1C4" w14:textId="77777777" w:rsidR="00F11107" w:rsidRPr="004612B7" w:rsidRDefault="00F11107">
      <w:pPr>
        <w:autoSpaceDE w:val="0"/>
        <w:rPr>
          <w:rFonts w:ascii="Tahoma" w:hAnsi="Tahoma" w:cs="Tahoma"/>
          <w:sz w:val="22"/>
          <w:szCs w:val="22"/>
        </w:rPr>
      </w:pPr>
    </w:p>
    <w:p w14:paraId="58A43267" w14:textId="77777777" w:rsidR="00F11107" w:rsidRDefault="00F11107">
      <w:pPr>
        <w:autoSpaceDE w:val="0"/>
        <w:rPr>
          <w:rFonts w:ascii="Tahoma" w:hAnsi="Tahoma" w:cs="Tahoma"/>
          <w:sz w:val="22"/>
          <w:szCs w:val="22"/>
        </w:rPr>
      </w:pPr>
    </w:p>
    <w:p w14:paraId="2E2E9055" w14:textId="77777777" w:rsidR="00A44AFB" w:rsidRDefault="00A44AFB">
      <w:pPr>
        <w:autoSpaceDE w:val="0"/>
        <w:rPr>
          <w:rFonts w:ascii="Tahoma" w:hAnsi="Tahoma" w:cs="Tahoma"/>
          <w:sz w:val="22"/>
          <w:szCs w:val="22"/>
        </w:rPr>
      </w:pPr>
    </w:p>
    <w:p w14:paraId="4B63CA78" w14:textId="77777777" w:rsidR="00A44AFB" w:rsidRPr="004612B7" w:rsidRDefault="00A44AFB">
      <w:pPr>
        <w:autoSpaceDE w:val="0"/>
        <w:rPr>
          <w:rFonts w:ascii="Tahoma" w:hAnsi="Tahoma" w:cs="Tahoma"/>
          <w:sz w:val="22"/>
          <w:szCs w:val="22"/>
        </w:rPr>
      </w:pPr>
    </w:p>
    <w:p w14:paraId="4E5B4345" w14:textId="77777777" w:rsidR="00F11107" w:rsidRDefault="00F11107">
      <w:pPr>
        <w:autoSpaceDE w:val="0"/>
        <w:rPr>
          <w:rFonts w:ascii="Tahoma" w:hAnsi="Tahoma" w:cs="Tahoma"/>
          <w:b/>
          <w:bCs/>
          <w:sz w:val="22"/>
          <w:szCs w:val="22"/>
        </w:rPr>
      </w:pPr>
      <w:r w:rsidRPr="004612B7">
        <w:rPr>
          <w:rFonts w:ascii="Tahoma" w:hAnsi="Tahoma" w:cs="Tahoma"/>
          <w:b/>
          <w:bCs/>
          <w:sz w:val="22"/>
          <w:szCs w:val="22"/>
        </w:rPr>
        <w:t>AGGIORNAMENTO PREVISTO:</w:t>
      </w:r>
    </w:p>
    <w:p w14:paraId="1E309A91" w14:textId="77777777" w:rsidR="004612B7" w:rsidRPr="004612B7" w:rsidRDefault="004612B7">
      <w:pPr>
        <w:autoSpaceDE w:val="0"/>
        <w:rPr>
          <w:rFonts w:ascii="Tahoma" w:hAnsi="Tahoma" w:cs="Tahoma"/>
          <w:b/>
          <w:bCs/>
          <w:sz w:val="22"/>
          <w:szCs w:val="22"/>
        </w:rPr>
      </w:pPr>
    </w:p>
    <w:p w14:paraId="49A660C0" w14:textId="77EE096D" w:rsidR="00F11107" w:rsidRPr="004612B7" w:rsidRDefault="00F11107">
      <w:pPr>
        <w:autoSpaceDE w:val="0"/>
        <w:rPr>
          <w:rFonts w:ascii="Tahoma" w:hAnsi="Tahoma" w:cs="Tahoma"/>
          <w:bCs/>
          <w:sz w:val="22"/>
          <w:szCs w:val="22"/>
        </w:rPr>
      </w:pPr>
      <w:r w:rsidRPr="004612B7">
        <w:rPr>
          <w:rFonts w:ascii="Tahoma" w:eastAsia="DejaVu Sans" w:hAnsi="Tahoma" w:cs="Tahoma"/>
          <w:bCs/>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50048" behindDoc="0" locked="0" layoutInCell="1" allowOverlap="1" wp14:anchorId="35543E51" wp14:editId="4660501C">
                <wp:simplePos x="0" y="0"/>
                <wp:positionH relativeFrom="column">
                  <wp:posOffset>153670</wp:posOffset>
                </wp:positionH>
                <wp:positionV relativeFrom="paragraph">
                  <wp:posOffset>45720</wp:posOffset>
                </wp:positionV>
                <wp:extent cx="117475" cy="112395"/>
                <wp:effectExtent l="6985" t="8255" r="8890" b="12700"/>
                <wp:wrapNone/>
                <wp:docPr id="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D468FA" id="Rectangle 30" o:spid="_x0000_s1026" style="position:absolute;margin-left:12.1pt;margin-top:3.6pt;width:9.25pt;height:8.85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hAnsi="Tahoma" w:cs="Tahoma"/>
          <w:bCs/>
          <w:sz w:val="22"/>
          <w:szCs w:val="22"/>
        </w:rPr>
        <w:t xml:space="preserve">fine 1° quadrimestre                 </w:t>
      </w:r>
    </w:p>
    <w:p w14:paraId="0EDA88CF" w14:textId="77777777" w:rsidR="00F11107" w:rsidRPr="004612B7" w:rsidRDefault="00F11107">
      <w:pPr>
        <w:autoSpaceDE w:val="0"/>
        <w:rPr>
          <w:rFonts w:ascii="Tahoma" w:hAnsi="Tahoma" w:cs="Tahoma"/>
          <w:bCs/>
          <w:sz w:val="22"/>
          <w:szCs w:val="22"/>
        </w:rPr>
      </w:pPr>
    </w:p>
    <w:p w14:paraId="70BF259E" w14:textId="4E59959B" w:rsidR="00A10028" w:rsidRPr="004612B7" w:rsidRDefault="00F11107">
      <w:pPr>
        <w:autoSpaceDE w:val="0"/>
        <w:rPr>
          <w:rFonts w:ascii="Tahoma" w:hAnsi="Tahoma" w:cs="Tahoma"/>
          <w:bCs/>
          <w:sz w:val="22"/>
          <w:szCs w:val="22"/>
        </w:rPr>
      </w:pPr>
      <w:r w:rsidRPr="004612B7">
        <w:rPr>
          <w:rFonts w:ascii="Tahoma" w:eastAsia="DejaVu Sans" w:hAnsi="Tahoma" w:cs="Tahoma"/>
          <w:bCs/>
          <w:sz w:val="22"/>
          <w:szCs w:val="22"/>
        </w:rPr>
        <w:t xml:space="preserve">              </w:t>
      </w:r>
      <w:r w:rsidR="007C170A" w:rsidRPr="004612B7">
        <w:rPr>
          <w:rFonts w:ascii="Tahoma" w:hAnsi="Tahoma" w:cs="Tahoma"/>
          <w:noProof/>
          <w:sz w:val="22"/>
          <w:szCs w:val="22"/>
        </w:rPr>
        <mc:AlternateContent>
          <mc:Choice Requires="wps">
            <w:drawing>
              <wp:anchor distT="0" distB="0" distL="114300" distR="114300" simplePos="0" relativeHeight="251651072" behindDoc="0" locked="0" layoutInCell="1" allowOverlap="1" wp14:anchorId="7BE77A1F" wp14:editId="0447B78F">
                <wp:simplePos x="0" y="0"/>
                <wp:positionH relativeFrom="column">
                  <wp:posOffset>153670</wp:posOffset>
                </wp:positionH>
                <wp:positionV relativeFrom="paragraph">
                  <wp:posOffset>45720</wp:posOffset>
                </wp:positionV>
                <wp:extent cx="117475" cy="112395"/>
                <wp:effectExtent l="6985" t="12065" r="8890" b="8890"/>
                <wp:wrapNone/>
                <wp:docPr id="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B8619E9" id="Rectangle 31" o:spid="_x0000_s1026" style="position:absolute;margin-left:12.1pt;margin-top:3.6pt;width:9.25pt;height:8.85pt;z-index:251651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r w:rsidRPr="004612B7">
        <w:rPr>
          <w:rFonts w:ascii="Tahoma" w:hAnsi="Tahoma" w:cs="Tahoma"/>
          <w:bCs/>
          <w:sz w:val="22"/>
          <w:szCs w:val="22"/>
        </w:rPr>
        <w:t xml:space="preserve">fine anno scolastico   </w:t>
      </w:r>
    </w:p>
    <w:p w14:paraId="701315FB" w14:textId="77777777" w:rsidR="00A10028" w:rsidRPr="004612B7" w:rsidRDefault="00A10028">
      <w:pPr>
        <w:autoSpaceDE w:val="0"/>
        <w:rPr>
          <w:rFonts w:ascii="Tahoma" w:hAnsi="Tahoma" w:cs="Tahoma"/>
          <w:b/>
          <w:bCs/>
          <w:sz w:val="22"/>
          <w:szCs w:val="22"/>
        </w:rPr>
      </w:pPr>
    </w:p>
    <w:p w14:paraId="273F3A7E" w14:textId="1284F8D4" w:rsidR="00F11107" w:rsidRPr="004612B7" w:rsidRDefault="007C170A">
      <w:pPr>
        <w:autoSpaceDE w:val="0"/>
        <w:rPr>
          <w:rFonts w:ascii="Tahoma" w:hAnsi="Tahoma" w:cs="Tahoma"/>
          <w:sz w:val="22"/>
          <w:szCs w:val="22"/>
        </w:rPr>
      </w:pPr>
      <w:r w:rsidRPr="004612B7">
        <w:rPr>
          <w:rFonts w:ascii="Tahoma" w:hAnsi="Tahoma" w:cs="Tahoma"/>
          <w:noProof/>
          <w:sz w:val="22"/>
          <w:szCs w:val="22"/>
        </w:rPr>
        <mc:AlternateContent>
          <mc:Choice Requires="wps">
            <w:drawing>
              <wp:anchor distT="0" distB="0" distL="114300" distR="114300" simplePos="0" relativeHeight="251652096" behindDoc="0" locked="0" layoutInCell="1" allowOverlap="1" wp14:anchorId="7A44E926" wp14:editId="31DD514E">
                <wp:simplePos x="0" y="0"/>
                <wp:positionH relativeFrom="column">
                  <wp:posOffset>153670</wp:posOffset>
                </wp:positionH>
                <wp:positionV relativeFrom="paragraph">
                  <wp:posOffset>45720</wp:posOffset>
                </wp:positionV>
                <wp:extent cx="117475" cy="112395"/>
                <wp:effectExtent l="6985" t="6350" r="8890" b="5080"/>
                <wp:wrapNone/>
                <wp:docPr id="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239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2758FC" id="Rectangle 32" o:spid="_x0000_s1026" style="position:absolute;margin-left:12.1pt;margin-top:3.6pt;width:9.25pt;height:8.85pt;z-index:251652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" strokeweight=".26mm">
                <v:stroke endcap="square"/>
              </v:rect>
            </w:pict>
          </mc:Fallback>
        </mc:AlternateContent>
      </w:r>
    </w:p>
    <w:p w14:paraId="3FB3B470" w14:textId="77777777" w:rsidR="00F11107" w:rsidRDefault="00F11107">
      <w:pPr>
        <w:autoSpaceDE w:val="0"/>
        <w:rPr>
          <w:rFonts w:ascii="Tahoma" w:hAnsi="Tahoma" w:cs="Tahoma"/>
          <w:sz w:val="22"/>
          <w:szCs w:val="22"/>
        </w:rPr>
      </w:pPr>
    </w:p>
    <w:p w14:paraId="6C1DFD28" w14:textId="77777777" w:rsidR="00A44AFB" w:rsidRDefault="00A44AFB">
      <w:pPr>
        <w:autoSpaceDE w:val="0"/>
        <w:rPr>
          <w:rFonts w:ascii="Tahoma" w:hAnsi="Tahoma" w:cs="Tahoma"/>
          <w:sz w:val="22"/>
          <w:szCs w:val="22"/>
        </w:rPr>
      </w:pPr>
    </w:p>
    <w:p w14:paraId="5585EAE1" w14:textId="77777777" w:rsidR="00A44AFB" w:rsidRDefault="00A44AFB">
      <w:pPr>
        <w:autoSpaceDE w:val="0"/>
        <w:rPr>
          <w:rFonts w:ascii="Tahoma" w:hAnsi="Tahoma" w:cs="Tahoma"/>
          <w:sz w:val="22"/>
          <w:szCs w:val="22"/>
        </w:rPr>
      </w:pPr>
    </w:p>
    <w:p w14:paraId="0D90A39E" w14:textId="77777777" w:rsidR="00A44AFB" w:rsidRDefault="00A44AFB">
      <w:pPr>
        <w:autoSpaceDE w:val="0"/>
        <w:rPr>
          <w:rFonts w:ascii="Tahoma" w:hAnsi="Tahoma" w:cs="Tahoma"/>
          <w:sz w:val="22"/>
          <w:szCs w:val="22"/>
        </w:rPr>
      </w:pPr>
    </w:p>
    <w:p w14:paraId="00E18AC4" w14:textId="77777777" w:rsidR="00A44AFB" w:rsidRDefault="00A44AFB">
      <w:pPr>
        <w:autoSpaceDE w:val="0"/>
        <w:rPr>
          <w:rFonts w:ascii="Tahoma" w:hAnsi="Tahoma" w:cs="Tahoma"/>
          <w:sz w:val="22"/>
          <w:szCs w:val="22"/>
        </w:rPr>
      </w:pPr>
    </w:p>
    <w:p w14:paraId="679534AD" w14:textId="77777777" w:rsidR="00A44AFB" w:rsidRDefault="00A44AFB">
      <w:pPr>
        <w:autoSpaceDE w:val="0"/>
        <w:rPr>
          <w:rFonts w:ascii="Tahoma" w:hAnsi="Tahoma" w:cs="Tahoma"/>
          <w:sz w:val="22"/>
          <w:szCs w:val="22"/>
        </w:rPr>
      </w:pPr>
    </w:p>
    <w:p w14:paraId="6212C8E2" w14:textId="77777777" w:rsidR="00A44AFB" w:rsidRDefault="00A44AFB">
      <w:pPr>
        <w:autoSpaceDE w:val="0"/>
        <w:rPr>
          <w:rFonts w:ascii="Tahoma" w:hAnsi="Tahoma" w:cs="Tahoma"/>
          <w:sz w:val="22"/>
          <w:szCs w:val="22"/>
        </w:rPr>
      </w:pPr>
    </w:p>
    <w:p w14:paraId="05B16AF5" w14:textId="77777777" w:rsidR="00A44AFB" w:rsidRDefault="00A44AFB">
      <w:pPr>
        <w:autoSpaceDE w:val="0"/>
        <w:rPr>
          <w:rFonts w:ascii="Tahoma" w:hAnsi="Tahoma" w:cs="Tahoma"/>
          <w:sz w:val="22"/>
          <w:szCs w:val="22"/>
        </w:rPr>
      </w:pPr>
    </w:p>
    <w:p w14:paraId="0260FF37" w14:textId="77777777" w:rsidR="00A44AFB" w:rsidRDefault="00A44AFB">
      <w:pPr>
        <w:autoSpaceDE w:val="0"/>
        <w:rPr>
          <w:rFonts w:ascii="Tahoma" w:hAnsi="Tahoma" w:cs="Tahoma"/>
          <w:sz w:val="22"/>
          <w:szCs w:val="22"/>
        </w:rPr>
      </w:pPr>
    </w:p>
    <w:p w14:paraId="5E2B9C06" w14:textId="77777777" w:rsidR="00A44AFB" w:rsidRDefault="00A44AFB">
      <w:pPr>
        <w:autoSpaceDE w:val="0"/>
        <w:rPr>
          <w:rFonts w:ascii="Tahoma" w:hAnsi="Tahoma" w:cs="Tahoma"/>
          <w:sz w:val="22"/>
          <w:szCs w:val="22"/>
        </w:rPr>
      </w:pPr>
    </w:p>
    <w:p w14:paraId="4A0D711E" w14:textId="77777777" w:rsidR="00A44AFB" w:rsidRDefault="00A44AFB">
      <w:pPr>
        <w:autoSpaceDE w:val="0"/>
        <w:rPr>
          <w:rFonts w:ascii="Tahoma" w:hAnsi="Tahoma" w:cs="Tahoma"/>
          <w:sz w:val="22"/>
          <w:szCs w:val="22"/>
        </w:rPr>
      </w:pPr>
    </w:p>
    <w:p w14:paraId="00B95BB4" w14:textId="77777777" w:rsidR="00A44AFB" w:rsidRDefault="00A44AFB">
      <w:pPr>
        <w:autoSpaceDE w:val="0"/>
        <w:rPr>
          <w:rFonts w:ascii="Tahoma" w:hAnsi="Tahoma" w:cs="Tahoma"/>
          <w:sz w:val="22"/>
          <w:szCs w:val="22"/>
        </w:rPr>
      </w:pPr>
    </w:p>
    <w:p w14:paraId="61FFA6A9" w14:textId="77777777" w:rsidR="00A44AFB" w:rsidRPr="004612B7" w:rsidRDefault="00A44AFB">
      <w:pPr>
        <w:autoSpaceDE w:val="0"/>
        <w:rPr>
          <w:rFonts w:ascii="Tahoma" w:hAnsi="Tahoma" w:cs="Tahoma"/>
          <w:sz w:val="22"/>
          <w:szCs w:val="22"/>
        </w:rPr>
      </w:pPr>
    </w:p>
    <w:p w14:paraId="27A989EC" w14:textId="77777777" w:rsidR="00F11107" w:rsidRPr="004612B7" w:rsidRDefault="00F11107" w:rsidP="00A44AFB">
      <w:pPr>
        <w:numPr>
          <w:ilvl w:val="0"/>
          <w:numId w:val="3"/>
        </w:numPr>
        <w:autoSpaceDE w:val="0"/>
        <w:jc w:val="center"/>
        <w:rPr>
          <w:rFonts w:ascii="Tahoma" w:hAnsi="Tahoma" w:cs="Tahoma"/>
          <w:sz w:val="22"/>
          <w:szCs w:val="22"/>
        </w:rPr>
      </w:pPr>
      <w:r w:rsidRPr="004612B7">
        <w:rPr>
          <w:rFonts w:ascii="Tahoma" w:hAnsi="Tahoma" w:cs="Tahoma"/>
          <w:b/>
          <w:sz w:val="22"/>
          <w:szCs w:val="22"/>
        </w:rPr>
        <w:t>I SOTTOSCRITTORI DEL P.D.P.</w:t>
      </w:r>
    </w:p>
    <w:p w14:paraId="2E1CF096" w14:textId="77777777" w:rsidR="00F11107" w:rsidRPr="004612B7" w:rsidRDefault="00F11107">
      <w:pPr>
        <w:autoSpaceDE w:val="0"/>
        <w:ind w:left="360"/>
        <w:rPr>
          <w:rFonts w:ascii="Tahoma" w:hAnsi="Tahoma" w:cs="Tahoma"/>
          <w:sz w:val="22"/>
          <w:szCs w:val="22"/>
        </w:rPr>
      </w:pPr>
    </w:p>
    <w:tbl>
      <w:tblPr>
        <w:tblW w:w="0" w:type="auto"/>
        <w:tblInd w:w="-55" w:type="dxa"/>
        <w:tblLayout w:type="fixed"/>
        <w:tblLook w:val="0000" w:firstRow="0" w:lastRow="0" w:firstColumn="0" w:lastColumn="0" w:noHBand="0" w:noVBand="0"/>
      </w:tblPr>
      <w:tblGrid>
        <w:gridCol w:w="4140"/>
        <w:gridCol w:w="5852"/>
      </w:tblGrid>
      <w:tr w:rsidR="00F11107" w:rsidRPr="004612B7" w14:paraId="55BA34C9" w14:textId="77777777">
        <w:trPr>
          <w:trHeight w:val="567"/>
        </w:trPr>
        <w:tc>
          <w:tcPr>
            <w:tcW w:w="9992" w:type="dxa"/>
            <w:gridSpan w:val="2"/>
            <w:tcBorders>
              <w:top w:val="single" w:sz="4" w:space="0" w:color="000000"/>
              <w:left w:val="single" w:sz="4" w:space="0" w:color="000000"/>
              <w:bottom w:val="single" w:sz="4" w:space="0" w:color="000000"/>
              <w:right w:val="single" w:sz="4" w:space="0" w:color="000000"/>
            </w:tcBorders>
            <w:shd w:val="clear" w:color="auto" w:fill="auto"/>
          </w:tcPr>
          <w:p w14:paraId="274679C5" w14:textId="77777777" w:rsidR="00F11107" w:rsidRPr="004612B7" w:rsidRDefault="00F11107">
            <w:pPr>
              <w:autoSpaceDE w:val="0"/>
              <w:jc w:val="center"/>
              <w:rPr>
                <w:rFonts w:ascii="Tahoma" w:hAnsi="Tahoma" w:cs="Tahoma"/>
                <w:sz w:val="22"/>
                <w:szCs w:val="22"/>
              </w:rPr>
            </w:pPr>
            <w:r w:rsidRPr="004612B7">
              <w:rPr>
                <w:rFonts w:ascii="Tahoma" w:hAnsi="Tahoma" w:cs="Tahoma"/>
                <w:sz w:val="22"/>
                <w:szCs w:val="22"/>
              </w:rPr>
              <w:t>Tutti i soggetti che sottoscrivono questo documento si impegnano per la propria parte alla realizzazione dell'intervento al fine di garantire pari opportunità di successo scolastico all'alunno.</w:t>
            </w:r>
          </w:p>
        </w:tc>
      </w:tr>
      <w:tr w:rsidR="00F11107" w:rsidRPr="004612B7" w14:paraId="16ADEC11" w14:textId="77777777">
        <w:trPr>
          <w:trHeight w:val="372"/>
        </w:trPr>
        <w:tc>
          <w:tcPr>
            <w:tcW w:w="4140" w:type="dxa"/>
            <w:tcBorders>
              <w:top w:val="single" w:sz="4" w:space="0" w:color="000000"/>
              <w:left w:val="single" w:sz="4" w:space="0" w:color="000000"/>
              <w:bottom w:val="single" w:sz="4" w:space="0" w:color="000000"/>
            </w:tcBorders>
            <w:shd w:val="clear" w:color="auto" w:fill="auto"/>
          </w:tcPr>
          <w:p w14:paraId="6387E207" w14:textId="77777777" w:rsidR="00F11107" w:rsidRPr="004612B7" w:rsidRDefault="00F11107">
            <w:pPr>
              <w:autoSpaceDE w:val="0"/>
              <w:snapToGrid w:val="0"/>
              <w:jc w:val="center"/>
              <w:rPr>
                <w:rFonts w:ascii="Tahoma" w:hAnsi="Tahoma" w:cs="Tahoma"/>
                <w:sz w:val="22"/>
                <w:szCs w:val="22"/>
              </w:rPr>
            </w:pPr>
            <w:r w:rsidRPr="004612B7">
              <w:rPr>
                <w:rFonts w:ascii="Tahoma" w:hAnsi="Tahoma" w:cs="Tahoma"/>
                <w:sz w:val="22"/>
                <w:szCs w:val="22"/>
              </w:rPr>
              <w:t>nome</w:t>
            </w:r>
          </w:p>
        </w:tc>
        <w:tc>
          <w:tcPr>
            <w:tcW w:w="5852" w:type="dxa"/>
            <w:tcBorders>
              <w:top w:val="single" w:sz="4" w:space="0" w:color="000000"/>
              <w:left w:val="single" w:sz="4" w:space="0" w:color="000000"/>
              <w:bottom w:val="single" w:sz="4" w:space="0" w:color="000000"/>
              <w:right w:val="single" w:sz="4" w:space="0" w:color="000000"/>
            </w:tcBorders>
            <w:shd w:val="clear" w:color="auto" w:fill="auto"/>
          </w:tcPr>
          <w:p w14:paraId="6EF70CAB" w14:textId="77777777" w:rsidR="00F11107" w:rsidRPr="004612B7" w:rsidRDefault="00F11107">
            <w:pPr>
              <w:autoSpaceDE w:val="0"/>
              <w:snapToGrid w:val="0"/>
              <w:jc w:val="center"/>
              <w:rPr>
                <w:rFonts w:ascii="Tahoma" w:hAnsi="Tahoma" w:cs="Tahoma"/>
                <w:sz w:val="22"/>
                <w:szCs w:val="22"/>
              </w:rPr>
            </w:pPr>
            <w:r w:rsidRPr="004612B7">
              <w:rPr>
                <w:rFonts w:ascii="Tahoma" w:hAnsi="Tahoma" w:cs="Tahoma"/>
                <w:sz w:val="22"/>
                <w:szCs w:val="22"/>
              </w:rPr>
              <w:t>firma</w:t>
            </w:r>
          </w:p>
        </w:tc>
      </w:tr>
      <w:tr w:rsidR="00F11107" w:rsidRPr="004612B7" w14:paraId="63BB59C1" w14:textId="77777777">
        <w:trPr>
          <w:trHeight w:val="745"/>
        </w:trPr>
        <w:tc>
          <w:tcPr>
            <w:tcW w:w="4140" w:type="dxa"/>
            <w:tcBorders>
              <w:left w:val="single" w:sz="4" w:space="0" w:color="000000"/>
              <w:bottom w:val="single" w:sz="4" w:space="0" w:color="000000"/>
            </w:tcBorders>
            <w:shd w:val="clear" w:color="auto" w:fill="auto"/>
          </w:tcPr>
          <w:p w14:paraId="29460A0A" w14:textId="77777777" w:rsidR="00F11107" w:rsidRDefault="00F11107">
            <w:pPr>
              <w:autoSpaceDE w:val="0"/>
              <w:rPr>
                <w:rFonts w:ascii="Tahoma" w:hAnsi="Tahoma" w:cs="Tahoma"/>
                <w:sz w:val="22"/>
                <w:szCs w:val="22"/>
              </w:rPr>
            </w:pPr>
            <w:r w:rsidRPr="004612B7">
              <w:rPr>
                <w:rFonts w:ascii="Tahoma" w:hAnsi="Tahoma" w:cs="Tahoma"/>
                <w:sz w:val="22"/>
                <w:szCs w:val="22"/>
              </w:rPr>
              <w:t>Dirigente Scolastico</w:t>
            </w:r>
          </w:p>
          <w:p w14:paraId="21F9D901" w14:textId="77777777" w:rsidR="00F11107" w:rsidRPr="002E099F" w:rsidRDefault="00F11107" w:rsidP="00451B20">
            <w:pPr>
              <w:autoSpaceDE w:val="0"/>
              <w:rPr>
                <w:rFonts w:ascii="Tahoma" w:hAnsi="Tahoma" w:cs="Tahoma"/>
                <w:sz w:val="12"/>
                <w:szCs w:val="12"/>
              </w:rPr>
            </w:pPr>
          </w:p>
        </w:tc>
        <w:tc>
          <w:tcPr>
            <w:tcW w:w="5852" w:type="dxa"/>
            <w:tcBorders>
              <w:left w:val="single" w:sz="4" w:space="0" w:color="000000"/>
              <w:bottom w:val="single" w:sz="4" w:space="0" w:color="000000"/>
              <w:right w:val="single" w:sz="4" w:space="0" w:color="000000"/>
            </w:tcBorders>
            <w:shd w:val="clear" w:color="auto" w:fill="auto"/>
          </w:tcPr>
          <w:p w14:paraId="0906C4DF" w14:textId="77777777" w:rsidR="00F11107" w:rsidRPr="004612B7" w:rsidRDefault="00F11107">
            <w:pPr>
              <w:autoSpaceDE w:val="0"/>
              <w:snapToGrid w:val="0"/>
              <w:rPr>
                <w:rFonts w:ascii="Tahoma" w:hAnsi="Tahoma" w:cs="Tahoma"/>
                <w:sz w:val="22"/>
                <w:szCs w:val="22"/>
              </w:rPr>
            </w:pPr>
          </w:p>
        </w:tc>
      </w:tr>
      <w:tr w:rsidR="00F11107" w:rsidRPr="004612B7" w14:paraId="648A3E7A" w14:textId="77777777">
        <w:trPr>
          <w:trHeight w:val="745"/>
        </w:trPr>
        <w:tc>
          <w:tcPr>
            <w:tcW w:w="4140" w:type="dxa"/>
            <w:tcBorders>
              <w:top w:val="single" w:sz="4" w:space="0" w:color="000000"/>
              <w:left w:val="single" w:sz="4" w:space="0" w:color="000000"/>
              <w:bottom w:val="single" w:sz="4" w:space="0" w:color="000000"/>
            </w:tcBorders>
            <w:shd w:val="clear" w:color="auto" w:fill="auto"/>
          </w:tcPr>
          <w:p w14:paraId="256F2A8A"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Docenti del C</w:t>
            </w:r>
            <w:r w:rsidR="008F1678">
              <w:rPr>
                <w:rFonts w:ascii="Tahoma" w:hAnsi="Tahoma" w:cs="Tahoma"/>
                <w:sz w:val="22"/>
                <w:szCs w:val="22"/>
              </w:rPr>
              <w:t xml:space="preserve">onsiglio di Classe/ Team </w:t>
            </w:r>
          </w:p>
          <w:p w14:paraId="34BFB96A" w14:textId="77777777" w:rsidR="00F11107" w:rsidRPr="004612B7" w:rsidRDefault="00F11107">
            <w:pPr>
              <w:autoSpaceDE w:val="0"/>
              <w:rPr>
                <w:rFonts w:ascii="Tahoma" w:hAnsi="Tahoma" w:cs="Tahoma"/>
                <w:sz w:val="22"/>
                <w:szCs w:val="22"/>
              </w:rPr>
            </w:pPr>
          </w:p>
          <w:p w14:paraId="3A38E3B6"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Doc. di ……………………………</w:t>
            </w:r>
          </w:p>
          <w:p w14:paraId="33848C8B" w14:textId="77777777" w:rsidR="00F11107" w:rsidRPr="004612B7" w:rsidRDefault="00F11107">
            <w:pPr>
              <w:autoSpaceDE w:val="0"/>
              <w:rPr>
                <w:rFonts w:ascii="Tahoma" w:hAnsi="Tahoma" w:cs="Tahoma"/>
                <w:sz w:val="22"/>
                <w:szCs w:val="22"/>
              </w:rPr>
            </w:pPr>
          </w:p>
          <w:p w14:paraId="7F1078A6" w14:textId="77777777" w:rsidR="00F11107" w:rsidRPr="004612B7" w:rsidRDefault="00F11107">
            <w:pPr>
              <w:autoSpaceDE w:val="0"/>
              <w:rPr>
                <w:rFonts w:ascii="Tahoma" w:hAnsi="Tahoma" w:cs="Tahoma"/>
                <w:sz w:val="22"/>
                <w:szCs w:val="22"/>
              </w:rPr>
            </w:pPr>
          </w:p>
          <w:p w14:paraId="35F17570"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 xml:space="preserve">Doc. di …………………………… </w:t>
            </w:r>
          </w:p>
          <w:p w14:paraId="0B330A5B" w14:textId="77777777" w:rsidR="00F11107" w:rsidRPr="004612B7" w:rsidRDefault="00F11107">
            <w:pPr>
              <w:autoSpaceDE w:val="0"/>
              <w:rPr>
                <w:rFonts w:ascii="Tahoma" w:hAnsi="Tahoma" w:cs="Tahoma"/>
                <w:sz w:val="22"/>
                <w:szCs w:val="22"/>
              </w:rPr>
            </w:pPr>
          </w:p>
          <w:p w14:paraId="4020EF2B" w14:textId="77777777" w:rsidR="00F11107" w:rsidRPr="004612B7" w:rsidRDefault="00F11107">
            <w:pPr>
              <w:autoSpaceDE w:val="0"/>
              <w:rPr>
                <w:rFonts w:ascii="Tahoma" w:hAnsi="Tahoma" w:cs="Tahoma"/>
                <w:sz w:val="22"/>
                <w:szCs w:val="22"/>
              </w:rPr>
            </w:pPr>
          </w:p>
          <w:p w14:paraId="4A84219B"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 xml:space="preserve">Doc. di …………………………… </w:t>
            </w:r>
          </w:p>
          <w:p w14:paraId="4A0A211B" w14:textId="77777777" w:rsidR="00F11107" w:rsidRPr="004612B7" w:rsidRDefault="00F11107">
            <w:pPr>
              <w:autoSpaceDE w:val="0"/>
              <w:rPr>
                <w:rFonts w:ascii="Tahoma" w:hAnsi="Tahoma" w:cs="Tahoma"/>
                <w:sz w:val="22"/>
                <w:szCs w:val="22"/>
              </w:rPr>
            </w:pPr>
          </w:p>
          <w:p w14:paraId="01A4F4EF" w14:textId="77777777" w:rsidR="00F11107" w:rsidRPr="004612B7" w:rsidRDefault="00F11107">
            <w:pPr>
              <w:autoSpaceDE w:val="0"/>
              <w:rPr>
                <w:rFonts w:ascii="Tahoma" w:hAnsi="Tahoma" w:cs="Tahoma"/>
                <w:sz w:val="22"/>
                <w:szCs w:val="22"/>
              </w:rPr>
            </w:pPr>
          </w:p>
          <w:p w14:paraId="30552C6C"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 xml:space="preserve">Doc. di …………………………… </w:t>
            </w:r>
          </w:p>
          <w:p w14:paraId="4E95FC88" w14:textId="77777777" w:rsidR="00F11107" w:rsidRPr="004612B7" w:rsidRDefault="00F11107">
            <w:pPr>
              <w:autoSpaceDE w:val="0"/>
              <w:rPr>
                <w:rFonts w:ascii="Tahoma" w:hAnsi="Tahoma" w:cs="Tahoma"/>
                <w:sz w:val="22"/>
                <w:szCs w:val="22"/>
              </w:rPr>
            </w:pPr>
          </w:p>
          <w:p w14:paraId="6B05D5D1" w14:textId="77777777" w:rsidR="00F11107" w:rsidRPr="004612B7" w:rsidRDefault="00F11107">
            <w:pPr>
              <w:autoSpaceDE w:val="0"/>
              <w:rPr>
                <w:rFonts w:ascii="Tahoma" w:hAnsi="Tahoma" w:cs="Tahoma"/>
                <w:sz w:val="22"/>
                <w:szCs w:val="22"/>
              </w:rPr>
            </w:pPr>
          </w:p>
          <w:p w14:paraId="59E8A45E"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Doc. di ……………………………</w:t>
            </w:r>
          </w:p>
          <w:p w14:paraId="4CF68449" w14:textId="77777777" w:rsidR="00F11107" w:rsidRPr="004612B7" w:rsidRDefault="00F11107">
            <w:pPr>
              <w:autoSpaceDE w:val="0"/>
              <w:rPr>
                <w:rFonts w:ascii="Tahoma" w:hAnsi="Tahoma" w:cs="Tahoma"/>
                <w:sz w:val="22"/>
                <w:szCs w:val="22"/>
              </w:rPr>
            </w:pPr>
          </w:p>
          <w:p w14:paraId="283DD211" w14:textId="77777777" w:rsidR="00F11107" w:rsidRPr="004612B7" w:rsidRDefault="00F11107">
            <w:pPr>
              <w:autoSpaceDE w:val="0"/>
              <w:rPr>
                <w:rFonts w:ascii="Tahoma" w:hAnsi="Tahoma" w:cs="Tahoma"/>
                <w:sz w:val="22"/>
                <w:szCs w:val="22"/>
              </w:rPr>
            </w:pPr>
          </w:p>
          <w:p w14:paraId="66B09F14"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Doc. di ……………………………</w:t>
            </w:r>
          </w:p>
          <w:p w14:paraId="20D3B85B" w14:textId="77777777" w:rsidR="00F11107" w:rsidRPr="004612B7" w:rsidRDefault="00F11107">
            <w:pPr>
              <w:autoSpaceDE w:val="0"/>
              <w:rPr>
                <w:rFonts w:ascii="Tahoma" w:hAnsi="Tahoma" w:cs="Tahoma"/>
                <w:sz w:val="22"/>
                <w:szCs w:val="22"/>
              </w:rPr>
            </w:pPr>
          </w:p>
          <w:p w14:paraId="755438B9" w14:textId="77777777" w:rsidR="00F11107" w:rsidRPr="004612B7" w:rsidRDefault="00F11107">
            <w:pPr>
              <w:autoSpaceDE w:val="0"/>
              <w:rPr>
                <w:rFonts w:ascii="Tahoma" w:hAnsi="Tahoma" w:cs="Tahoma"/>
                <w:sz w:val="22"/>
                <w:szCs w:val="22"/>
              </w:rPr>
            </w:pPr>
          </w:p>
          <w:p w14:paraId="3B10FDDB"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 xml:space="preserve">Doc. di …………………………… </w:t>
            </w:r>
          </w:p>
          <w:p w14:paraId="15E77CB9" w14:textId="77777777" w:rsidR="00F11107" w:rsidRPr="004612B7" w:rsidRDefault="00F11107">
            <w:pPr>
              <w:autoSpaceDE w:val="0"/>
              <w:rPr>
                <w:rFonts w:ascii="Tahoma" w:hAnsi="Tahoma" w:cs="Tahoma"/>
                <w:sz w:val="22"/>
                <w:szCs w:val="22"/>
              </w:rPr>
            </w:pPr>
          </w:p>
          <w:p w14:paraId="6CA88797" w14:textId="77777777" w:rsidR="00F11107" w:rsidRPr="004612B7" w:rsidRDefault="00F11107">
            <w:pPr>
              <w:autoSpaceDE w:val="0"/>
              <w:rPr>
                <w:rFonts w:ascii="Tahoma" w:hAnsi="Tahoma" w:cs="Tahoma"/>
                <w:sz w:val="22"/>
                <w:szCs w:val="22"/>
              </w:rPr>
            </w:pPr>
          </w:p>
          <w:p w14:paraId="1866A983"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 xml:space="preserve">Doc. di …………………………… </w:t>
            </w:r>
          </w:p>
          <w:p w14:paraId="3581D198" w14:textId="77777777" w:rsidR="00F11107" w:rsidRPr="004612B7" w:rsidRDefault="00F11107">
            <w:pPr>
              <w:autoSpaceDE w:val="0"/>
              <w:rPr>
                <w:rFonts w:ascii="Tahoma" w:hAnsi="Tahoma" w:cs="Tahoma"/>
                <w:sz w:val="22"/>
                <w:szCs w:val="22"/>
              </w:rPr>
            </w:pPr>
          </w:p>
          <w:p w14:paraId="5052873D" w14:textId="77777777" w:rsidR="00F11107" w:rsidRPr="004612B7" w:rsidRDefault="00F11107">
            <w:pPr>
              <w:autoSpaceDE w:val="0"/>
              <w:rPr>
                <w:rFonts w:ascii="Tahoma" w:hAnsi="Tahoma" w:cs="Tahoma"/>
                <w:sz w:val="22"/>
                <w:szCs w:val="22"/>
              </w:rPr>
            </w:pPr>
          </w:p>
          <w:p w14:paraId="091B12E5"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Doc. di ……………………………</w:t>
            </w:r>
          </w:p>
          <w:p w14:paraId="6EB08599" w14:textId="77777777" w:rsidR="00F11107" w:rsidRPr="004612B7" w:rsidRDefault="00F11107">
            <w:pPr>
              <w:autoSpaceDE w:val="0"/>
              <w:snapToGrid w:val="0"/>
              <w:rPr>
                <w:rFonts w:ascii="Tahoma" w:hAnsi="Tahoma" w:cs="Tahoma"/>
                <w:sz w:val="22"/>
                <w:szCs w:val="22"/>
              </w:rPr>
            </w:pPr>
          </w:p>
        </w:tc>
        <w:tc>
          <w:tcPr>
            <w:tcW w:w="5852" w:type="dxa"/>
            <w:tcBorders>
              <w:top w:val="single" w:sz="4" w:space="0" w:color="000000"/>
              <w:left w:val="single" w:sz="4" w:space="0" w:color="000000"/>
              <w:bottom w:val="single" w:sz="4" w:space="0" w:color="000000"/>
              <w:right w:val="single" w:sz="4" w:space="0" w:color="000000"/>
            </w:tcBorders>
            <w:shd w:val="clear" w:color="auto" w:fill="auto"/>
          </w:tcPr>
          <w:p w14:paraId="05023772" w14:textId="77777777" w:rsidR="00F11107" w:rsidRPr="004612B7" w:rsidRDefault="00F11107">
            <w:pPr>
              <w:autoSpaceDE w:val="0"/>
              <w:snapToGrid w:val="0"/>
              <w:rPr>
                <w:rFonts w:ascii="Tahoma" w:hAnsi="Tahoma" w:cs="Tahoma"/>
                <w:sz w:val="22"/>
                <w:szCs w:val="22"/>
              </w:rPr>
            </w:pPr>
          </w:p>
          <w:p w14:paraId="4115C371" w14:textId="77777777" w:rsidR="00F11107" w:rsidRPr="004612B7" w:rsidRDefault="00F11107">
            <w:pPr>
              <w:autoSpaceDE w:val="0"/>
              <w:rPr>
                <w:rFonts w:ascii="Tahoma" w:hAnsi="Tahoma" w:cs="Tahoma"/>
                <w:sz w:val="22"/>
                <w:szCs w:val="22"/>
              </w:rPr>
            </w:pPr>
          </w:p>
          <w:p w14:paraId="7AF79446" w14:textId="77777777" w:rsidR="00F11107" w:rsidRPr="004612B7" w:rsidRDefault="00F11107">
            <w:pPr>
              <w:autoSpaceDE w:val="0"/>
              <w:rPr>
                <w:rFonts w:ascii="Tahoma" w:hAnsi="Tahoma" w:cs="Tahoma"/>
                <w:sz w:val="22"/>
                <w:szCs w:val="22"/>
              </w:rPr>
            </w:pPr>
            <w:r w:rsidRPr="004612B7">
              <w:rPr>
                <w:rFonts w:ascii="Tahoma" w:eastAsia="Calibri" w:hAnsi="Tahoma" w:cs="Tahoma"/>
                <w:sz w:val="22"/>
                <w:szCs w:val="22"/>
              </w:rPr>
              <w:t>……………………………………………………</w:t>
            </w:r>
          </w:p>
          <w:p w14:paraId="0700338D" w14:textId="77777777" w:rsidR="00F11107" w:rsidRPr="004612B7" w:rsidRDefault="00F11107">
            <w:pPr>
              <w:autoSpaceDE w:val="0"/>
              <w:rPr>
                <w:rFonts w:ascii="Tahoma" w:hAnsi="Tahoma" w:cs="Tahoma"/>
                <w:sz w:val="22"/>
                <w:szCs w:val="22"/>
              </w:rPr>
            </w:pPr>
          </w:p>
          <w:p w14:paraId="2DC64DEA" w14:textId="77777777" w:rsidR="00F11107" w:rsidRPr="004612B7" w:rsidRDefault="00F11107">
            <w:pPr>
              <w:autoSpaceDE w:val="0"/>
              <w:rPr>
                <w:rFonts w:ascii="Tahoma" w:hAnsi="Tahoma" w:cs="Tahoma"/>
                <w:sz w:val="22"/>
                <w:szCs w:val="22"/>
              </w:rPr>
            </w:pPr>
          </w:p>
          <w:p w14:paraId="2BA7CB7F" w14:textId="77777777" w:rsidR="00F11107" w:rsidRPr="004612B7" w:rsidRDefault="00F11107">
            <w:pPr>
              <w:autoSpaceDE w:val="0"/>
              <w:rPr>
                <w:rFonts w:ascii="Tahoma" w:hAnsi="Tahoma" w:cs="Tahoma"/>
                <w:sz w:val="22"/>
                <w:szCs w:val="22"/>
              </w:rPr>
            </w:pPr>
            <w:r w:rsidRPr="004612B7">
              <w:rPr>
                <w:rFonts w:ascii="Tahoma" w:eastAsia="Calibri" w:hAnsi="Tahoma" w:cs="Tahoma"/>
                <w:sz w:val="22"/>
                <w:szCs w:val="22"/>
              </w:rPr>
              <w:t xml:space="preserve"> ……………………………………………………</w:t>
            </w:r>
          </w:p>
          <w:p w14:paraId="5F369788" w14:textId="77777777" w:rsidR="00F11107" w:rsidRPr="004612B7" w:rsidRDefault="00F11107">
            <w:pPr>
              <w:autoSpaceDE w:val="0"/>
              <w:rPr>
                <w:rFonts w:ascii="Tahoma" w:hAnsi="Tahoma" w:cs="Tahoma"/>
                <w:sz w:val="22"/>
                <w:szCs w:val="22"/>
              </w:rPr>
            </w:pPr>
          </w:p>
          <w:p w14:paraId="4C6038C9" w14:textId="77777777" w:rsidR="00F11107" w:rsidRPr="004612B7" w:rsidRDefault="00F11107">
            <w:pPr>
              <w:autoSpaceDE w:val="0"/>
              <w:rPr>
                <w:rFonts w:ascii="Tahoma" w:hAnsi="Tahoma" w:cs="Tahoma"/>
                <w:sz w:val="22"/>
                <w:szCs w:val="22"/>
              </w:rPr>
            </w:pPr>
          </w:p>
          <w:p w14:paraId="226F64F1" w14:textId="77777777" w:rsidR="00F11107" w:rsidRPr="004612B7" w:rsidRDefault="00F11107">
            <w:pPr>
              <w:autoSpaceDE w:val="0"/>
              <w:rPr>
                <w:rFonts w:ascii="Tahoma" w:hAnsi="Tahoma" w:cs="Tahoma"/>
                <w:sz w:val="22"/>
                <w:szCs w:val="22"/>
              </w:rPr>
            </w:pPr>
            <w:r w:rsidRPr="004612B7">
              <w:rPr>
                <w:rFonts w:ascii="Tahoma" w:eastAsia="Calibri" w:hAnsi="Tahoma" w:cs="Tahoma"/>
                <w:sz w:val="22"/>
                <w:szCs w:val="22"/>
              </w:rPr>
              <w:t xml:space="preserve"> ……………………………………………………</w:t>
            </w:r>
            <w:r w:rsidRPr="004612B7">
              <w:rPr>
                <w:rFonts w:ascii="Tahoma" w:hAnsi="Tahoma" w:cs="Tahoma"/>
                <w:sz w:val="22"/>
                <w:szCs w:val="22"/>
              </w:rPr>
              <w:t>..</w:t>
            </w:r>
          </w:p>
          <w:p w14:paraId="268036F0" w14:textId="77777777" w:rsidR="00F11107" w:rsidRPr="004612B7" w:rsidRDefault="00F11107">
            <w:pPr>
              <w:autoSpaceDE w:val="0"/>
              <w:rPr>
                <w:rFonts w:ascii="Tahoma" w:hAnsi="Tahoma" w:cs="Tahoma"/>
                <w:sz w:val="22"/>
                <w:szCs w:val="22"/>
              </w:rPr>
            </w:pPr>
          </w:p>
          <w:p w14:paraId="1FC8504F" w14:textId="77777777" w:rsidR="00F11107" w:rsidRPr="004612B7" w:rsidRDefault="00F11107">
            <w:pPr>
              <w:autoSpaceDE w:val="0"/>
              <w:rPr>
                <w:rFonts w:ascii="Tahoma" w:hAnsi="Tahoma" w:cs="Tahoma"/>
                <w:sz w:val="22"/>
                <w:szCs w:val="22"/>
              </w:rPr>
            </w:pPr>
          </w:p>
          <w:p w14:paraId="62BDA63D" w14:textId="77777777" w:rsidR="00F11107" w:rsidRPr="004612B7" w:rsidRDefault="00F11107">
            <w:pPr>
              <w:autoSpaceDE w:val="0"/>
              <w:rPr>
                <w:rFonts w:ascii="Tahoma" w:hAnsi="Tahoma" w:cs="Tahoma"/>
                <w:sz w:val="22"/>
                <w:szCs w:val="22"/>
              </w:rPr>
            </w:pPr>
            <w:r w:rsidRPr="004612B7">
              <w:rPr>
                <w:rFonts w:ascii="Tahoma" w:eastAsia="Calibri" w:hAnsi="Tahoma" w:cs="Tahoma"/>
                <w:sz w:val="22"/>
                <w:szCs w:val="22"/>
              </w:rPr>
              <w:t>……………………………………………………………</w:t>
            </w:r>
            <w:r w:rsidRPr="004612B7">
              <w:rPr>
                <w:rFonts w:ascii="Tahoma" w:hAnsi="Tahoma" w:cs="Tahoma"/>
                <w:sz w:val="22"/>
                <w:szCs w:val="22"/>
              </w:rPr>
              <w:t>.</w:t>
            </w:r>
          </w:p>
          <w:p w14:paraId="209F4D33" w14:textId="77777777" w:rsidR="00F11107" w:rsidRPr="004612B7" w:rsidRDefault="00F11107">
            <w:pPr>
              <w:autoSpaceDE w:val="0"/>
              <w:rPr>
                <w:rFonts w:ascii="Tahoma" w:hAnsi="Tahoma" w:cs="Tahoma"/>
                <w:sz w:val="22"/>
                <w:szCs w:val="22"/>
              </w:rPr>
            </w:pPr>
          </w:p>
          <w:p w14:paraId="1A616B9B" w14:textId="77777777" w:rsidR="00F11107" w:rsidRPr="004612B7" w:rsidRDefault="00F11107">
            <w:pPr>
              <w:autoSpaceDE w:val="0"/>
              <w:rPr>
                <w:rFonts w:ascii="Tahoma" w:hAnsi="Tahoma" w:cs="Tahoma"/>
                <w:sz w:val="22"/>
                <w:szCs w:val="22"/>
              </w:rPr>
            </w:pPr>
          </w:p>
          <w:p w14:paraId="2669D720" w14:textId="77777777" w:rsidR="00F11107" w:rsidRPr="004612B7" w:rsidRDefault="00F11107">
            <w:pPr>
              <w:autoSpaceDE w:val="0"/>
              <w:rPr>
                <w:rFonts w:ascii="Tahoma" w:hAnsi="Tahoma" w:cs="Tahoma"/>
                <w:sz w:val="22"/>
                <w:szCs w:val="22"/>
              </w:rPr>
            </w:pPr>
            <w:r w:rsidRPr="004612B7">
              <w:rPr>
                <w:rFonts w:ascii="Tahoma" w:eastAsia="Calibri" w:hAnsi="Tahoma" w:cs="Tahoma"/>
                <w:sz w:val="22"/>
                <w:szCs w:val="22"/>
              </w:rPr>
              <w:t>……………………………………………………………</w:t>
            </w:r>
            <w:r w:rsidRPr="004612B7">
              <w:rPr>
                <w:rFonts w:ascii="Tahoma" w:hAnsi="Tahoma" w:cs="Tahoma"/>
                <w:sz w:val="22"/>
                <w:szCs w:val="22"/>
              </w:rPr>
              <w:t>.</w:t>
            </w:r>
          </w:p>
          <w:p w14:paraId="456EBAD8" w14:textId="77777777" w:rsidR="00F11107" w:rsidRPr="004612B7" w:rsidRDefault="00F11107">
            <w:pPr>
              <w:autoSpaceDE w:val="0"/>
              <w:rPr>
                <w:rFonts w:ascii="Tahoma" w:hAnsi="Tahoma" w:cs="Tahoma"/>
                <w:sz w:val="22"/>
                <w:szCs w:val="22"/>
              </w:rPr>
            </w:pPr>
          </w:p>
          <w:p w14:paraId="4402D09A" w14:textId="77777777" w:rsidR="00F11107" w:rsidRPr="004612B7" w:rsidRDefault="00F11107">
            <w:pPr>
              <w:autoSpaceDE w:val="0"/>
              <w:rPr>
                <w:rFonts w:ascii="Tahoma" w:hAnsi="Tahoma" w:cs="Tahoma"/>
                <w:sz w:val="22"/>
                <w:szCs w:val="22"/>
              </w:rPr>
            </w:pPr>
          </w:p>
          <w:p w14:paraId="3B097F82" w14:textId="77777777" w:rsidR="00F11107" w:rsidRPr="004612B7" w:rsidRDefault="00F11107">
            <w:pPr>
              <w:autoSpaceDE w:val="0"/>
              <w:rPr>
                <w:rFonts w:ascii="Tahoma" w:hAnsi="Tahoma" w:cs="Tahoma"/>
                <w:sz w:val="22"/>
                <w:szCs w:val="22"/>
              </w:rPr>
            </w:pPr>
            <w:r w:rsidRPr="004612B7">
              <w:rPr>
                <w:rFonts w:ascii="Tahoma" w:eastAsia="Calibri" w:hAnsi="Tahoma" w:cs="Tahoma"/>
                <w:sz w:val="22"/>
                <w:szCs w:val="22"/>
              </w:rPr>
              <w:t>……………………………………………………………</w:t>
            </w:r>
          </w:p>
          <w:p w14:paraId="766D76B7" w14:textId="77777777" w:rsidR="00F11107" w:rsidRPr="004612B7" w:rsidRDefault="00F11107">
            <w:pPr>
              <w:autoSpaceDE w:val="0"/>
              <w:rPr>
                <w:rFonts w:ascii="Tahoma" w:hAnsi="Tahoma" w:cs="Tahoma"/>
                <w:sz w:val="22"/>
                <w:szCs w:val="22"/>
              </w:rPr>
            </w:pPr>
          </w:p>
          <w:p w14:paraId="6070382D" w14:textId="77777777" w:rsidR="00F11107" w:rsidRPr="004612B7" w:rsidRDefault="00F11107">
            <w:pPr>
              <w:autoSpaceDE w:val="0"/>
              <w:rPr>
                <w:rFonts w:ascii="Tahoma" w:hAnsi="Tahoma" w:cs="Tahoma"/>
                <w:sz w:val="22"/>
                <w:szCs w:val="22"/>
              </w:rPr>
            </w:pPr>
          </w:p>
          <w:p w14:paraId="4C27ED30" w14:textId="77777777" w:rsidR="00F11107" w:rsidRPr="004612B7" w:rsidRDefault="00F11107">
            <w:pPr>
              <w:autoSpaceDE w:val="0"/>
              <w:rPr>
                <w:rFonts w:ascii="Tahoma" w:hAnsi="Tahoma" w:cs="Tahoma"/>
                <w:sz w:val="22"/>
                <w:szCs w:val="22"/>
              </w:rPr>
            </w:pPr>
            <w:r w:rsidRPr="004612B7">
              <w:rPr>
                <w:rFonts w:ascii="Tahoma" w:eastAsia="Calibri" w:hAnsi="Tahoma" w:cs="Tahoma"/>
                <w:sz w:val="22"/>
                <w:szCs w:val="22"/>
              </w:rPr>
              <w:t>…………………………………………</w:t>
            </w:r>
            <w:r w:rsidRPr="004612B7">
              <w:rPr>
                <w:rFonts w:ascii="Tahoma" w:hAnsi="Tahoma" w:cs="Tahoma"/>
                <w:sz w:val="22"/>
                <w:szCs w:val="22"/>
              </w:rPr>
              <w:t>.……………….</w:t>
            </w:r>
          </w:p>
          <w:p w14:paraId="32C33849" w14:textId="77777777" w:rsidR="00F11107" w:rsidRPr="004612B7" w:rsidRDefault="00F11107">
            <w:pPr>
              <w:autoSpaceDE w:val="0"/>
              <w:rPr>
                <w:rFonts w:ascii="Tahoma" w:hAnsi="Tahoma" w:cs="Tahoma"/>
                <w:sz w:val="22"/>
                <w:szCs w:val="22"/>
              </w:rPr>
            </w:pPr>
          </w:p>
          <w:p w14:paraId="065306F0" w14:textId="77777777" w:rsidR="00F11107" w:rsidRPr="004612B7" w:rsidRDefault="00F11107">
            <w:pPr>
              <w:autoSpaceDE w:val="0"/>
              <w:rPr>
                <w:rFonts w:ascii="Tahoma" w:hAnsi="Tahoma" w:cs="Tahoma"/>
                <w:sz w:val="22"/>
                <w:szCs w:val="22"/>
              </w:rPr>
            </w:pPr>
          </w:p>
          <w:p w14:paraId="3A3DE46D" w14:textId="77777777" w:rsidR="00F11107" w:rsidRPr="004612B7" w:rsidRDefault="00F11107">
            <w:pPr>
              <w:autoSpaceDE w:val="0"/>
              <w:rPr>
                <w:rFonts w:ascii="Tahoma" w:eastAsia="Calibri" w:hAnsi="Tahoma" w:cs="Tahoma"/>
                <w:sz w:val="22"/>
                <w:szCs w:val="22"/>
              </w:rPr>
            </w:pPr>
            <w:r w:rsidRPr="004612B7">
              <w:rPr>
                <w:rFonts w:ascii="Tahoma" w:eastAsia="Calibri" w:hAnsi="Tahoma" w:cs="Tahoma"/>
                <w:sz w:val="22"/>
                <w:szCs w:val="22"/>
              </w:rPr>
              <w:t>……………………………………………………………</w:t>
            </w:r>
          </w:p>
          <w:p w14:paraId="73710F1F" w14:textId="77777777" w:rsidR="00F11107" w:rsidRPr="004612B7" w:rsidRDefault="00F11107">
            <w:pPr>
              <w:autoSpaceDE w:val="0"/>
              <w:rPr>
                <w:rFonts w:ascii="Tahoma" w:eastAsia="Calibri" w:hAnsi="Tahoma" w:cs="Tahoma"/>
                <w:sz w:val="22"/>
                <w:szCs w:val="22"/>
              </w:rPr>
            </w:pPr>
          </w:p>
          <w:p w14:paraId="535E1D2F" w14:textId="77777777" w:rsidR="00F11107" w:rsidRPr="004612B7" w:rsidRDefault="00F11107">
            <w:pPr>
              <w:autoSpaceDE w:val="0"/>
              <w:rPr>
                <w:rFonts w:ascii="Tahoma" w:hAnsi="Tahoma" w:cs="Tahoma"/>
                <w:sz w:val="22"/>
                <w:szCs w:val="22"/>
              </w:rPr>
            </w:pPr>
          </w:p>
          <w:p w14:paraId="5C9276E7" w14:textId="77777777" w:rsidR="00F11107" w:rsidRPr="004612B7" w:rsidRDefault="00F11107">
            <w:pPr>
              <w:autoSpaceDE w:val="0"/>
              <w:rPr>
                <w:rFonts w:ascii="Tahoma" w:hAnsi="Tahoma" w:cs="Tahoma"/>
                <w:sz w:val="22"/>
                <w:szCs w:val="22"/>
              </w:rPr>
            </w:pPr>
            <w:r w:rsidRPr="004612B7">
              <w:rPr>
                <w:rFonts w:ascii="Tahoma" w:eastAsia="Calibri" w:hAnsi="Tahoma" w:cs="Tahoma"/>
                <w:sz w:val="22"/>
                <w:szCs w:val="22"/>
              </w:rPr>
              <w:t>…………………………………………………</w:t>
            </w:r>
            <w:r w:rsidRPr="004612B7">
              <w:rPr>
                <w:rFonts w:ascii="Tahoma" w:hAnsi="Tahoma" w:cs="Tahoma"/>
                <w:sz w:val="22"/>
                <w:szCs w:val="22"/>
              </w:rPr>
              <w:t>.…………</w:t>
            </w:r>
          </w:p>
          <w:p w14:paraId="79E86C28" w14:textId="77777777" w:rsidR="00F11107" w:rsidRPr="004612B7" w:rsidRDefault="00F11107">
            <w:pPr>
              <w:autoSpaceDE w:val="0"/>
              <w:snapToGrid w:val="0"/>
              <w:rPr>
                <w:rFonts w:ascii="Tahoma" w:hAnsi="Tahoma" w:cs="Tahoma"/>
                <w:sz w:val="22"/>
                <w:szCs w:val="22"/>
              </w:rPr>
            </w:pPr>
          </w:p>
        </w:tc>
      </w:tr>
      <w:tr w:rsidR="00F11107" w:rsidRPr="004612B7" w14:paraId="732B4F4E" w14:textId="77777777">
        <w:trPr>
          <w:trHeight w:val="567"/>
        </w:trPr>
        <w:tc>
          <w:tcPr>
            <w:tcW w:w="4140" w:type="dxa"/>
            <w:tcBorders>
              <w:top w:val="single" w:sz="4" w:space="0" w:color="000000"/>
              <w:left w:val="single" w:sz="4" w:space="0" w:color="000000"/>
              <w:bottom w:val="single" w:sz="4" w:space="0" w:color="000000"/>
            </w:tcBorders>
            <w:shd w:val="clear" w:color="auto" w:fill="auto"/>
          </w:tcPr>
          <w:p w14:paraId="268BC994" w14:textId="77777777" w:rsidR="00F11107" w:rsidRPr="008F1678" w:rsidRDefault="008F1678">
            <w:pPr>
              <w:autoSpaceDE w:val="0"/>
              <w:rPr>
                <w:rFonts w:ascii="Tahoma" w:hAnsi="Tahoma" w:cs="Tahoma"/>
                <w:sz w:val="22"/>
                <w:szCs w:val="22"/>
              </w:rPr>
            </w:pPr>
            <w:r w:rsidRPr="008F1678">
              <w:rPr>
                <w:rFonts w:ascii="Tahoma" w:hAnsi="Tahoma" w:cs="Tahoma"/>
                <w:sz w:val="22"/>
                <w:szCs w:val="22"/>
              </w:rPr>
              <w:t xml:space="preserve">Referente di Istituto </w:t>
            </w:r>
          </w:p>
          <w:p w14:paraId="5BC104E3" w14:textId="77777777" w:rsidR="008F1678" w:rsidRPr="008F1678" w:rsidRDefault="008F1678">
            <w:pPr>
              <w:autoSpaceDE w:val="0"/>
              <w:rPr>
                <w:rFonts w:ascii="Tahoma" w:hAnsi="Tahoma" w:cs="Tahoma"/>
                <w:sz w:val="22"/>
                <w:szCs w:val="22"/>
              </w:rPr>
            </w:pPr>
            <w:r w:rsidRPr="008F1678">
              <w:rPr>
                <w:rFonts w:ascii="Tahoma" w:hAnsi="Tahoma" w:cs="Tahoma"/>
                <w:sz w:val="22"/>
                <w:szCs w:val="22"/>
              </w:rPr>
              <w:t>Dott.ssa Paola Cattani</w:t>
            </w:r>
          </w:p>
          <w:p w14:paraId="16E5554E" w14:textId="77777777" w:rsidR="00F11107" w:rsidRPr="008F1678" w:rsidRDefault="00F11107">
            <w:pPr>
              <w:autoSpaceDE w:val="0"/>
              <w:rPr>
                <w:rFonts w:ascii="Tahoma" w:hAnsi="Tahoma" w:cs="Tahoma"/>
                <w:sz w:val="22"/>
                <w:szCs w:val="22"/>
              </w:rPr>
            </w:pPr>
          </w:p>
        </w:tc>
        <w:tc>
          <w:tcPr>
            <w:tcW w:w="5852" w:type="dxa"/>
            <w:tcBorders>
              <w:top w:val="single" w:sz="4" w:space="0" w:color="000000"/>
              <w:left w:val="single" w:sz="4" w:space="0" w:color="000000"/>
              <w:bottom w:val="single" w:sz="4" w:space="0" w:color="000000"/>
              <w:right w:val="single" w:sz="4" w:space="0" w:color="000000"/>
            </w:tcBorders>
            <w:shd w:val="clear" w:color="auto" w:fill="auto"/>
          </w:tcPr>
          <w:p w14:paraId="770646D5" w14:textId="77777777" w:rsidR="00F11107" w:rsidRDefault="00F11107">
            <w:pPr>
              <w:autoSpaceDE w:val="0"/>
              <w:snapToGrid w:val="0"/>
              <w:rPr>
                <w:rFonts w:ascii="Tahoma" w:hAnsi="Tahoma" w:cs="Tahoma"/>
                <w:sz w:val="22"/>
                <w:szCs w:val="22"/>
              </w:rPr>
            </w:pPr>
          </w:p>
          <w:p w14:paraId="46D84DBE" w14:textId="77777777" w:rsidR="008F1678" w:rsidRPr="004612B7" w:rsidRDefault="008F1678">
            <w:pPr>
              <w:autoSpaceDE w:val="0"/>
              <w:snapToGrid w:val="0"/>
              <w:rPr>
                <w:rFonts w:ascii="Tahoma" w:hAnsi="Tahoma" w:cs="Tahoma"/>
                <w:sz w:val="22"/>
                <w:szCs w:val="22"/>
              </w:rPr>
            </w:pPr>
            <w:r>
              <w:rPr>
                <w:rFonts w:ascii="Tahoma" w:hAnsi="Tahoma" w:cs="Tahoma"/>
                <w:sz w:val="22"/>
                <w:szCs w:val="22"/>
              </w:rPr>
              <w:t>……………………………………………………………………….</w:t>
            </w:r>
          </w:p>
        </w:tc>
      </w:tr>
      <w:tr w:rsidR="00F11107" w:rsidRPr="004612B7" w14:paraId="7512CBB8" w14:textId="77777777">
        <w:trPr>
          <w:trHeight w:val="567"/>
        </w:trPr>
        <w:tc>
          <w:tcPr>
            <w:tcW w:w="4140" w:type="dxa"/>
            <w:tcBorders>
              <w:left w:val="single" w:sz="4" w:space="0" w:color="000000"/>
              <w:bottom w:val="single" w:sz="4" w:space="0" w:color="000000"/>
            </w:tcBorders>
            <w:shd w:val="clear" w:color="auto" w:fill="auto"/>
          </w:tcPr>
          <w:p w14:paraId="5F8E6902" w14:textId="77777777" w:rsidR="00F11107" w:rsidRPr="004612B7" w:rsidRDefault="00F11107">
            <w:pPr>
              <w:autoSpaceDE w:val="0"/>
              <w:rPr>
                <w:rFonts w:ascii="Tahoma" w:hAnsi="Tahoma" w:cs="Tahoma"/>
                <w:sz w:val="22"/>
                <w:szCs w:val="22"/>
                <w:lang w:val="en-US"/>
              </w:rPr>
            </w:pPr>
            <w:proofErr w:type="spellStart"/>
            <w:r w:rsidRPr="004612B7">
              <w:rPr>
                <w:rFonts w:ascii="Tahoma" w:hAnsi="Tahoma" w:cs="Tahoma"/>
                <w:sz w:val="22"/>
                <w:szCs w:val="22"/>
                <w:lang w:val="en-US"/>
              </w:rPr>
              <w:t>Specialista</w:t>
            </w:r>
            <w:proofErr w:type="spellEnd"/>
            <w:r w:rsidRPr="004612B7">
              <w:rPr>
                <w:rFonts w:ascii="Tahoma" w:hAnsi="Tahoma" w:cs="Tahoma"/>
                <w:sz w:val="22"/>
                <w:szCs w:val="22"/>
                <w:lang w:val="en-US"/>
              </w:rPr>
              <w:t xml:space="preserve"> </w:t>
            </w:r>
            <w:r w:rsidR="008F1678">
              <w:rPr>
                <w:rFonts w:ascii="Tahoma" w:hAnsi="Tahoma" w:cs="Tahoma"/>
                <w:sz w:val="22"/>
                <w:szCs w:val="22"/>
                <w:lang w:val="en-US"/>
              </w:rPr>
              <w:t xml:space="preserve"> </w:t>
            </w:r>
            <w:r w:rsidRPr="004612B7">
              <w:rPr>
                <w:rFonts w:ascii="Tahoma" w:hAnsi="Tahoma" w:cs="Tahoma"/>
                <w:sz w:val="22"/>
                <w:szCs w:val="22"/>
                <w:lang w:val="en-US"/>
              </w:rPr>
              <w:t xml:space="preserve">(se </w:t>
            </w:r>
            <w:proofErr w:type="spellStart"/>
            <w:r w:rsidRPr="004612B7">
              <w:rPr>
                <w:rFonts w:ascii="Tahoma" w:hAnsi="Tahoma" w:cs="Tahoma"/>
                <w:sz w:val="22"/>
                <w:szCs w:val="22"/>
                <w:lang w:val="en-US"/>
              </w:rPr>
              <w:t>presente</w:t>
            </w:r>
            <w:proofErr w:type="spellEnd"/>
            <w:r w:rsidRPr="004612B7">
              <w:rPr>
                <w:rFonts w:ascii="Tahoma" w:hAnsi="Tahoma" w:cs="Tahoma"/>
                <w:sz w:val="22"/>
                <w:szCs w:val="22"/>
                <w:lang w:val="en-US"/>
              </w:rPr>
              <w:t>)</w:t>
            </w:r>
          </w:p>
          <w:p w14:paraId="755F4D5C" w14:textId="77777777" w:rsidR="00F11107" w:rsidRPr="004612B7" w:rsidRDefault="00F11107">
            <w:pPr>
              <w:autoSpaceDE w:val="0"/>
              <w:rPr>
                <w:rFonts w:ascii="Tahoma" w:hAnsi="Tahoma" w:cs="Tahoma"/>
                <w:sz w:val="22"/>
                <w:szCs w:val="22"/>
                <w:lang w:val="en-US"/>
              </w:rPr>
            </w:pPr>
          </w:p>
          <w:p w14:paraId="6427C83E" w14:textId="77777777" w:rsidR="00F11107" w:rsidRPr="004612B7" w:rsidRDefault="00F11107">
            <w:pPr>
              <w:autoSpaceDE w:val="0"/>
              <w:rPr>
                <w:rFonts w:ascii="Tahoma" w:hAnsi="Tahoma" w:cs="Tahoma"/>
                <w:sz w:val="22"/>
                <w:szCs w:val="22"/>
              </w:rPr>
            </w:pPr>
            <w:r w:rsidRPr="004612B7">
              <w:rPr>
                <w:rFonts w:ascii="Tahoma" w:eastAsia="Calibri" w:hAnsi="Tahoma" w:cs="Tahoma"/>
                <w:sz w:val="22"/>
                <w:szCs w:val="22"/>
                <w:lang w:val="en-US"/>
              </w:rPr>
              <w:t>……………………………</w:t>
            </w:r>
          </w:p>
        </w:tc>
        <w:tc>
          <w:tcPr>
            <w:tcW w:w="5852" w:type="dxa"/>
            <w:tcBorders>
              <w:left w:val="single" w:sz="4" w:space="0" w:color="000000"/>
              <w:bottom w:val="single" w:sz="4" w:space="0" w:color="000000"/>
              <w:right w:val="single" w:sz="4" w:space="0" w:color="000000"/>
            </w:tcBorders>
            <w:shd w:val="clear" w:color="auto" w:fill="auto"/>
          </w:tcPr>
          <w:p w14:paraId="6539DC3F" w14:textId="77777777" w:rsidR="00F11107" w:rsidRDefault="00F11107">
            <w:pPr>
              <w:autoSpaceDE w:val="0"/>
              <w:snapToGrid w:val="0"/>
              <w:rPr>
                <w:rFonts w:ascii="Tahoma" w:hAnsi="Tahoma" w:cs="Tahoma"/>
                <w:sz w:val="22"/>
                <w:szCs w:val="22"/>
              </w:rPr>
            </w:pPr>
          </w:p>
          <w:p w14:paraId="77C34209" w14:textId="77777777" w:rsidR="008F1678" w:rsidRDefault="008F1678">
            <w:pPr>
              <w:autoSpaceDE w:val="0"/>
              <w:snapToGrid w:val="0"/>
              <w:rPr>
                <w:rFonts w:ascii="Tahoma" w:hAnsi="Tahoma" w:cs="Tahoma"/>
                <w:sz w:val="22"/>
                <w:szCs w:val="22"/>
              </w:rPr>
            </w:pPr>
          </w:p>
          <w:p w14:paraId="18C95BB7" w14:textId="77777777" w:rsidR="008F1678" w:rsidRDefault="008F1678">
            <w:pPr>
              <w:autoSpaceDE w:val="0"/>
              <w:snapToGrid w:val="0"/>
              <w:rPr>
                <w:rFonts w:ascii="Tahoma" w:hAnsi="Tahoma" w:cs="Tahoma"/>
                <w:sz w:val="22"/>
                <w:szCs w:val="22"/>
              </w:rPr>
            </w:pPr>
            <w:r>
              <w:rPr>
                <w:rFonts w:ascii="Tahoma" w:hAnsi="Tahoma" w:cs="Tahoma"/>
                <w:sz w:val="22"/>
                <w:szCs w:val="22"/>
              </w:rPr>
              <w:t>………………………………………………………………………</w:t>
            </w:r>
          </w:p>
          <w:p w14:paraId="7FD04C79" w14:textId="77777777" w:rsidR="008F1678" w:rsidRPr="004612B7" w:rsidRDefault="008F1678">
            <w:pPr>
              <w:autoSpaceDE w:val="0"/>
              <w:snapToGrid w:val="0"/>
              <w:rPr>
                <w:rFonts w:ascii="Tahoma" w:hAnsi="Tahoma" w:cs="Tahoma"/>
                <w:sz w:val="22"/>
                <w:szCs w:val="22"/>
              </w:rPr>
            </w:pPr>
          </w:p>
        </w:tc>
      </w:tr>
      <w:tr w:rsidR="00F11107" w:rsidRPr="004612B7" w14:paraId="48A2BFE3" w14:textId="77777777">
        <w:trPr>
          <w:trHeight w:val="567"/>
        </w:trPr>
        <w:tc>
          <w:tcPr>
            <w:tcW w:w="4140" w:type="dxa"/>
            <w:tcBorders>
              <w:top w:val="single" w:sz="4" w:space="0" w:color="000000"/>
              <w:left w:val="single" w:sz="4" w:space="0" w:color="000000"/>
              <w:bottom w:val="single" w:sz="4" w:space="0" w:color="000000"/>
            </w:tcBorders>
            <w:shd w:val="clear" w:color="auto" w:fill="auto"/>
          </w:tcPr>
          <w:p w14:paraId="6D1E4528" w14:textId="77777777" w:rsidR="00F11107" w:rsidRDefault="00F11107" w:rsidP="008F1678">
            <w:pPr>
              <w:autoSpaceDE w:val="0"/>
              <w:rPr>
                <w:rFonts w:ascii="Tahoma" w:hAnsi="Tahoma" w:cs="Tahoma"/>
                <w:sz w:val="22"/>
                <w:szCs w:val="22"/>
                <w:lang w:val="en-US"/>
              </w:rPr>
            </w:pPr>
            <w:proofErr w:type="spellStart"/>
            <w:r w:rsidRPr="004612B7">
              <w:rPr>
                <w:rFonts w:ascii="Tahoma" w:hAnsi="Tahoma" w:cs="Tahoma"/>
                <w:sz w:val="22"/>
                <w:szCs w:val="22"/>
                <w:lang w:val="en-US"/>
              </w:rPr>
              <w:t>Genitor</w:t>
            </w:r>
            <w:r w:rsidR="008F1678">
              <w:rPr>
                <w:rFonts w:ascii="Tahoma" w:hAnsi="Tahoma" w:cs="Tahoma"/>
                <w:sz w:val="22"/>
                <w:szCs w:val="22"/>
                <w:lang w:val="en-US"/>
              </w:rPr>
              <w:t>i</w:t>
            </w:r>
            <w:proofErr w:type="spellEnd"/>
          </w:p>
          <w:p w14:paraId="3D4FFE5A" w14:textId="77777777" w:rsidR="008F1678" w:rsidRDefault="008F1678" w:rsidP="008F1678">
            <w:pPr>
              <w:autoSpaceDE w:val="0"/>
              <w:rPr>
                <w:rFonts w:ascii="Tahoma" w:hAnsi="Tahoma" w:cs="Tahoma"/>
                <w:sz w:val="22"/>
                <w:szCs w:val="22"/>
                <w:lang w:val="en-US"/>
              </w:rPr>
            </w:pPr>
            <w:r>
              <w:rPr>
                <w:rFonts w:ascii="Tahoma" w:hAnsi="Tahoma" w:cs="Tahoma"/>
                <w:sz w:val="22"/>
                <w:szCs w:val="22"/>
                <w:lang w:val="en-US"/>
              </w:rPr>
              <w:t>……………………………………………….</w:t>
            </w:r>
          </w:p>
          <w:p w14:paraId="40DD8F0C" w14:textId="77777777" w:rsidR="008F1678" w:rsidRDefault="008F1678" w:rsidP="008F1678">
            <w:pPr>
              <w:autoSpaceDE w:val="0"/>
              <w:rPr>
                <w:rFonts w:ascii="Tahoma" w:hAnsi="Tahoma" w:cs="Tahoma"/>
                <w:sz w:val="22"/>
                <w:szCs w:val="22"/>
                <w:lang w:val="en-US"/>
              </w:rPr>
            </w:pPr>
          </w:p>
          <w:p w14:paraId="0EC59CB9" w14:textId="77777777" w:rsidR="008F1678" w:rsidRDefault="008F1678" w:rsidP="008F1678">
            <w:pPr>
              <w:autoSpaceDE w:val="0"/>
              <w:rPr>
                <w:rFonts w:ascii="Tahoma" w:hAnsi="Tahoma" w:cs="Tahoma"/>
                <w:sz w:val="22"/>
                <w:szCs w:val="22"/>
                <w:lang w:val="en-US"/>
              </w:rPr>
            </w:pPr>
            <w:r>
              <w:rPr>
                <w:rFonts w:ascii="Tahoma" w:hAnsi="Tahoma" w:cs="Tahoma"/>
                <w:sz w:val="22"/>
                <w:szCs w:val="22"/>
                <w:lang w:val="en-US"/>
              </w:rPr>
              <w:t>………………………………………………</w:t>
            </w:r>
          </w:p>
          <w:p w14:paraId="4E1A251F" w14:textId="77777777" w:rsidR="008F1678" w:rsidRPr="004612B7" w:rsidRDefault="008F1678" w:rsidP="008F1678">
            <w:pPr>
              <w:autoSpaceDE w:val="0"/>
              <w:rPr>
                <w:rFonts w:ascii="Tahoma" w:hAnsi="Tahoma" w:cs="Tahoma"/>
                <w:sz w:val="22"/>
                <w:szCs w:val="22"/>
                <w:lang w:val="en-US"/>
              </w:rPr>
            </w:pPr>
          </w:p>
        </w:tc>
        <w:tc>
          <w:tcPr>
            <w:tcW w:w="5852" w:type="dxa"/>
            <w:tcBorders>
              <w:top w:val="single" w:sz="4" w:space="0" w:color="000000"/>
              <w:left w:val="single" w:sz="4" w:space="0" w:color="000000"/>
              <w:bottom w:val="single" w:sz="4" w:space="0" w:color="000000"/>
              <w:right w:val="single" w:sz="4" w:space="0" w:color="000000"/>
            </w:tcBorders>
            <w:shd w:val="clear" w:color="auto" w:fill="auto"/>
          </w:tcPr>
          <w:p w14:paraId="5C0EEDC7" w14:textId="77777777" w:rsidR="00F11107" w:rsidRDefault="00F11107">
            <w:pPr>
              <w:autoSpaceDE w:val="0"/>
              <w:snapToGrid w:val="0"/>
              <w:rPr>
                <w:rFonts w:ascii="Tahoma" w:hAnsi="Tahoma" w:cs="Tahoma"/>
                <w:sz w:val="22"/>
                <w:szCs w:val="22"/>
              </w:rPr>
            </w:pPr>
          </w:p>
          <w:p w14:paraId="43C4CB20" w14:textId="77777777" w:rsidR="008F1678" w:rsidRDefault="008F1678">
            <w:pPr>
              <w:autoSpaceDE w:val="0"/>
              <w:snapToGrid w:val="0"/>
              <w:rPr>
                <w:rFonts w:ascii="Tahoma" w:hAnsi="Tahoma" w:cs="Tahoma"/>
                <w:sz w:val="22"/>
                <w:szCs w:val="22"/>
              </w:rPr>
            </w:pPr>
            <w:r>
              <w:rPr>
                <w:rFonts w:ascii="Tahoma" w:hAnsi="Tahoma" w:cs="Tahoma"/>
                <w:sz w:val="22"/>
                <w:szCs w:val="22"/>
              </w:rPr>
              <w:t>……………………………………………………………………………..</w:t>
            </w:r>
          </w:p>
          <w:p w14:paraId="6FB170AD" w14:textId="77777777" w:rsidR="008F1678" w:rsidRDefault="008F1678">
            <w:pPr>
              <w:autoSpaceDE w:val="0"/>
              <w:snapToGrid w:val="0"/>
              <w:rPr>
                <w:rFonts w:ascii="Tahoma" w:hAnsi="Tahoma" w:cs="Tahoma"/>
                <w:sz w:val="22"/>
                <w:szCs w:val="22"/>
              </w:rPr>
            </w:pPr>
          </w:p>
          <w:p w14:paraId="053C85D3" w14:textId="77777777" w:rsidR="008F1678" w:rsidRDefault="008F1678">
            <w:pPr>
              <w:autoSpaceDE w:val="0"/>
              <w:snapToGrid w:val="0"/>
              <w:rPr>
                <w:rFonts w:ascii="Tahoma" w:hAnsi="Tahoma" w:cs="Tahoma"/>
                <w:sz w:val="22"/>
                <w:szCs w:val="22"/>
              </w:rPr>
            </w:pPr>
            <w:r>
              <w:rPr>
                <w:rFonts w:ascii="Tahoma" w:hAnsi="Tahoma" w:cs="Tahoma"/>
                <w:sz w:val="22"/>
                <w:szCs w:val="22"/>
              </w:rPr>
              <w:t>………………………………………………………………………………</w:t>
            </w:r>
          </w:p>
          <w:p w14:paraId="7DE6B58F" w14:textId="77777777" w:rsidR="008F1678" w:rsidRDefault="008F1678">
            <w:pPr>
              <w:autoSpaceDE w:val="0"/>
              <w:snapToGrid w:val="0"/>
              <w:rPr>
                <w:rFonts w:ascii="Tahoma" w:hAnsi="Tahoma" w:cs="Tahoma"/>
                <w:sz w:val="22"/>
                <w:szCs w:val="22"/>
              </w:rPr>
            </w:pPr>
          </w:p>
          <w:p w14:paraId="16D01AD9" w14:textId="77777777" w:rsidR="008F1678" w:rsidRPr="004612B7" w:rsidRDefault="008F1678">
            <w:pPr>
              <w:autoSpaceDE w:val="0"/>
              <w:snapToGrid w:val="0"/>
              <w:rPr>
                <w:rFonts w:ascii="Tahoma" w:hAnsi="Tahoma" w:cs="Tahoma"/>
                <w:sz w:val="22"/>
                <w:szCs w:val="22"/>
              </w:rPr>
            </w:pPr>
          </w:p>
        </w:tc>
      </w:tr>
      <w:tr w:rsidR="00F11107" w:rsidRPr="004612B7" w14:paraId="54C2E932" w14:textId="77777777">
        <w:trPr>
          <w:trHeight w:val="567"/>
        </w:trPr>
        <w:tc>
          <w:tcPr>
            <w:tcW w:w="4140" w:type="dxa"/>
            <w:tcBorders>
              <w:top w:val="single" w:sz="4" w:space="0" w:color="000000"/>
              <w:left w:val="single" w:sz="4" w:space="0" w:color="000000"/>
              <w:bottom w:val="single" w:sz="4" w:space="0" w:color="000000"/>
            </w:tcBorders>
            <w:shd w:val="clear" w:color="auto" w:fill="auto"/>
          </w:tcPr>
          <w:p w14:paraId="26A84521" w14:textId="77777777" w:rsidR="00F11107" w:rsidRPr="004612B7" w:rsidRDefault="00F11107">
            <w:pPr>
              <w:autoSpaceDE w:val="0"/>
              <w:rPr>
                <w:rFonts w:ascii="Tahoma" w:hAnsi="Tahoma" w:cs="Tahoma"/>
                <w:sz w:val="22"/>
                <w:szCs w:val="22"/>
              </w:rPr>
            </w:pPr>
            <w:r w:rsidRPr="004612B7">
              <w:rPr>
                <w:rFonts w:ascii="Tahoma" w:hAnsi="Tahoma" w:cs="Tahoma"/>
                <w:sz w:val="22"/>
                <w:szCs w:val="22"/>
              </w:rPr>
              <w:t>Luogo e data</w:t>
            </w:r>
          </w:p>
          <w:p w14:paraId="1F5F818B" w14:textId="0D386CE8" w:rsidR="008F1678" w:rsidRPr="004612B7" w:rsidRDefault="00F11107" w:rsidP="00451B20">
            <w:pPr>
              <w:autoSpaceDE w:val="0"/>
              <w:rPr>
                <w:rFonts w:ascii="Tahoma" w:hAnsi="Tahoma" w:cs="Tahoma"/>
                <w:sz w:val="22"/>
                <w:szCs w:val="22"/>
              </w:rPr>
            </w:pPr>
            <w:r w:rsidRPr="004612B7">
              <w:rPr>
                <w:rFonts w:ascii="Tahoma" w:hAnsi="Tahoma" w:cs="Tahoma"/>
                <w:sz w:val="22"/>
                <w:szCs w:val="22"/>
              </w:rPr>
              <w:t>(entro il 30 novembre)</w:t>
            </w:r>
          </w:p>
        </w:tc>
        <w:tc>
          <w:tcPr>
            <w:tcW w:w="5852" w:type="dxa"/>
            <w:tcBorders>
              <w:top w:val="single" w:sz="4" w:space="0" w:color="000000"/>
              <w:left w:val="single" w:sz="4" w:space="0" w:color="000000"/>
              <w:bottom w:val="single" w:sz="4" w:space="0" w:color="000000"/>
              <w:right w:val="single" w:sz="4" w:space="0" w:color="000000"/>
            </w:tcBorders>
            <w:shd w:val="clear" w:color="auto" w:fill="auto"/>
          </w:tcPr>
          <w:p w14:paraId="2DF96C77" w14:textId="77777777" w:rsidR="00F11107" w:rsidRPr="004612B7" w:rsidRDefault="00F11107">
            <w:pPr>
              <w:autoSpaceDE w:val="0"/>
              <w:snapToGrid w:val="0"/>
              <w:rPr>
                <w:rFonts w:ascii="Tahoma" w:hAnsi="Tahoma" w:cs="Tahoma"/>
                <w:sz w:val="22"/>
                <w:szCs w:val="22"/>
              </w:rPr>
            </w:pPr>
          </w:p>
        </w:tc>
      </w:tr>
    </w:tbl>
    <w:p w14:paraId="54790671" w14:textId="77777777" w:rsidR="00F11107" w:rsidRPr="004612B7" w:rsidRDefault="00F11107" w:rsidP="00451B20">
      <w:pPr>
        <w:autoSpaceDE w:val="0"/>
        <w:rPr>
          <w:rFonts w:ascii="Tahoma" w:hAnsi="Tahoma" w:cs="Tahoma"/>
          <w:sz w:val="22"/>
          <w:szCs w:val="22"/>
        </w:rPr>
      </w:pPr>
    </w:p>
    <w:sectPr w:rsidR="00F11107" w:rsidRPr="004612B7">
      <w:footerReference w:type="default" r:id="rId7"/>
      <w:footerReference w:type="first" r:id="rId8"/>
      <w:pgSz w:w="11906" w:h="16838"/>
      <w:pgMar w:top="851" w:right="1106" w:bottom="899" w:left="1134"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CF65E" w14:textId="77777777" w:rsidR="00FF00DF" w:rsidRDefault="00FF00DF">
      <w:r>
        <w:separator/>
      </w:r>
    </w:p>
  </w:endnote>
  <w:endnote w:type="continuationSeparator" w:id="0">
    <w:p w14:paraId="35803E5B" w14:textId="77777777" w:rsidR="00FF00DF" w:rsidRDefault="00FF0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swiss"/>
    <w:pitch w:val="variable"/>
  </w:font>
  <w:font w:name="Droid Sans Fallback">
    <w:charset w:val="01"/>
    <w:family w:val="auto"/>
    <w:pitch w:val="variable"/>
  </w:font>
  <w:font w:name="FreeSans">
    <w:charset w:val="01"/>
    <w:family w:val="auto"/>
    <w:pitch w:val="variable"/>
  </w:font>
  <w:font w:name="Lohit Hindi">
    <w:altName w:val="MS Gothic"/>
    <w:charset w:val="80"/>
    <w:family w:val="auto"/>
    <w:pitch w:val="variable"/>
  </w:font>
  <w:font w:name="WenQuanYi Micro Hei">
    <w:charset w:val="8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DF3F8" w14:textId="77777777" w:rsidR="00F11107" w:rsidRDefault="00F11107">
    <w:pPr>
      <w:pStyle w:val="Pidipagina"/>
      <w:jc w:val="right"/>
      <w:rPr>
        <w:sz w:val="16"/>
        <w:szCs w:val="16"/>
      </w:rPr>
    </w:pPr>
    <w:r>
      <w:fldChar w:fldCharType="begin"/>
    </w:r>
    <w:r>
      <w:instrText xml:space="preserve"> PAGE </w:instrText>
    </w:r>
    <w:r>
      <w:fldChar w:fldCharType="separate"/>
    </w:r>
    <w:r w:rsidR="00A44AFB">
      <w:rPr>
        <w:noProof/>
      </w:rPr>
      <w:t>2</w:t>
    </w:r>
    <w:r>
      <w:fldChar w:fldCharType="end"/>
    </w:r>
  </w:p>
  <w:p w14:paraId="02F544A5" w14:textId="77777777" w:rsidR="00F11107" w:rsidRDefault="00F11107">
    <w:pPr>
      <w:pStyle w:val="Pidipagina"/>
      <w:ind w:right="360"/>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516B7" w14:textId="77777777" w:rsidR="00F11107" w:rsidRDefault="00F111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88FD3" w14:textId="77777777" w:rsidR="00FF00DF" w:rsidRDefault="00FF00DF">
      <w:r>
        <w:separator/>
      </w:r>
    </w:p>
  </w:footnote>
  <w:footnote w:type="continuationSeparator" w:id="0">
    <w:p w14:paraId="17412EF7" w14:textId="77777777" w:rsidR="00FF00DF" w:rsidRDefault="00FF00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460" w:hanging="360"/>
      </w:pPr>
      <w:rPr>
        <w:rFonts w:ascii="Calibri" w:eastAsia="Verdana" w:hAnsi="Calibri" w:cs="Verdana"/>
        <w:spacing w:val="-1"/>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lvl>
    <w:lvl w:ilvl="1">
      <w:start w:val="3"/>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3"/>
    <w:multiLevelType w:val="multilevel"/>
    <w:tmpl w:val="F9389A46"/>
    <w:name w:val="WW8Num3"/>
    <w:lvl w:ilvl="0">
      <w:start w:val="4"/>
      <w:numFmt w:val="decimal"/>
      <w:lvlText w:val="%1."/>
      <w:lvlJc w:val="left"/>
      <w:pPr>
        <w:tabs>
          <w:tab w:val="num" w:pos="0"/>
        </w:tabs>
        <w:ind w:left="720" w:hanging="360"/>
      </w:pPr>
      <w:rPr>
        <w:b/>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rPr>
        <w:rFonts w:ascii="Verdana" w:hAnsi="Verdana" w:cs="Verdana"/>
        <w:sz w:val="20"/>
        <w:szCs w:val="20"/>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5"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1AA27191"/>
    <w:multiLevelType w:val="singleLevel"/>
    <w:tmpl w:val="00000004"/>
    <w:lvl w:ilvl="0">
      <w:start w:val="1"/>
      <w:numFmt w:val="decimal"/>
      <w:lvlText w:val="%1."/>
      <w:lvlJc w:val="left"/>
      <w:pPr>
        <w:tabs>
          <w:tab w:val="num" w:pos="720"/>
        </w:tabs>
        <w:ind w:left="720" w:hanging="360"/>
      </w:pPr>
      <w:rPr>
        <w:rFonts w:ascii="Verdana" w:hAnsi="Verdana" w:cs="Verdana"/>
        <w:sz w:val="20"/>
        <w:szCs w:val="20"/>
      </w:rPr>
    </w:lvl>
  </w:abstractNum>
  <w:abstractNum w:abstractNumId="7" w15:restartNumberingAfterBreak="0">
    <w:nsid w:val="474D26CB"/>
    <w:multiLevelType w:val="multilevel"/>
    <w:tmpl w:val="F9389A46"/>
    <w:lvl w:ilvl="0">
      <w:start w:val="4"/>
      <w:numFmt w:val="decimal"/>
      <w:lvlText w:val="%1."/>
      <w:lvlJc w:val="left"/>
      <w:pPr>
        <w:tabs>
          <w:tab w:val="num" w:pos="0"/>
        </w:tabs>
        <w:ind w:left="720" w:hanging="360"/>
      </w:pPr>
      <w:rPr>
        <w:b/>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800607458">
    <w:abstractNumId w:val="0"/>
  </w:num>
  <w:num w:numId="2" w16cid:durableId="1625890894">
    <w:abstractNumId w:val="1"/>
  </w:num>
  <w:num w:numId="3" w16cid:durableId="356322229">
    <w:abstractNumId w:val="2"/>
  </w:num>
  <w:num w:numId="4" w16cid:durableId="615866765">
    <w:abstractNumId w:val="3"/>
  </w:num>
  <w:num w:numId="5" w16cid:durableId="1110857397">
    <w:abstractNumId w:val="4"/>
  </w:num>
  <w:num w:numId="6" w16cid:durableId="671294576">
    <w:abstractNumId w:val="5"/>
  </w:num>
  <w:num w:numId="7" w16cid:durableId="301276146">
    <w:abstractNumId w:val="6"/>
  </w:num>
  <w:num w:numId="8" w16cid:durableId="21159812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70A"/>
    <w:rsid w:val="001D4957"/>
    <w:rsid w:val="002E099F"/>
    <w:rsid w:val="003D2FD9"/>
    <w:rsid w:val="00451B20"/>
    <w:rsid w:val="004612B7"/>
    <w:rsid w:val="004910B9"/>
    <w:rsid w:val="004C44BC"/>
    <w:rsid w:val="00536407"/>
    <w:rsid w:val="005A101A"/>
    <w:rsid w:val="00610EB0"/>
    <w:rsid w:val="00695ADD"/>
    <w:rsid w:val="006C17E3"/>
    <w:rsid w:val="007B0165"/>
    <w:rsid w:val="007C170A"/>
    <w:rsid w:val="007C1912"/>
    <w:rsid w:val="008B245B"/>
    <w:rsid w:val="008F1678"/>
    <w:rsid w:val="009959B7"/>
    <w:rsid w:val="00A10028"/>
    <w:rsid w:val="00A24765"/>
    <w:rsid w:val="00A44AFB"/>
    <w:rsid w:val="00A801CD"/>
    <w:rsid w:val="00BC1862"/>
    <w:rsid w:val="00C06112"/>
    <w:rsid w:val="00C37379"/>
    <w:rsid w:val="00C916EA"/>
    <w:rsid w:val="00DC44D8"/>
    <w:rsid w:val="00E227FB"/>
    <w:rsid w:val="00E764CA"/>
    <w:rsid w:val="00F11107"/>
    <w:rsid w:val="00FB3805"/>
    <w:rsid w:val="00FF00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689AADC"/>
  <w15:chartTrackingRefBased/>
  <w15:docId w15:val="{26F46320-B51D-414D-9A62-E07959EC7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Calibri" w:eastAsia="Verdana" w:hAnsi="Calibri" w:cs="Verdana"/>
      <w:spacing w:val="-1"/>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sz w:val="28"/>
      <w:szCs w:val="28"/>
    </w:rPr>
  </w:style>
  <w:style w:type="character" w:customStyle="1" w:styleId="WW8Num4z0">
    <w:name w:val="WW8Num4z0"/>
    <w:rPr>
      <w:rFonts w:ascii="Verdana" w:hAnsi="Verdana" w:cs="Verdana"/>
      <w:sz w:val="20"/>
      <w:szCs w:val="20"/>
    </w:rPr>
  </w:style>
  <w:style w:type="character" w:customStyle="1" w:styleId="WW8Num5z0">
    <w:name w:val="WW8Num5z0"/>
    <w:rPr>
      <w:rFonts w:ascii="Symbol" w:hAnsi="Symbol" w:cs="Symbol"/>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Carpredefinitoparagrafo3">
    <w:name w:val="Car. predefinito paragrafo3"/>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Calibri" w:eastAsia="Verdana" w:hAnsi="Calibri" w:cs="Verdana"/>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Carpredefinitoparagrafo2">
    <w:name w:val="Car. predefinito paragrafo2"/>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rPr>
      <w:color w:val="0000FF"/>
      <w:u w:val="single"/>
    </w:rPr>
  </w:style>
  <w:style w:type="character" w:styleId="Collegamentovisitato">
    <w:name w:val="FollowedHyperlink"/>
    <w:rPr>
      <w:color w:val="800080"/>
      <w:u w:val="single"/>
    </w:rPr>
  </w:style>
  <w:style w:type="character" w:customStyle="1" w:styleId="IntestazioneCarattere">
    <w:name w:val="Intestazione Carattere"/>
    <w:rPr>
      <w:sz w:val="24"/>
      <w:szCs w:val="24"/>
    </w:rPr>
  </w:style>
  <w:style w:type="character" w:customStyle="1" w:styleId="PidipaginaCarattere">
    <w:name w:val="Piè di pagina Carattere"/>
    <w:rPr>
      <w:sz w:val="24"/>
      <w:szCs w:val="24"/>
    </w:rPr>
  </w:style>
  <w:style w:type="paragraph" w:customStyle="1" w:styleId="Titolo2">
    <w:name w:val="Titolo2"/>
    <w:basedOn w:val="Normale"/>
    <w:next w:val="Corpodeltesto"/>
    <w:pPr>
      <w:keepNext/>
      <w:spacing w:before="240" w:after="120"/>
    </w:pPr>
    <w:rPr>
      <w:rFonts w:ascii="Liberation Sans" w:eastAsia="Droid Sans Fallback" w:hAnsi="Liberation Sans" w:cs="FreeSans"/>
      <w:sz w:val="28"/>
      <w:szCs w:val="28"/>
    </w:rPr>
  </w:style>
  <w:style w:type="paragraph" w:customStyle="1" w:styleId="Corpodeltesto">
    <w:name w:val="Corpo del testo"/>
    <w:basedOn w:val="Normale"/>
    <w:pPr>
      <w:spacing w:after="120"/>
    </w:pPr>
  </w:style>
  <w:style w:type="paragraph" w:styleId="Elenco">
    <w:name w:val="List"/>
    <w:basedOn w:val="Corpodeltesto"/>
    <w:rPr>
      <w:rFonts w:cs="Lohit Hindi"/>
    </w:rPr>
  </w:style>
  <w:style w:type="paragraph" w:styleId="Didascalia">
    <w:name w:val="caption"/>
    <w:basedOn w:val="Normale"/>
    <w:qFormat/>
    <w:pPr>
      <w:suppressLineNumbers/>
      <w:spacing w:before="120" w:after="120"/>
    </w:pPr>
    <w:rPr>
      <w:rFonts w:cs="Lohit Hindi"/>
      <w:i/>
      <w:iCs/>
    </w:rPr>
  </w:style>
  <w:style w:type="paragraph" w:customStyle="1" w:styleId="Indice">
    <w:name w:val="Indice"/>
    <w:basedOn w:val="Normale"/>
    <w:pPr>
      <w:suppressLineNumbers/>
    </w:pPr>
    <w:rPr>
      <w:rFonts w:cs="Lohit Hindi"/>
    </w:rPr>
  </w:style>
  <w:style w:type="paragraph" w:customStyle="1" w:styleId="Titolo1">
    <w:name w:val="Titolo1"/>
    <w:basedOn w:val="Normale"/>
    <w:next w:val="Corpodeltesto"/>
    <w:pPr>
      <w:keepNext/>
      <w:spacing w:before="240" w:after="120"/>
    </w:pPr>
    <w:rPr>
      <w:rFonts w:ascii="Liberation Sans" w:eastAsia="Droid Sans Fallback" w:hAnsi="Liberation Sans" w:cs="FreeSans"/>
      <w:sz w:val="28"/>
      <w:szCs w:val="28"/>
    </w:rPr>
  </w:style>
  <w:style w:type="paragraph" w:customStyle="1" w:styleId="Intestazione2">
    <w:name w:val="Intestazione2"/>
    <w:basedOn w:val="Normale"/>
    <w:next w:val="Corpodeltesto"/>
    <w:pPr>
      <w:keepNext/>
      <w:spacing w:before="240" w:after="120"/>
    </w:pPr>
    <w:rPr>
      <w:rFonts w:ascii="Liberation Sans" w:eastAsia="WenQuanYi Micro Hei" w:hAnsi="Liberation Sans" w:cs="Lohit Hindi"/>
      <w:sz w:val="28"/>
      <w:szCs w:val="28"/>
    </w:rPr>
  </w:style>
  <w:style w:type="paragraph" w:customStyle="1" w:styleId="Intestazione1">
    <w:name w:val="Intestazione1"/>
    <w:basedOn w:val="Normale"/>
    <w:next w:val="Corpodeltesto"/>
    <w:pPr>
      <w:keepNext/>
      <w:spacing w:before="240" w:after="120"/>
    </w:pPr>
    <w:rPr>
      <w:rFonts w:ascii="Liberation Sans" w:eastAsia="WenQuanYi Micro Hei" w:hAnsi="Liberation Sans" w:cs="Lohit Hindi"/>
      <w:sz w:val="28"/>
      <w:szCs w:val="28"/>
    </w:rPr>
  </w:style>
  <w:style w:type="paragraph" w:customStyle="1" w:styleId="Didascalia1">
    <w:name w:val="Didascalia1"/>
    <w:basedOn w:val="Normale"/>
    <w:pPr>
      <w:suppressLineNumbers/>
      <w:spacing w:before="120" w:after="120"/>
    </w:pPr>
    <w:rPr>
      <w:rFonts w:cs="Lohit Hindi"/>
      <w:i/>
      <w:iCs/>
    </w:rPr>
  </w:style>
  <w:style w:type="paragraph" w:styleId="Pidipagina">
    <w:name w:val="footer"/>
    <w:basedOn w:val="Normale"/>
    <w:rPr>
      <w:lang w:val="x-none"/>
    </w:rPr>
  </w:style>
  <w:style w:type="paragraph" w:styleId="Intestazione">
    <w:name w:val="header"/>
    <w:basedOn w:val="Normale"/>
    <w:rPr>
      <w:lang w:val="x-none"/>
    </w:rPr>
  </w:style>
  <w:style w:type="paragraph" w:styleId="Testofumetto">
    <w:name w:val="Balloon Text"/>
    <w:basedOn w:val="Normale"/>
    <w:rPr>
      <w:rFonts w:ascii="Tahoma" w:hAnsi="Tahoma" w:cs="Tahoma"/>
      <w:sz w:val="16"/>
      <w:szCs w:val="16"/>
    </w:rPr>
  </w:style>
  <w:style w:type="paragraph" w:customStyle="1" w:styleId="Contenutocornice">
    <w:name w:val="Contenuto cornice"/>
    <w:basedOn w:val="Corpodeltesto"/>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Paragrafoelenco">
    <w:name w:val="List Paragraph"/>
    <w:basedOn w:val="Normale"/>
    <w:qFormat/>
    <w:pPr>
      <w:ind w:left="708"/>
    </w:pPr>
  </w:style>
  <w:style w:type="paragraph" w:customStyle="1" w:styleId="Titolotabella">
    <w:name w:val="Titolo tabella"/>
    <w:basedOn w:val="Contenutotabella"/>
    <w:pPr>
      <w:jc w:val="center"/>
    </w:pPr>
    <w:rPr>
      <w:b/>
      <w:bCs/>
    </w:rPr>
  </w:style>
  <w:style w:type="paragraph" w:customStyle="1" w:styleId="Default">
    <w:name w:val="Default"/>
    <w:pPr>
      <w:suppressAutoHyphens/>
      <w:autoSpaceDE w:val="0"/>
    </w:pPr>
    <w:rPr>
      <w:rFonts w:ascii="Arial" w:eastAsia="Calibri" w:hAnsi="Arial" w:cs="Arial"/>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cip\Downloads\PDP%20definitivo.doc.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PDP definitivo.doc</Template>
  <TotalTime>2</TotalTime>
  <Pages>19</Pages>
  <Words>3444</Words>
  <Characters>19637</Characters>
  <Application>Microsoft Office Word</Application>
  <DocSecurity>0</DocSecurity>
  <Lines>163</Lines>
  <Paragraphs>46</Paragraphs>
  <ScaleCrop>false</ScaleCrop>
  <HeadingPairs>
    <vt:vector size="2" baseType="variant">
      <vt:variant>
        <vt:lpstr>Titolo</vt:lpstr>
      </vt:variant>
      <vt:variant>
        <vt:i4>1</vt:i4>
      </vt:variant>
    </vt:vector>
  </HeadingPairs>
  <TitlesOfParts>
    <vt:vector size="1" baseType="lpstr">
      <vt:lpstr>Piano Didattico Personalizzato</vt:lpstr>
    </vt:vector>
  </TitlesOfParts>
  <Company/>
  <LinksUpToDate>false</LinksUpToDate>
  <CharactersWithSpaces>23035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Piano Didattico Personalizzato</dc:title>
  <dc:subject/>
  <dc:creator>vicip</dc:creator>
  <cp:keywords/>
  <cp:lastModifiedBy>Chiara Fiorelli</cp:lastModifiedBy>
  <cp:revision>3</cp:revision>
  <cp:lastPrinted>2018-11-13T12:12:00Z</cp:lastPrinted>
  <dcterms:created xsi:type="dcterms:W3CDTF">2022-10-01T08:36:00Z</dcterms:created>
  <dcterms:modified xsi:type="dcterms:W3CDTF">2022-10-29T04:35:00Z</dcterms:modified>
</cp:coreProperties>
</file>